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51F" w:rsidRPr="006B7423" w:rsidRDefault="0085451F" w:rsidP="005811FA">
      <w:pPr>
        <w:spacing w:after="0" w:line="276" w:lineRule="auto"/>
        <w:rPr>
          <w:rFonts w:ascii="Times New Roman" w:eastAsia="Times New Roman" w:hAnsi="Times New Roman" w:cs="Times New Roman"/>
          <w:b/>
          <w:bCs/>
          <w:sz w:val="32"/>
          <w:szCs w:val="32"/>
          <w:lang w:val="en-US" w:eastAsia="ru-RU"/>
        </w:rPr>
      </w:pPr>
    </w:p>
    <w:p w:rsidR="00852DFF" w:rsidRPr="00852DFF" w:rsidRDefault="00A8486B" w:rsidP="00852DFF">
      <w:pPr>
        <w:spacing w:after="0" w:line="240" w:lineRule="auto"/>
        <w:rPr>
          <w:rFonts w:ascii="Times New Roman" w:eastAsia="Times New Roman" w:hAnsi="Times New Roman" w:cs="Times New Roman"/>
          <w:sz w:val="24"/>
          <w:szCs w:val="24"/>
          <w:lang w:eastAsia="ru-RU"/>
        </w:rPr>
      </w:pPr>
      <w:bookmarkStart w:id="0" w:name="_GoBack"/>
      <w:r>
        <w:rPr>
          <w:rFonts w:ascii="Times New Roman" w:eastAsia="Times New Roman" w:hAnsi="Times New Roman" w:cs="Times New Roman"/>
          <w:noProof/>
          <w:sz w:val="24"/>
          <w:szCs w:val="24"/>
          <w:lang w:eastAsia="ru-RU"/>
        </w:rPr>
        <w:drawing>
          <wp:inline distT="0" distB="0" distL="0" distR="0">
            <wp:extent cx="5846445" cy="8042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стория русской литературы р.п.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46445" cy="8042910"/>
                    </a:xfrm>
                    <a:prstGeom prst="rect">
                      <a:avLst/>
                    </a:prstGeom>
                  </pic:spPr>
                </pic:pic>
              </a:graphicData>
            </a:graphic>
          </wp:inline>
        </w:drawing>
      </w:r>
      <w:bookmarkEnd w:id="0"/>
    </w:p>
    <w:p w:rsidR="00B50EF1" w:rsidRDefault="00B50EF1" w:rsidP="00B50EF1">
      <w:pPr>
        <w:tabs>
          <w:tab w:val="left" w:pos="708"/>
        </w:tabs>
        <w:spacing w:after="0" w:line="240" w:lineRule="auto"/>
        <w:jc w:val="center"/>
        <w:rPr>
          <w:rFonts w:ascii="Times New Roman" w:eastAsia="Times New Roman" w:hAnsi="Times New Roman" w:cs="Times New Roman"/>
          <w:b/>
          <w:bCs/>
          <w:sz w:val="28"/>
          <w:szCs w:val="28"/>
          <w:lang w:eastAsia="ru-RU"/>
        </w:rPr>
      </w:pPr>
    </w:p>
    <w:p w:rsidR="009031BA" w:rsidRDefault="009031BA" w:rsidP="00B50EF1">
      <w:pPr>
        <w:tabs>
          <w:tab w:val="left" w:pos="708"/>
        </w:tabs>
        <w:spacing w:after="0" w:line="240" w:lineRule="auto"/>
        <w:jc w:val="center"/>
        <w:rPr>
          <w:rFonts w:ascii="Times New Roman" w:eastAsia="Times New Roman" w:hAnsi="Times New Roman" w:cs="Times New Roman"/>
          <w:b/>
          <w:bCs/>
          <w:sz w:val="28"/>
          <w:szCs w:val="28"/>
          <w:lang w:eastAsia="ru-RU"/>
        </w:rPr>
      </w:pPr>
    </w:p>
    <w:p w:rsidR="009031BA" w:rsidRDefault="009031BA" w:rsidP="00B50EF1">
      <w:pPr>
        <w:tabs>
          <w:tab w:val="left" w:pos="708"/>
        </w:tabs>
        <w:spacing w:after="0" w:line="240" w:lineRule="auto"/>
        <w:jc w:val="center"/>
        <w:rPr>
          <w:rFonts w:ascii="Times New Roman" w:eastAsia="Times New Roman" w:hAnsi="Times New Roman" w:cs="Times New Roman"/>
          <w:b/>
          <w:bCs/>
          <w:sz w:val="28"/>
          <w:szCs w:val="28"/>
          <w:lang w:eastAsia="ru-RU"/>
        </w:rPr>
      </w:pPr>
    </w:p>
    <w:p w:rsidR="00B50EF1" w:rsidRDefault="00B50EF1" w:rsidP="00B50EF1">
      <w:pPr>
        <w:tabs>
          <w:tab w:val="left" w:pos="708"/>
        </w:tabs>
        <w:spacing w:after="0" w:line="240" w:lineRule="auto"/>
        <w:jc w:val="center"/>
        <w:rPr>
          <w:rFonts w:ascii="Times New Roman" w:eastAsia="Times New Roman" w:hAnsi="Times New Roman" w:cs="Times New Roman"/>
          <w:b/>
          <w:bCs/>
          <w:sz w:val="28"/>
          <w:szCs w:val="28"/>
          <w:lang w:eastAsia="ru-RU"/>
        </w:rPr>
      </w:pPr>
    </w:p>
    <w:p w:rsidR="00B50EF1" w:rsidRDefault="00B50EF1" w:rsidP="00B50EF1">
      <w:pPr>
        <w:tabs>
          <w:tab w:val="left" w:pos="708"/>
        </w:tabs>
        <w:spacing w:after="0" w:line="240" w:lineRule="auto"/>
        <w:jc w:val="center"/>
        <w:rPr>
          <w:rFonts w:ascii="Times New Roman" w:eastAsia="Times New Roman" w:hAnsi="Times New Roman" w:cs="Times New Roman"/>
          <w:b/>
          <w:bCs/>
          <w:sz w:val="28"/>
          <w:szCs w:val="28"/>
          <w:lang w:eastAsia="ru-RU"/>
        </w:rPr>
      </w:pPr>
    </w:p>
    <w:p w:rsidR="00B50EF1" w:rsidRPr="00B50EF1" w:rsidRDefault="00B50EF1" w:rsidP="00B50EF1">
      <w:pPr>
        <w:tabs>
          <w:tab w:val="left" w:pos="708"/>
        </w:tabs>
        <w:spacing w:after="0" w:line="240" w:lineRule="auto"/>
        <w:jc w:val="center"/>
        <w:rPr>
          <w:rFonts w:ascii="Times New Roman" w:eastAsia="Times New Roman" w:hAnsi="Times New Roman" w:cs="Times New Roman"/>
          <w:b/>
          <w:bCs/>
          <w:sz w:val="28"/>
          <w:szCs w:val="28"/>
          <w:lang w:eastAsia="ru-RU"/>
        </w:rPr>
      </w:pPr>
      <w:r w:rsidRPr="00B50EF1">
        <w:rPr>
          <w:rFonts w:ascii="Times New Roman" w:eastAsia="Times New Roman" w:hAnsi="Times New Roman" w:cs="Times New Roman"/>
          <w:b/>
          <w:bCs/>
          <w:sz w:val="28"/>
          <w:szCs w:val="28"/>
          <w:lang w:eastAsia="ru-RU"/>
        </w:rPr>
        <w:t>Оглавление</w:t>
      </w:r>
    </w:p>
    <w:p w:rsidR="00B50EF1" w:rsidRPr="00B50EF1" w:rsidRDefault="00B50EF1" w:rsidP="00B50EF1">
      <w:pPr>
        <w:tabs>
          <w:tab w:val="left" w:pos="480"/>
          <w:tab w:val="right" w:leader="dot" w:pos="9911"/>
        </w:tabs>
        <w:spacing w:after="0" w:line="240" w:lineRule="auto"/>
        <w:jc w:val="both"/>
        <w:rPr>
          <w:rFonts w:ascii="Times New Roman" w:eastAsia="Times New Roman" w:hAnsi="Times New Roman" w:cs="Times New Roman"/>
          <w:noProof/>
          <w:sz w:val="28"/>
          <w:szCs w:val="28"/>
          <w:lang w:eastAsia="ru-RU"/>
        </w:rPr>
      </w:pPr>
    </w:p>
    <w:p w:rsidR="00B50EF1" w:rsidRPr="00B50EF1" w:rsidRDefault="006754BA" w:rsidP="00B50EF1">
      <w:pPr>
        <w:spacing w:after="0" w:line="240" w:lineRule="auto"/>
        <w:jc w:val="both"/>
        <w:rPr>
          <w:rFonts w:ascii="Times New Roman" w:eastAsia="Times New Roman" w:hAnsi="Times New Roman" w:cs="Times New Roman"/>
          <w:sz w:val="28"/>
          <w:szCs w:val="28"/>
          <w:lang w:eastAsia="zh-CN"/>
        </w:rPr>
      </w:pPr>
      <w:hyperlink r:id="rId10" w:anchor="_Toc528600540" w:history="1">
        <w:r w:rsidR="00B50EF1" w:rsidRPr="00B50EF1">
          <w:rPr>
            <w:rFonts w:ascii="Times New Roman" w:eastAsia="Calibri" w:hAnsi="Times New Roman" w:cs="Times New Roman"/>
            <w:b/>
            <w:bCs/>
            <w:iCs/>
            <w:noProof/>
            <w:sz w:val="28"/>
            <w:szCs w:val="28"/>
            <w:u w:val="single"/>
            <w:lang w:eastAsia="ru-RU"/>
          </w:rPr>
          <w:t>1.</w:t>
        </w:r>
        <w:r w:rsidR="00B50EF1" w:rsidRPr="00B50EF1">
          <w:rPr>
            <w:rFonts w:ascii="Times New Roman" w:eastAsia="Times New Roman" w:hAnsi="Times New Roman" w:cs="Times New Roman"/>
            <w:noProof/>
            <w:sz w:val="28"/>
            <w:szCs w:val="28"/>
            <w:lang w:eastAsia="ru-RU"/>
          </w:rPr>
          <w:tab/>
        </w:r>
        <w:r w:rsidR="00B50EF1" w:rsidRPr="00B50EF1">
          <w:rPr>
            <w:rFonts w:ascii="Times New Roman" w:eastAsia="Calibri" w:hAnsi="Times New Roman" w:cs="Times New Roman"/>
            <w:b/>
            <w:bCs/>
            <w:iCs/>
            <w:noProof/>
            <w:sz w:val="28"/>
            <w:szCs w:val="28"/>
            <w:u w:val="single"/>
            <w:shd w:val="clear" w:color="auto" w:fill="FFFFFF"/>
            <w:lang w:eastAsia="ru-RU"/>
          </w:rPr>
          <w:t>ПЕРЕЧЕНЬ ПЛАНИРУЕМЫХ РУЗУЛЬТАТОВ ОБУЧЕНИЯ ПО ДИСЦИПЛИНЕ, СООТНЕСЕННЫХ С ПЛАНИРУЕМЫМИ РЕЗУЛЬТАТАМИ ОСВОЕНИЯ ОБРАЗОВАТЕЛЬНОЙ ПРОГРАММЫ</w:t>
        </w:r>
        <w:r w:rsidR="00B50EF1" w:rsidRPr="00B50EF1">
          <w:rPr>
            <w:rFonts w:ascii="Times New Roman" w:eastAsia="Times New Roman" w:hAnsi="Times New Roman" w:cs="Times New Roman"/>
            <w:noProof/>
            <w:webHidden/>
            <w:sz w:val="28"/>
            <w:szCs w:val="28"/>
            <w:lang w:eastAsia="ru-RU"/>
          </w:rPr>
          <w:t>………………………</w:t>
        </w:r>
      </w:hyperlink>
      <w:r w:rsidR="00B50EF1" w:rsidRPr="00B50EF1">
        <w:rPr>
          <w:rFonts w:ascii="Times New Roman" w:eastAsia="Times New Roman" w:hAnsi="Times New Roman" w:cs="Times New Roman"/>
          <w:noProof/>
          <w:sz w:val="28"/>
          <w:szCs w:val="28"/>
          <w:lang w:eastAsia="ru-RU"/>
        </w:rPr>
        <w:t>3</w:t>
      </w:r>
    </w:p>
    <w:p w:rsidR="00B50EF1" w:rsidRPr="00B50EF1" w:rsidRDefault="006754BA" w:rsidP="00B50EF1">
      <w:pPr>
        <w:tabs>
          <w:tab w:val="right" w:leader="dot" w:pos="9345"/>
        </w:tabs>
        <w:spacing w:after="0" w:line="240" w:lineRule="auto"/>
        <w:jc w:val="both"/>
        <w:rPr>
          <w:rFonts w:ascii="Times New Roman" w:eastAsia="Times New Roman" w:hAnsi="Times New Roman" w:cs="Times New Roman"/>
          <w:noProof/>
          <w:sz w:val="28"/>
          <w:szCs w:val="28"/>
          <w:lang w:eastAsia="ru-RU"/>
        </w:rPr>
      </w:pPr>
      <w:hyperlink r:id="rId11" w:anchor="_Toc528600541" w:history="1">
        <w:r w:rsidR="00B50EF1" w:rsidRPr="00B50EF1">
          <w:rPr>
            <w:rFonts w:ascii="Times New Roman" w:eastAsia="Arial Unicode MS" w:hAnsi="Times New Roman" w:cs="Times New Roman"/>
            <w:b/>
            <w:caps/>
            <w:noProof/>
            <w:sz w:val="28"/>
            <w:szCs w:val="28"/>
            <w:u w:val="single"/>
            <w:lang w:eastAsia="zh-CN"/>
          </w:rPr>
          <w:t>2. МЕСТО ДИСЦИПЛИНЫ В СТРУКТУРЕ ОПОП ВО</w:t>
        </w:r>
        <w:r w:rsidR="00B50EF1" w:rsidRPr="00B50EF1">
          <w:rPr>
            <w:rFonts w:ascii="Times New Roman" w:eastAsia="Times New Roman" w:hAnsi="Times New Roman" w:cs="Times New Roman"/>
            <w:noProof/>
            <w:webHidden/>
            <w:sz w:val="28"/>
            <w:szCs w:val="28"/>
            <w:lang w:eastAsia="zh-CN"/>
          </w:rPr>
          <w:tab/>
        </w:r>
      </w:hyperlink>
      <w:r w:rsidR="00B50EF1" w:rsidRPr="00B50EF1">
        <w:rPr>
          <w:rFonts w:ascii="Times New Roman" w:eastAsia="Times New Roman" w:hAnsi="Times New Roman" w:cs="Times New Roman"/>
          <w:noProof/>
          <w:sz w:val="28"/>
          <w:szCs w:val="28"/>
          <w:lang w:eastAsia="zh-CN"/>
        </w:rPr>
        <w:t>4</w:t>
      </w:r>
    </w:p>
    <w:p w:rsidR="00B50EF1" w:rsidRPr="00B50EF1" w:rsidRDefault="006754BA" w:rsidP="00B50EF1">
      <w:pPr>
        <w:tabs>
          <w:tab w:val="left" w:pos="1100"/>
          <w:tab w:val="right" w:leader="dot" w:pos="9345"/>
        </w:tabs>
        <w:spacing w:after="0" w:line="240" w:lineRule="auto"/>
        <w:jc w:val="both"/>
        <w:rPr>
          <w:rFonts w:ascii="Times New Roman" w:eastAsia="Times New Roman" w:hAnsi="Times New Roman" w:cs="Times New Roman"/>
          <w:noProof/>
          <w:sz w:val="28"/>
          <w:szCs w:val="28"/>
          <w:lang w:eastAsia="ru-RU"/>
        </w:rPr>
      </w:pPr>
      <w:hyperlink r:id="rId12" w:anchor="_Toc528600542" w:history="1">
        <w:r w:rsidR="00B50EF1" w:rsidRPr="00B50EF1">
          <w:rPr>
            <w:rFonts w:ascii="Times New Roman" w:eastAsia="Arial Unicode MS" w:hAnsi="Times New Roman" w:cs="Times New Roman"/>
            <w:b/>
            <w:caps/>
            <w:noProof/>
            <w:sz w:val="28"/>
            <w:szCs w:val="28"/>
            <w:u w:val="single"/>
            <w:lang w:eastAsia="zh-CN"/>
          </w:rPr>
          <w:t>3.</w:t>
        </w:r>
        <w:r w:rsidR="00B50EF1" w:rsidRPr="00B50EF1">
          <w:rPr>
            <w:rFonts w:ascii="Times New Roman" w:eastAsia="Times New Roman" w:hAnsi="Times New Roman" w:cs="Times New Roman"/>
            <w:noProof/>
            <w:sz w:val="28"/>
            <w:szCs w:val="28"/>
            <w:lang w:eastAsia="ru-RU"/>
          </w:rPr>
          <w:tab/>
        </w:r>
        <w:r w:rsidR="00B50EF1" w:rsidRPr="00B50EF1">
          <w:rPr>
            <w:rFonts w:ascii="Times New Roman" w:eastAsia="Arial Unicode MS" w:hAnsi="Times New Roman" w:cs="Times New Roman"/>
            <w:b/>
            <w:caps/>
            <w:noProof/>
            <w:sz w:val="28"/>
            <w:szCs w:val="28"/>
            <w:u w:val="single"/>
            <w:lang w:eastAsia="zh-CN"/>
          </w:rPr>
          <w:t>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r w:rsidR="00B50EF1" w:rsidRPr="00B50EF1">
          <w:rPr>
            <w:rFonts w:ascii="Times New Roman" w:eastAsia="Times New Roman" w:hAnsi="Times New Roman" w:cs="Times New Roman"/>
            <w:noProof/>
            <w:webHidden/>
            <w:sz w:val="28"/>
            <w:szCs w:val="28"/>
            <w:lang w:eastAsia="zh-CN"/>
          </w:rPr>
          <w:tab/>
        </w:r>
      </w:hyperlink>
      <w:r w:rsidR="00B50EF1" w:rsidRPr="00B50EF1">
        <w:rPr>
          <w:rFonts w:ascii="Times New Roman" w:eastAsia="Times New Roman" w:hAnsi="Times New Roman" w:cs="Times New Roman"/>
          <w:noProof/>
          <w:sz w:val="28"/>
          <w:szCs w:val="28"/>
          <w:lang w:eastAsia="zh-CN"/>
        </w:rPr>
        <w:t>5</w:t>
      </w:r>
    </w:p>
    <w:p w:rsidR="00B50EF1" w:rsidRPr="00B50EF1" w:rsidRDefault="006754BA" w:rsidP="00B50EF1">
      <w:pPr>
        <w:tabs>
          <w:tab w:val="left" w:pos="1100"/>
          <w:tab w:val="right" w:leader="dot" w:pos="9345"/>
        </w:tabs>
        <w:spacing w:after="0" w:line="240" w:lineRule="auto"/>
        <w:jc w:val="both"/>
        <w:rPr>
          <w:rFonts w:ascii="Times New Roman" w:eastAsia="Times New Roman" w:hAnsi="Times New Roman" w:cs="Times New Roman"/>
          <w:noProof/>
          <w:sz w:val="28"/>
          <w:szCs w:val="28"/>
          <w:lang w:eastAsia="ru-RU"/>
        </w:rPr>
      </w:pPr>
      <w:hyperlink r:id="rId13" w:anchor="_Toc528600543" w:history="1">
        <w:r w:rsidR="00B50EF1" w:rsidRPr="00B50EF1">
          <w:rPr>
            <w:rFonts w:ascii="Times New Roman" w:eastAsia="Arial Unicode MS" w:hAnsi="Times New Roman" w:cs="Times New Roman"/>
            <w:b/>
            <w:caps/>
            <w:noProof/>
            <w:sz w:val="28"/>
            <w:szCs w:val="28"/>
            <w:u w:val="single"/>
            <w:lang w:eastAsia="zh-CN"/>
          </w:rPr>
          <w:t>4.</w:t>
        </w:r>
        <w:r w:rsidR="00B50EF1" w:rsidRPr="00B50EF1">
          <w:rPr>
            <w:rFonts w:ascii="Times New Roman" w:eastAsia="Times New Roman" w:hAnsi="Times New Roman" w:cs="Times New Roman"/>
            <w:noProof/>
            <w:sz w:val="28"/>
            <w:szCs w:val="28"/>
            <w:lang w:eastAsia="ru-RU"/>
          </w:rPr>
          <w:tab/>
        </w:r>
        <w:r w:rsidR="00B50EF1" w:rsidRPr="00B50EF1">
          <w:rPr>
            <w:rFonts w:ascii="Times New Roman" w:eastAsia="Arial Unicode MS" w:hAnsi="Times New Roman" w:cs="Times New Roman"/>
            <w:b/>
            <w:caps/>
            <w:noProof/>
            <w:sz w:val="28"/>
            <w:szCs w:val="28"/>
            <w:u w:val="single"/>
            <w:lang w:eastAsia="zh-CN"/>
          </w:rPr>
          <w:t>СОДЕРЖАНИЕ ДИСЦИПЛИНЫ, СТРУКТУРИРОВАННОЕ ПО ТЕМАМ С УКАЗАНИЕМ ОТВЕДЕННОГО НА НИХ КОЛИЧЕСТВА АКАДЕМИЧЕСКИХ ЧАСОВ И ВИДОВ УЧЕБНЫХ ЗАНЯТИЙ</w:t>
        </w:r>
        <w:r w:rsidR="00B50EF1" w:rsidRPr="00B50EF1">
          <w:rPr>
            <w:rFonts w:ascii="Times New Roman" w:eastAsia="Times New Roman" w:hAnsi="Times New Roman" w:cs="Times New Roman"/>
            <w:noProof/>
            <w:webHidden/>
            <w:sz w:val="28"/>
            <w:szCs w:val="28"/>
            <w:lang w:eastAsia="zh-CN"/>
          </w:rPr>
          <w:tab/>
        </w:r>
      </w:hyperlink>
      <w:r w:rsidR="00F101B9">
        <w:rPr>
          <w:rFonts w:ascii="Times New Roman" w:eastAsia="Times New Roman" w:hAnsi="Times New Roman" w:cs="Times New Roman"/>
          <w:noProof/>
          <w:sz w:val="28"/>
          <w:szCs w:val="28"/>
          <w:lang w:eastAsia="zh-CN"/>
        </w:rPr>
        <w:t>6</w:t>
      </w:r>
    </w:p>
    <w:p w:rsidR="00B50EF1" w:rsidRPr="00B50EF1" w:rsidRDefault="006754BA" w:rsidP="00B50EF1">
      <w:pPr>
        <w:tabs>
          <w:tab w:val="left" w:pos="1100"/>
          <w:tab w:val="right" w:leader="dot" w:pos="9345"/>
        </w:tabs>
        <w:spacing w:after="0" w:line="240" w:lineRule="auto"/>
        <w:jc w:val="both"/>
        <w:rPr>
          <w:rFonts w:ascii="Times New Roman" w:eastAsia="Times New Roman" w:hAnsi="Times New Roman" w:cs="Times New Roman"/>
          <w:noProof/>
          <w:sz w:val="28"/>
          <w:szCs w:val="28"/>
          <w:lang w:eastAsia="ru-RU"/>
        </w:rPr>
      </w:pPr>
      <w:hyperlink r:id="rId14" w:anchor="_Toc528600544" w:history="1">
        <w:r w:rsidR="00B50EF1" w:rsidRPr="00B50EF1">
          <w:rPr>
            <w:rFonts w:ascii="Times New Roman" w:eastAsia="Arial Unicode MS" w:hAnsi="Times New Roman" w:cs="Times New Roman"/>
            <w:b/>
            <w:caps/>
            <w:noProof/>
            <w:sz w:val="28"/>
            <w:szCs w:val="28"/>
            <w:u w:val="single"/>
            <w:lang w:eastAsia="zh-CN"/>
          </w:rPr>
          <w:t>5.</w:t>
        </w:r>
        <w:r w:rsidR="00B50EF1" w:rsidRPr="00B50EF1">
          <w:rPr>
            <w:rFonts w:ascii="Times New Roman" w:eastAsia="Times New Roman" w:hAnsi="Times New Roman" w:cs="Times New Roman"/>
            <w:noProof/>
            <w:sz w:val="28"/>
            <w:szCs w:val="28"/>
            <w:lang w:eastAsia="ru-RU"/>
          </w:rPr>
          <w:tab/>
        </w:r>
        <w:r w:rsidR="00B50EF1" w:rsidRPr="00B50EF1">
          <w:rPr>
            <w:rFonts w:ascii="Times New Roman" w:eastAsia="Arial Unicode MS" w:hAnsi="Times New Roman" w:cs="Times New Roman"/>
            <w:b/>
            <w:caps/>
            <w:noProof/>
            <w:sz w:val="28"/>
            <w:szCs w:val="28"/>
            <w:u w:val="single"/>
            <w:lang w:eastAsia="zh-CN"/>
          </w:rPr>
          <w:t>ПЕРЕЧЕНЬ УЧЕБНО-МЕТОДИЧЕСКОГО ОБЕСПЕЧЕНИЯ ПО ДИСЦИПЛИНЕ, ОБРАЗОВАТЕЛЬНЫЕ ТЕХНОЛОГИИ</w:t>
        </w:r>
        <w:r w:rsidR="00B50EF1" w:rsidRPr="00B50EF1">
          <w:rPr>
            <w:rFonts w:ascii="Times New Roman" w:eastAsia="Times New Roman" w:hAnsi="Times New Roman" w:cs="Times New Roman"/>
            <w:noProof/>
            <w:webHidden/>
            <w:sz w:val="28"/>
            <w:szCs w:val="28"/>
            <w:lang w:eastAsia="zh-CN"/>
          </w:rPr>
          <w:tab/>
        </w:r>
      </w:hyperlink>
      <w:r w:rsidR="00B50EF1" w:rsidRPr="00B50EF1">
        <w:rPr>
          <w:rFonts w:ascii="Times New Roman" w:eastAsia="Times New Roman" w:hAnsi="Times New Roman" w:cs="Times New Roman"/>
          <w:noProof/>
          <w:sz w:val="28"/>
          <w:szCs w:val="28"/>
          <w:lang w:eastAsia="zh-CN"/>
        </w:rPr>
        <w:t>1</w:t>
      </w:r>
      <w:r w:rsidR="00F101B9">
        <w:rPr>
          <w:rFonts w:ascii="Times New Roman" w:eastAsia="Times New Roman" w:hAnsi="Times New Roman" w:cs="Times New Roman"/>
          <w:noProof/>
          <w:sz w:val="28"/>
          <w:szCs w:val="28"/>
          <w:lang w:eastAsia="zh-CN"/>
        </w:rPr>
        <w:t>24</w:t>
      </w:r>
    </w:p>
    <w:p w:rsidR="00B50EF1" w:rsidRPr="00B50EF1" w:rsidRDefault="006754BA" w:rsidP="00B50EF1">
      <w:pPr>
        <w:tabs>
          <w:tab w:val="left" w:pos="1100"/>
          <w:tab w:val="right" w:leader="dot" w:pos="9345"/>
        </w:tabs>
        <w:spacing w:after="0" w:line="240" w:lineRule="auto"/>
        <w:jc w:val="both"/>
        <w:rPr>
          <w:rFonts w:ascii="Times New Roman" w:eastAsia="Times New Roman" w:hAnsi="Times New Roman" w:cs="Times New Roman"/>
          <w:noProof/>
          <w:sz w:val="28"/>
          <w:szCs w:val="28"/>
          <w:lang w:eastAsia="ru-RU"/>
        </w:rPr>
      </w:pPr>
      <w:hyperlink r:id="rId15" w:anchor="_Toc528600546" w:history="1">
        <w:r w:rsidR="00B50EF1" w:rsidRPr="00B50EF1">
          <w:rPr>
            <w:rFonts w:ascii="Times New Roman" w:eastAsia="Arial Unicode MS" w:hAnsi="Times New Roman" w:cs="Times New Roman"/>
            <w:b/>
            <w:caps/>
            <w:noProof/>
            <w:sz w:val="28"/>
            <w:szCs w:val="28"/>
            <w:u w:val="single"/>
            <w:lang w:eastAsia="zh-CN"/>
          </w:rPr>
          <w:t>6.</w:t>
        </w:r>
        <w:r w:rsidR="00B50EF1" w:rsidRPr="00B50EF1">
          <w:rPr>
            <w:rFonts w:ascii="Times New Roman" w:eastAsia="Times New Roman" w:hAnsi="Times New Roman" w:cs="Times New Roman"/>
            <w:noProof/>
            <w:sz w:val="28"/>
            <w:szCs w:val="28"/>
            <w:lang w:eastAsia="ru-RU"/>
          </w:rPr>
          <w:tab/>
        </w:r>
        <w:r w:rsidR="00B50EF1" w:rsidRPr="00B50EF1">
          <w:rPr>
            <w:rFonts w:ascii="Times New Roman" w:eastAsia="Arial Unicode MS" w:hAnsi="Times New Roman" w:cs="Times New Roman"/>
            <w:b/>
            <w:caps/>
            <w:noProof/>
            <w:sz w:val="28"/>
            <w:szCs w:val="28"/>
            <w:u w:val="single"/>
            <w:lang w:eastAsia="zh-CN"/>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r w:rsidR="00B50EF1" w:rsidRPr="00B50EF1">
          <w:rPr>
            <w:rFonts w:ascii="Times New Roman" w:eastAsia="Times New Roman" w:hAnsi="Times New Roman" w:cs="Times New Roman"/>
            <w:noProof/>
            <w:webHidden/>
            <w:sz w:val="28"/>
            <w:szCs w:val="28"/>
            <w:lang w:eastAsia="zh-CN"/>
          </w:rPr>
          <w:tab/>
        </w:r>
      </w:hyperlink>
      <w:r w:rsidR="00B50EF1" w:rsidRPr="00B50EF1">
        <w:rPr>
          <w:rFonts w:ascii="Times New Roman" w:eastAsia="Times New Roman" w:hAnsi="Times New Roman" w:cs="Times New Roman"/>
          <w:noProof/>
          <w:sz w:val="28"/>
          <w:szCs w:val="28"/>
          <w:lang w:eastAsia="zh-CN"/>
        </w:rPr>
        <w:t>1</w:t>
      </w:r>
      <w:r w:rsidR="00F101B9">
        <w:rPr>
          <w:rFonts w:ascii="Times New Roman" w:eastAsia="Times New Roman" w:hAnsi="Times New Roman" w:cs="Times New Roman"/>
          <w:noProof/>
          <w:sz w:val="28"/>
          <w:szCs w:val="28"/>
          <w:lang w:eastAsia="zh-CN"/>
        </w:rPr>
        <w:t>37</w:t>
      </w:r>
    </w:p>
    <w:p w:rsidR="00B50EF1" w:rsidRPr="00B50EF1" w:rsidRDefault="006754BA" w:rsidP="00B50EF1">
      <w:pPr>
        <w:tabs>
          <w:tab w:val="left" w:pos="1100"/>
          <w:tab w:val="right" w:leader="dot" w:pos="9345"/>
        </w:tabs>
        <w:spacing w:after="0" w:line="240" w:lineRule="auto"/>
        <w:jc w:val="both"/>
        <w:rPr>
          <w:rFonts w:ascii="Times New Roman" w:eastAsia="Times New Roman" w:hAnsi="Times New Roman" w:cs="Times New Roman"/>
          <w:noProof/>
          <w:sz w:val="28"/>
          <w:szCs w:val="28"/>
          <w:lang w:eastAsia="ru-RU"/>
        </w:rPr>
      </w:pPr>
      <w:hyperlink r:id="rId16" w:anchor="_Toc528600548" w:history="1">
        <w:r w:rsidR="00B50EF1" w:rsidRPr="00B50EF1">
          <w:rPr>
            <w:rFonts w:ascii="Times New Roman" w:eastAsia="Arial Unicode MS" w:hAnsi="Times New Roman" w:cs="Times New Roman"/>
            <w:b/>
            <w:caps/>
            <w:noProof/>
            <w:sz w:val="28"/>
            <w:szCs w:val="28"/>
            <w:u w:val="single"/>
            <w:lang w:eastAsia="zh-CN"/>
          </w:rPr>
          <w:t>7.</w:t>
        </w:r>
        <w:r w:rsidR="00B50EF1" w:rsidRPr="00B50EF1">
          <w:rPr>
            <w:rFonts w:ascii="Times New Roman" w:eastAsia="Times New Roman" w:hAnsi="Times New Roman" w:cs="Times New Roman"/>
            <w:noProof/>
            <w:sz w:val="28"/>
            <w:szCs w:val="28"/>
            <w:lang w:eastAsia="ru-RU"/>
          </w:rPr>
          <w:tab/>
        </w:r>
        <w:r w:rsidR="00B50EF1" w:rsidRPr="00B50EF1">
          <w:rPr>
            <w:rFonts w:ascii="Times New Roman" w:eastAsia="Arial Unicode MS" w:hAnsi="Times New Roman" w:cs="Times New Roman"/>
            <w:b/>
            <w:caps/>
            <w:noProof/>
            <w:sz w:val="28"/>
            <w:szCs w:val="28"/>
            <w:u w:val="single"/>
            <w:lang w:eastAsia="zh-CN"/>
          </w:rPr>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r w:rsidR="00B50EF1" w:rsidRPr="00B50EF1">
          <w:rPr>
            <w:rFonts w:ascii="Times New Roman" w:eastAsia="Times New Roman" w:hAnsi="Times New Roman" w:cs="Times New Roman"/>
            <w:noProof/>
            <w:webHidden/>
            <w:sz w:val="28"/>
            <w:szCs w:val="28"/>
            <w:lang w:eastAsia="zh-CN"/>
          </w:rPr>
          <w:tab/>
        </w:r>
      </w:hyperlink>
      <w:r w:rsidR="00B50EF1" w:rsidRPr="00B50EF1">
        <w:rPr>
          <w:rFonts w:ascii="Times New Roman" w:eastAsia="Times New Roman" w:hAnsi="Times New Roman" w:cs="Times New Roman"/>
          <w:noProof/>
          <w:sz w:val="28"/>
          <w:szCs w:val="28"/>
          <w:lang w:eastAsia="zh-CN"/>
        </w:rPr>
        <w:t>1</w:t>
      </w:r>
      <w:r w:rsidR="00F101B9">
        <w:rPr>
          <w:rFonts w:ascii="Times New Roman" w:eastAsia="Times New Roman" w:hAnsi="Times New Roman" w:cs="Times New Roman"/>
          <w:noProof/>
          <w:sz w:val="28"/>
          <w:szCs w:val="28"/>
          <w:lang w:eastAsia="zh-CN"/>
        </w:rPr>
        <w:t>50</w:t>
      </w:r>
    </w:p>
    <w:p w:rsidR="00B50EF1" w:rsidRPr="00B50EF1" w:rsidRDefault="006754BA" w:rsidP="00B50EF1">
      <w:pPr>
        <w:tabs>
          <w:tab w:val="right" w:leader="dot" w:pos="9345"/>
        </w:tabs>
        <w:spacing w:after="0" w:line="240" w:lineRule="auto"/>
        <w:jc w:val="both"/>
        <w:rPr>
          <w:rFonts w:ascii="Times New Roman" w:eastAsia="Times New Roman" w:hAnsi="Times New Roman" w:cs="Times New Roman"/>
          <w:noProof/>
          <w:sz w:val="28"/>
          <w:szCs w:val="28"/>
          <w:lang w:eastAsia="ru-RU"/>
        </w:rPr>
      </w:pPr>
      <w:hyperlink r:id="rId17" w:anchor="_Toc528600549" w:history="1">
        <w:r w:rsidR="00B50EF1" w:rsidRPr="00B50EF1">
          <w:rPr>
            <w:rFonts w:ascii="Times New Roman" w:eastAsia="Arial Unicode MS" w:hAnsi="Times New Roman" w:cs="Times New Roman"/>
            <w:b/>
            <w:caps/>
            <w:noProof/>
            <w:sz w:val="28"/>
            <w:szCs w:val="28"/>
            <w:u w:val="single"/>
            <w:lang w:eastAsia="zh-CN"/>
          </w:rPr>
          <w:t>8. ОПИСАНИЕ МАТЕРИАЛЬНО-ТЕХНИЧЕСКОЙ БАЗЫ, НЕОБХОДИМОЙ ДЛЯ ОСУЩЕСТВЛЕНИЯ ОБРАЗОВАТЕЛЬНОГО ПРОЦЕССА ПО ДИСЦИПЛИНЕ</w:t>
        </w:r>
        <w:r w:rsidR="00B50EF1" w:rsidRPr="00B50EF1">
          <w:rPr>
            <w:rFonts w:ascii="Times New Roman" w:eastAsia="Times New Roman" w:hAnsi="Times New Roman" w:cs="Times New Roman"/>
            <w:noProof/>
            <w:webHidden/>
            <w:sz w:val="28"/>
            <w:szCs w:val="28"/>
            <w:lang w:eastAsia="zh-CN"/>
          </w:rPr>
          <w:tab/>
        </w:r>
      </w:hyperlink>
      <w:r w:rsidR="00B50EF1" w:rsidRPr="00B50EF1">
        <w:rPr>
          <w:rFonts w:ascii="Times New Roman" w:eastAsia="Times New Roman" w:hAnsi="Times New Roman" w:cs="Times New Roman"/>
          <w:noProof/>
          <w:sz w:val="28"/>
          <w:szCs w:val="28"/>
          <w:lang w:eastAsia="zh-CN"/>
        </w:rPr>
        <w:t>1</w:t>
      </w:r>
      <w:r w:rsidR="00F101B9">
        <w:rPr>
          <w:rFonts w:ascii="Times New Roman" w:eastAsia="Times New Roman" w:hAnsi="Times New Roman" w:cs="Times New Roman"/>
          <w:noProof/>
          <w:sz w:val="28"/>
          <w:szCs w:val="28"/>
          <w:lang w:eastAsia="zh-CN"/>
        </w:rPr>
        <w:t>50</w:t>
      </w:r>
    </w:p>
    <w:p w:rsidR="00B50EF1" w:rsidRPr="00B50EF1" w:rsidRDefault="00B50EF1" w:rsidP="00B50EF1">
      <w:pPr>
        <w:tabs>
          <w:tab w:val="left" w:pos="708"/>
        </w:tabs>
        <w:spacing w:after="0" w:line="240" w:lineRule="auto"/>
        <w:jc w:val="both"/>
        <w:rPr>
          <w:rFonts w:ascii="Times New Roman" w:eastAsia="Times New Roman" w:hAnsi="Times New Roman" w:cs="Times New Roman"/>
          <w:b/>
          <w:bCs/>
          <w:sz w:val="28"/>
          <w:szCs w:val="28"/>
          <w:u w:val="single"/>
          <w:lang w:eastAsia="ru-RU"/>
        </w:rPr>
      </w:pPr>
    </w:p>
    <w:p w:rsidR="00B50EF1" w:rsidRPr="00B50EF1" w:rsidRDefault="00B50EF1" w:rsidP="00095E80">
      <w:pPr>
        <w:tabs>
          <w:tab w:val="left" w:pos="708"/>
        </w:tabs>
        <w:spacing w:after="0" w:line="276" w:lineRule="auto"/>
        <w:ind w:left="-142" w:firstLine="142"/>
        <w:jc w:val="center"/>
        <w:rPr>
          <w:rFonts w:ascii="Times New Roman" w:eastAsia="Times New Roman" w:hAnsi="Times New Roman" w:cs="Times New Roman"/>
          <w:b/>
          <w:bCs/>
          <w:sz w:val="32"/>
          <w:szCs w:val="32"/>
          <w:lang w:eastAsia="ru-RU"/>
        </w:rPr>
      </w:pPr>
    </w:p>
    <w:p w:rsidR="009B3819" w:rsidRPr="00416130" w:rsidRDefault="0085451F" w:rsidP="00B6484E">
      <w:pPr>
        <w:pStyle w:val="ae"/>
        <w:numPr>
          <w:ilvl w:val="0"/>
          <w:numId w:val="4"/>
        </w:numPr>
        <w:spacing w:line="276" w:lineRule="auto"/>
        <w:jc w:val="both"/>
      </w:pPr>
      <w:r w:rsidRPr="00416130">
        <w:rPr>
          <w:b/>
        </w:rPr>
        <w:br w:type="page"/>
      </w:r>
      <w:r w:rsidR="00854751" w:rsidRPr="00416130">
        <w:rPr>
          <w:b/>
          <w:bCs/>
          <w:i/>
          <w:iCs/>
        </w:rPr>
        <w:lastRenderedPageBreak/>
        <w:t>Перечень планируемых результатов обучения по дисциплине, соответственных с планируемыми результатами освоения образовательной программы</w:t>
      </w:r>
    </w:p>
    <w:p w:rsidR="009123BE" w:rsidRDefault="00013AC1" w:rsidP="009B3819">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Курс «</w:t>
      </w:r>
      <w:r w:rsidR="00A82C2A">
        <w:rPr>
          <w:rFonts w:ascii="Times New Roman" w:hAnsi="Times New Roman" w:cs="Times New Roman"/>
          <w:sz w:val="24"/>
          <w:szCs w:val="24"/>
        </w:rPr>
        <w:t>История русской литературы</w:t>
      </w:r>
      <w:r w:rsidRPr="00416130">
        <w:rPr>
          <w:rFonts w:ascii="Times New Roman" w:hAnsi="Times New Roman" w:cs="Times New Roman"/>
          <w:sz w:val="24"/>
          <w:szCs w:val="24"/>
        </w:rPr>
        <w:t xml:space="preserve">», опирающийся на методику изучения русской литературы, реализуется и осваивается </w:t>
      </w:r>
      <w:r w:rsidRPr="00416130">
        <w:rPr>
          <w:rFonts w:ascii="Times New Roman" w:hAnsi="Times New Roman" w:cs="Times New Roman"/>
          <w:b/>
          <w:i/>
          <w:iCs/>
          <w:sz w:val="24"/>
          <w:szCs w:val="24"/>
        </w:rPr>
        <w:t>сцелью</w:t>
      </w:r>
      <w:r w:rsidRPr="00416130">
        <w:rPr>
          <w:rFonts w:ascii="Times New Roman" w:hAnsi="Times New Roman" w:cs="Times New Roman"/>
          <w:sz w:val="24"/>
          <w:szCs w:val="24"/>
        </w:rPr>
        <w:t xml:space="preserve">проследить закономерности стадиального развития </w:t>
      </w:r>
      <w:r w:rsidR="00280BA7" w:rsidRPr="00416130">
        <w:rPr>
          <w:rFonts w:ascii="Times New Roman" w:hAnsi="Times New Roman" w:cs="Times New Roman"/>
          <w:sz w:val="24"/>
          <w:szCs w:val="24"/>
        </w:rPr>
        <w:t xml:space="preserve">истории </w:t>
      </w:r>
      <w:r w:rsidRPr="00416130">
        <w:rPr>
          <w:rFonts w:ascii="Times New Roman" w:hAnsi="Times New Roman" w:cs="Times New Roman"/>
          <w:sz w:val="24"/>
          <w:szCs w:val="24"/>
        </w:rPr>
        <w:t xml:space="preserve">русской литературы </w:t>
      </w:r>
      <w:r w:rsidR="008412E5">
        <w:rPr>
          <w:rFonts w:ascii="Times New Roman" w:hAnsi="Times New Roman" w:cs="Times New Roman"/>
          <w:sz w:val="24"/>
          <w:szCs w:val="24"/>
        </w:rPr>
        <w:t>на разных этапах</w:t>
      </w:r>
      <w:r w:rsidR="009123BE">
        <w:rPr>
          <w:rFonts w:ascii="Times New Roman" w:hAnsi="Times New Roman" w:cs="Times New Roman"/>
          <w:sz w:val="24"/>
          <w:szCs w:val="24"/>
        </w:rPr>
        <w:t>.</w:t>
      </w:r>
    </w:p>
    <w:p w:rsidR="009123BE" w:rsidRPr="001A512E" w:rsidRDefault="009123BE" w:rsidP="009123BE">
      <w:pPr>
        <w:spacing w:line="276" w:lineRule="auto"/>
        <w:jc w:val="both"/>
        <w:rPr>
          <w:rFonts w:ascii="Times New Roman" w:hAnsi="Times New Roman" w:cs="Times New Roman"/>
          <w:sz w:val="24"/>
          <w:szCs w:val="24"/>
        </w:rPr>
      </w:pPr>
      <w:r w:rsidRPr="001A512E">
        <w:rPr>
          <w:rFonts w:ascii="Times New Roman" w:hAnsi="Times New Roman" w:cs="Times New Roman"/>
          <w:i/>
          <w:sz w:val="24"/>
          <w:szCs w:val="24"/>
        </w:rPr>
        <w:t>Предметом</w:t>
      </w:r>
      <w:r w:rsidRPr="001A512E">
        <w:rPr>
          <w:rFonts w:ascii="Times New Roman" w:hAnsi="Times New Roman" w:cs="Times New Roman"/>
          <w:sz w:val="24"/>
          <w:szCs w:val="24"/>
        </w:rPr>
        <w:t xml:space="preserve"> изучения дисциплины является </w:t>
      </w:r>
      <w:r>
        <w:rPr>
          <w:rFonts w:ascii="Times New Roman" w:hAnsi="Times New Roman" w:cs="Times New Roman"/>
          <w:sz w:val="24"/>
          <w:szCs w:val="24"/>
        </w:rPr>
        <w:t xml:space="preserve">отечественная </w:t>
      </w:r>
      <w:r w:rsidRPr="001A512E">
        <w:rPr>
          <w:rFonts w:ascii="Times New Roman" w:hAnsi="Times New Roman" w:cs="Times New Roman"/>
          <w:sz w:val="24"/>
          <w:szCs w:val="24"/>
        </w:rPr>
        <w:t>литература</w:t>
      </w:r>
      <w:r>
        <w:rPr>
          <w:rFonts w:ascii="Times New Roman" w:hAnsi="Times New Roman" w:cs="Times New Roman"/>
          <w:sz w:val="24"/>
          <w:szCs w:val="24"/>
        </w:rPr>
        <w:t xml:space="preserve"> (в контексте мировой)</w:t>
      </w:r>
      <w:r w:rsidRPr="001A512E">
        <w:rPr>
          <w:rFonts w:ascii="Times New Roman" w:hAnsi="Times New Roman" w:cs="Times New Roman"/>
          <w:sz w:val="24"/>
          <w:szCs w:val="24"/>
        </w:rPr>
        <w:t xml:space="preserve"> как культурный феномен.</w:t>
      </w:r>
    </w:p>
    <w:p w:rsidR="009123BE" w:rsidRPr="001A512E" w:rsidRDefault="009123BE" w:rsidP="009123BE">
      <w:pPr>
        <w:shd w:val="clear" w:color="auto" w:fill="FFFFFF"/>
        <w:tabs>
          <w:tab w:val="left" w:pos="605"/>
        </w:tabs>
        <w:spacing w:line="276" w:lineRule="auto"/>
        <w:ind w:firstLine="720"/>
        <w:jc w:val="both"/>
        <w:rPr>
          <w:rFonts w:ascii="Times New Roman" w:hAnsi="Times New Roman" w:cs="Times New Roman"/>
          <w:sz w:val="24"/>
          <w:szCs w:val="24"/>
        </w:rPr>
      </w:pPr>
      <w:r w:rsidRPr="001A512E">
        <w:rPr>
          <w:rFonts w:ascii="Times New Roman" w:hAnsi="Times New Roman" w:cs="Times New Roman"/>
          <w:sz w:val="24"/>
          <w:szCs w:val="24"/>
        </w:rPr>
        <w:t xml:space="preserve">Основные </w:t>
      </w:r>
      <w:r w:rsidRPr="001A512E">
        <w:rPr>
          <w:rFonts w:ascii="Times New Roman" w:hAnsi="Times New Roman" w:cs="Times New Roman"/>
          <w:b/>
          <w:i/>
          <w:iCs/>
          <w:sz w:val="24"/>
          <w:szCs w:val="24"/>
        </w:rPr>
        <w:t>задачи</w:t>
      </w:r>
      <w:r w:rsidRPr="001A512E">
        <w:rPr>
          <w:rFonts w:ascii="Times New Roman" w:hAnsi="Times New Roman" w:cs="Times New Roman"/>
          <w:sz w:val="24"/>
          <w:szCs w:val="24"/>
        </w:rPr>
        <w:t>, решаемые в ходе преподавания учебной дисциплины, состоят в том, чтобы:</w:t>
      </w:r>
    </w:p>
    <w:p w:rsidR="009123BE" w:rsidRPr="001A512E" w:rsidRDefault="009123BE" w:rsidP="009123BE">
      <w:pPr>
        <w:shd w:val="clear" w:color="auto" w:fill="FFFFFF"/>
        <w:tabs>
          <w:tab w:val="left" w:pos="605"/>
        </w:tabs>
        <w:spacing w:line="276" w:lineRule="auto"/>
        <w:ind w:firstLine="720"/>
        <w:jc w:val="both"/>
        <w:rPr>
          <w:rFonts w:ascii="Times New Roman" w:hAnsi="Times New Roman" w:cs="Times New Roman"/>
          <w:sz w:val="24"/>
          <w:szCs w:val="24"/>
        </w:rPr>
      </w:pPr>
      <w:r w:rsidRPr="001A512E">
        <w:rPr>
          <w:rFonts w:ascii="Times New Roman" w:hAnsi="Times New Roman" w:cs="Times New Roman"/>
          <w:sz w:val="24"/>
          <w:szCs w:val="24"/>
        </w:rPr>
        <w:t>- ознакомить с эстетическими основами искусства, основными художественными стилями, видами и формами искусства, особенностями художественного восприятия, жанрами и стилями литературного творчества, дать общее представление о культурных явлениях, вошедших в мировую сокровищницу художественного творчества.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(или) иных коммуникационных продуктов.</w:t>
      </w:r>
    </w:p>
    <w:p w:rsidR="009123BE" w:rsidRPr="001A512E" w:rsidRDefault="009123BE" w:rsidP="009123BE">
      <w:pPr>
        <w:spacing w:after="0" w:line="276" w:lineRule="auto"/>
        <w:ind w:firstLine="720"/>
        <w:rPr>
          <w:rFonts w:ascii="Times New Roman" w:eastAsia="Times New Roman" w:hAnsi="Times New Roman" w:cs="Times New Roman"/>
          <w:b/>
          <w:bCs/>
          <w:smallCaps/>
          <w:sz w:val="24"/>
          <w:szCs w:val="24"/>
          <w:lang w:eastAsia="ru-RU"/>
        </w:rPr>
      </w:pPr>
      <w:r w:rsidRPr="001A512E">
        <w:rPr>
          <w:rFonts w:ascii="Times New Roman" w:eastAsia="Times New Roman" w:hAnsi="Times New Roman" w:cs="Times New Roman"/>
          <w:b/>
          <w:bCs/>
          <w:smallCaps/>
          <w:sz w:val="24"/>
          <w:szCs w:val="24"/>
          <w:lang w:eastAsia="ru-RU"/>
        </w:rPr>
        <w:t>В результате изучения учебной дисциплины обучаемые должны приобрести компетенции:</w:t>
      </w:r>
    </w:p>
    <w:p w:rsidR="0029084E" w:rsidRPr="0029084E" w:rsidRDefault="0029084E" w:rsidP="0029084E">
      <w:pPr>
        <w:tabs>
          <w:tab w:val="num" w:pos="756"/>
          <w:tab w:val="left" w:pos="900"/>
        </w:tabs>
        <w:suppressAutoHyphens/>
        <w:spacing w:after="0" w:line="240" w:lineRule="auto"/>
        <w:ind w:firstLine="709"/>
        <w:jc w:val="both"/>
        <w:rPr>
          <w:rFonts w:ascii="Times New Roman" w:eastAsia="Times New Roman" w:hAnsi="Times New Roman" w:cs="Times New Roman"/>
          <w:sz w:val="24"/>
          <w:szCs w:val="24"/>
          <w:lang w:eastAsia="ru-RU"/>
        </w:rPr>
      </w:pPr>
      <w:r w:rsidRPr="0029084E">
        <w:rPr>
          <w:rFonts w:ascii="Times New Roman" w:eastAsia="Times New Roman" w:hAnsi="Times New Roman" w:cs="Times New Roman"/>
          <w:sz w:val="24"/>
          <w:szCs w:val="24"/>
          <w:lang w:eastAsia="ru-RU"/>
        </w:rPr>
        <w:t>Обучающийся должен обладать следующими компетенциями:</w:t>
      </w:r>
    </w:p>
    <w:p w:rsidR="0029084E" w:rsidRPr="0029084E" w:rsidRDefault="0029084E" w:rsidP="0029084E">
      <w:pPr>
        <w:numPr>
          <w:ilvl w:val="0"/>
          <w:numId w:val="98"/>
        </w:numPr>
        <w:spacing w:after="0" w:line="240" w:lineRule="auto"/>
        <w:jc w:val="both"/>
        <w:rPr>
          <w:rFonts w:ascii="Times New Roman" w:eastAsia="Times New Roman" w:hAnsi="Times New Roman" w:cs="Times New Roman"/>
          <w:sz w:val="24"/>
          <w:szCs w:val="24"/>
          <w:lang w:eastAsia="ru-RU"/>
        </w:rPr>
      </w:pPr>
      <w:r w:rsidRPr="0029084E">
        <w:rPr>
          <w:rFonts w:ascii="Times New Roman" w:eastAsia="Times New Roman" w:hAnsi="Times New Roman" w:cs="Times New Roman"/>
          <w:sz w:val="24"/>
          <w:szCs w:val="24"/>
          <w:lang w:eastAsia="ru-RU"/>
        </w:rPr>
        <w:t>УК – 3: Способность осуществлять социальное взаимодействие и реализовывать свою роль в команде.</w:t>
      </w:r>
    </w:p>
    <w:p w:rsidR="0029084E" w:rsidRPr="0029084E" w:rsidRDefault="0029084E" w:rsidP="0029084E">
      <w:pPr>
        <w:numPr>
          <w:ilvl w:val="0"/>
          <w:numId w:val="98"/>
        </w:numPr>
        <w:spacing w:after="0" w:line="240" w:lineRule="auto"/>
        <w:jc w:val="both"/>
        <w:rPr>
          <w:rFonts w:ascii="Times New Roman" w:eastAsia="Times New Roman" w:hAnsi="Times New Roman" w:cs="Times New Roman"/>
          <w:sz w:val="24"/>
          <w:szCs w:val="24"/>
          <w:lang w:eastAsia="ru-RU"/>
        </w:rPr>
      </w:pPr>
      <w:r w:rsidRPr="0029084E">
        <w:rPr>
          <w:rFonts w:ascii="Times New Roman" w:eastAsia="Times New Roman" w:hAnsi="Times New Roman" w:cs="Times New Roman"/>
          <w:sz w:val="24"/>
          <w:szCs w:val="24"/>
          <w:lang w:eastAsia="ru-RU"/>
        </w:rPr>
        <w:t>УК-5 – Способен воспринимать межкультурное разнообразие общества в социально-историческом, этическом и философском контекстах.</w:t>
      </w:r>
    </w:p>
    <w:p w:rsidR="0029084E" w:rsidRPr="0029084E" w:rsidRDefault="0029084E" w:rsidP="0029084E">
      <w:pPr>
        <w:spacing w:after="0" w:line="240" w:lineRule="auto"/>
        <w:ind w:left="928"/>
        <w:jc w:val="both"/>
        <w:rPr>
          <w:rFonts w:ascii="Times New Roman" w:eastAsia="Times New Roman" w:hAnsi="Times New Roman" w:cs="Times New Roman"/>
          <w:sz w:val="24"/>
          <w:szCs w:val="24"/>
          <w:lang w:eastAsia="ru-RU"/>
        </w:rPr>
      </w:pPr>
    </w:p>
    <w:p w:rsidR="0029084E" w:rsidRPr="0029084E" w:rsidRDefault="0029084E" w:rsidP="0029084E">
      <w:pPr>
        <w:spacing w:after="0" w:line="240" w:lineRule="auto"/>
        <w:ind w:left="928"/>
        <w:jc w:val="both"/>
        <w:rPr>
          <w:rFonts w:ascii="Times New Roman" w:eastAsia="Times New Roman" w:hAnsi="Times New Roman" w:cs="Times New Roman"/>
          <w:sz w:val="24"/>
          <w:szCs w:val="24"/>
          <w:lang w:eastAsia="ru-RU"/>
        </w:rPr>
      </w:pPr>
      <w:r w:rsidRPr="0029084E">
        <w:rPr>
          <w:rFonts w:ascii="Times New Roman" w:eastAsia="Times New Roman" w:hAnsi="Times New Roman" w:cs="Times New Roman"/>
          <w:sz w:val="24"/>
          <w:szCs w:val="24"/>
          <w:lang w:eastAsia="ru-RU"/>
        </w:rPr>
        <w:t>В результате изучения дисциплины в соответствии с ФГОС по направлению подготовки обучающийся должен</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2855"/>
        <w:gridCol w:w="6031"/>
      </w:tblGrid>
      <w:tr w:rsidR="0029084E" w:rsidRPr="0029084E" w:rsidTr="00E755BB">
        <w:tc>
          <w:tcPr>
            <w:tcW w:w="539"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b/>
                <w:sz w:val="24"/>
                <w:szCs w:val="28"/>
                <w:lang w:eastAsia="zh-CN"/>
              </w:rPr>
            </w:pPr>
            <w:r w:rsidRPr="0029084E">
              <w:rPr>
                <w:rFonts w:ascii="Times New Roman" w:eastAsia="Times New Roman" w:hAnsi="Times New Roman" w:cs="Times New Roman"/>
                <w:b/>
                <w:sz w:val="24"/>
                <w:szCs w:val="28"/>
                <w:lang w:eastAsia="zh-CN"/>
              </w:rPr>
              <w:t>№</w:t>
            </w:r>
          </w:p>
          <w:p w:rsidR="0029084E" w:rsidRPr="0029084E" w:rsidRDefault="0029084E" w:rsidP="0029084E">
            <w:pPr>
              <w:spacing w:after="0" w:line="240" w:lineRule="auto"/>
              <w:jc w:val="both"/>
              <w:rPr>
                <w:rFonts w:ascii="Times New Roman" w:eastAsia="Times New Roman" w:hAnsi="Times New Roman" w:cs="Times New Roman"/>
                <w:b/>
                <w:sz w:val="24"/>
                <w:szCs w:val="28"/>
                <w:lang w:eastAsia="zh-CN"/>
              </w:rPr>
            </w:pPr>
            <w:r w:rsidRPr="0029084E">
              <w:rPr>
                <w:rFonts w:ascii="Times New Roman" w:eastAsia="Times New Roman" w:hAnsi="Times New Roman" w:cs="Times New Roman"/>
                <w:b/>
                <w:sz w:val="24"/>
                <w:szCs w:val="28"/>
                <w:lang w:eastAsia="zh-CN"/>
              </w:rPr>
              <w:t>пп</w:t>
            </w:r>
          </w:p>
        </w:tc>
        <w:tc>
          <w:tcPr>
            <w:tcW w:w="2885"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b/>
                <w:sz w:val="24"/>
                <w:szCs w:val="28"/>
                <w:lang w:eastAsia="ru-RU"/>
              </w:rPr>
            </w:pPr>
            <w:r w:rsidRPr="0029084E">
              <w:rPr>
                <w:rFonts w:ascii="Times New Roman" w:eastAsia="Times New Roman" w:hAnsi="Times New Roman" w:cs="Times New Roman"/>
                <w:b/>
                <w:iCs/>
                <w:sz w:val="24"/>
                <w:szCs w:val="28"/>
                <w:lang w:eastAsia="ru-RU"/>
              </w:rPr>
              <w:t>Код</w:t>
            </w:r>
          </w:p>
          <w:p w:rsidR="0029084E" w:rsidRPr="0029084E" w:rsidRDefault="0029084E" w:rsidP="0029084E">
            <w:pPr>
              <w:spacing w:after="0" w:line="240" w:lineRule="auto"/>
              <w:jc w:val="both"/>
              <w:rPr>
                <w:rFonts w:ascii="Times New Roman" w:eastAsia="Times New Roman" w:hAnsi="Times New Roman" w:cs="Times New Roman"/>
                <w:b/>
                <w:sz w:val="24"/>
                <w:szCs w:val="28"/>
                <w:lang w:eastAsia="zh-CN"/>
              </w:rPr>
            </w:pPr>
            <w:r w:rsidRPr="0029084E">
              <w:rPr>
                <w:rFonts w:ascii="Times New Roman" w:eastAsia="Times New Roman" w:hAnsi="Times New Roman" w:cs="Times New Roman"/>
                <w:b/>
                <w:iCs/>
                <w:sz w:val="24"/>
                <w:szCs w:val="28"/>
                <w:lang w:eastAsia="ru-RU"/>
              </w:rPr>
              <w:t>компетенции</w:t>
            </w:r>
          </w:p>
        </w:tc>
        <w:tc>
          <w:tcPr>
            <w:tcW w:w="6146"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b/>
                <w:sz w:val="24"/>
                <w:szCs w:val="28"/>
                <w:lang w:eastAsia="zh-CN"/>
              </w:rPr>
            </w:pPr>
            <w:r w:rsidRPr="0029084E">
              <w:rPr>
                <w:rFonts w:ascii="Times New Roman" w:eastAsia="Times New Roman" w:hAnsi="Times New Roman" w:cs="Times New Roman"/>
                <w:b/>
                <w:sz w:val="24"/>
                <w:szCs w:val="28"/>
                <w:lang w:eastAsia="zh-CN"/>
              </w:rPr>
              <w:t>Планируемые результаты обучения по дисциплине;</w:t>
            </w:r>
          </w:p>
          <w:p w:rsidR="0029084E" w:rsidRPr="0029084E" w:rsidRDefault="0029084E" w:rsidP="0029084E">
            <w:pPr>
              <w:spacing w:after="0" w:line="240" w:lineRule="auto"/>
              <w:jc w:val="both"/>
              <w:rPr>
                <w:rFonts w:ascii="Times New Roman" w:eastAsia="Times New Roman" w:hAnsi="Times New Roman" w:cs="Times New Roman"/>
                <w:b/>
                <w:sz w:val="24"/>
                <w:szCs w:val="28"/>
                <w:lang w:eastAsia="zh-CN"/>
              </w:rPr>
            </w:pPr>
            <w:r w:rsidRPr="0029084E">
              <w:rPr>
                <w:rFonts w:ascii="Times New Roman" w:eastAsia="Times New Roman" w:hAnsi="Times New Roman" w:cs="Times New Roman"/>
                <w:b/>
                <w:sz w:val="24"/>
                <w:szCs w:val="28"/>
                <w:lang w:eastAsia="zh-CN"/>
              </w:rPr>
              <w:t>индикаторы достижения компетенции</w:t>
            </w:r>
          </w:p>
        </w:tc>
      </w:tr>
      <w:tr w:rsidR="0029084E" w:rsidRPr="0029084E" w:rsidTr="00E755BB">
        <w:tc>
          <w:tcPr>
            <w:tcW w:w="539" w:type="dxa"/>
            <w:shd w:val="clear" w:color="auto" w:fill="auto"/>
          </w:tcPr>
          <w:p w:rsidR="0029084E" w:rsidRPr="0029084E" w:rsidRDefault="0029084E" w:rsidP="0029084E">
            <w:pPr>
              <w:snapToGrid w:val="0"/>
              <w:spacing w:after="0" w:line="240" w:lineRule="auto"/>
              <w:jc w:val="both"/>
              <w:rPr>
                <w:rFonts w:ascii="Times New Roman" w:eastAsia="Times New Roman" w:hAnsi="Times New Roman" w:cs="Times New Roman"/>
                <w:sz w:val="24"/>
                <w:szCs w:val="28"/>
                <w:lang w:eastAsia="zh-CN"/>
              </w:rPr>
            </w:pPr>
            <w:r w:rsidRPr="0029084E">
              <w:rPr>
                <w:rFonts w:ascii="Times New Roman" w:eastAsia="Times New Roman" w:hAnsi="Times New Roman" w:cs="Times New Roman"/>
                <w:sz w:val="24"/>
                <w:szCs w:val="28"/>
                <w:lang w:eastAsia="zh-CN"/>
              </w:rPr>
              <w:t>1</w:t>
            </w:r>
          </w:p>
        </w:tc>
        <w:tc>
          <w:tcPr>
            <w:tcW w:w="2885"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b/>
                <w:sz w:val="24"/>
                <w:szCs w:val="28"/>
                <w:lang w:eastAsia="ru-RU"/>
              </w:rPr>
              <w:t>УК-3:</w:t>
            </w:r>
            <w:r w:rsidRPr="0029084E">
              <w:rPr>
                <w:rFonts w:ascii="Times New Roman" w:eastAsia="Times New Roman" w:hAnsi="Times New Roman" w:cs="Times New Roman"/>
                <w:sz w:val="24"/>
                <w:szCs w:val="28"/>
                <w:lang w:eastAsia="ru-RU"/>
              </w:rPr>
              <w:t xml:space="preserve"> Способность осуществлять социальное взаимодействие и реализовывать свою роль в команде</w:t>
            </w:r>
          </w:p>
        </w:tc>
        <w:tc>
          <w:tcPr>
            <w:tcW w:w="6146"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Знать: основы межкультурных коммуникаций, психологии делового общения; правила языков (орфографии и орфоэпии) в устной и письменной речи родного и иностранного языка</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Уметь: Осуществлять научные и иные виды коммуникаций; извлекать профессиональную информацию; работать в команде; работать в команде; толерантно общаться, и учитывать мнения и точки зрения людей других социальных, этнических, конфессиональных и культурных групп.</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 xml:space="preserve">Владеть: Необходимыми знаниями для осуществления научных коммуникаций в профессиональной сфере; основами публичной речи; техникой ораторского </w:t>
            </w:r>
            <w:r w:rsidRPr="0029084E">
              <w:rPr>
                <w:rFonts w:ascii="Times New Roman" w:eastAsia="Times New Roman" w:hAnsi="Times New Roman" w:cs="Times New Roman"/>
                <w:sz w:val="24"/>
                <w:szCs w:val="28"/>
                <w:lang w:eastAsia="ru-RU"/>
              </w:rPr>
              <w:lastRenderedPageBreak/>
              <w:t>искусства.</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 xml:space="preserve">   </w:t>
            </w:r>
          </w:p>
        </w:tc>
      </w:tr>
      <w:tr w:rsidR="0029084E" w:rsidRPr="0029084E" w:rsidTr="00E755BB">
        <w:trPr>
          <w:trHeight w:val="3934"/>
        </w:trPr>
        <w:tc>
          <w:tcPr>
            <w:tcW w:w="539"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lastRenderedPageBreak/>
              <w:t>2</w:t>
            </w:r>
          </w:p>
        </w:tc>
        <w:tc>
          <w:tcPr>
            <w:tcW w:w="2885"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УК-5 – Способен воспринимать межкультурное разнообразие общества в социально-историческом, этическом и философском контекстах.</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p>
        </w:tc>
        <w:tc>
          <w:tcPr>
            <w:tcW w:w="6146"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Знать: знать тексты классических произведений древней, новой и современной зарубежной ли-тературы.</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Уметь: анализировать тексты произведений зарубежной литературы в контексте мирового литературного и исторического процесса.</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Владеть: навыками самостоятельного освоения художественных текстов зарубежной литературы разной эстетической направленности, филологического анализа и интерпретации художественного произведения.</w:t>
            </w:r>
          </w:p>
        </w:tc>
      </w:tr>
    </w:tbl>
    <w:p w:rsidR="0029084E" w:rsidRPr="0029084E" w:rsidRDefault="0029084E" w:rsidP="0029084E">
      <w:pPr>
        <w:tabs>
          <w:tab w:val="left" w:pos="993"/>
        </w:tabs>
        <w:spacing w:after="0" w:line="240" w:lineRule="auto"/>
        <w:jc w:val="both"/>
        <w:rPr>
          <w:rFonts w:ascii="Times New Roman" w:eastAsia="Times New Roman" w:hAnsi="Times New Roman" w:cs="Times New Roman"/>
          <w:sz w:val="24"/>
          <w:szCs w:val="24"/>
          <w:lang w:eastAsia="ru-RU"/>
        </w:rPr>
      </w:pPr>
    </w:p>
    <w:p w:rsidR="0029084E" w:rsidRPr="0029084E" w:rsidRDefault="0029084E" w:rsidP="0029084E">
      <w:pPr>
        <w:tabs>
          <w:tab w:val="left" w:pos="708"/>
        </w:tabs>
        <w:spacing w:after="0" w:line="240" w:lineRule="auto"/>
        <w:ind w:left="426"/>
        <w:jc w:val="both"/>
        <w:rPr>
          <w:rFonts w:ascii="Times New Roman" w:eastAsia="Times New Roman" w:hAnsi="Times New Roman" w:cs="Times New Roman"/>
          <w:i/>
          <w:sz w:val="24"/>
          <w:szCs w:val="24"/>
          <w:lang w:eastAsia="ru-RU"/>
        </w:rPr>
      </w:pPr>
    </w:p>
    <w:p w:rsidR="0029084E" w:rsidRPr="0029084E" w:rsidRDefault="00C94365" w:rsidP="00C94365">
      <w:pPr>
        <w:tabs>
          <w:tab w:val="left" w:pos="851"/>
          <w:tab w:val="right" w:leader="underscore" w:pos="8505"/>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 xml:space="preserve">2. </w:t>
      </w:r>
      <w:r w:rsidR="0029084E" w:rsidRPr="0029084E">
        <w:rPr>
          <w:rFonts w:ascii="Times New Roman" w:eastAsia="Times New Roman" w:hAnsi="Times New Roman" w:cs="Times New Roman"/>
          <w:b/>
          <w:bCs/>
          <w:i/>
          <w:iCs/>
          <w:sz w:val="24"/>
          <w:szCs w:val="24"/>
          <w:lang w:eastAsia="ru-RU"/>
        </w:rPr>
        <w:t xml:space="preserve">Место дисциплины в структуре ОПОП ВО </w:t>
      </w:r>
    </w:p>
    <w:p w:rsidR="0029084E" w:rsidRPr="0029084E" w:rsidRDefault="0029084E" w:rsidP="0029084E">
      <w:pPr>
        <w:tabs>
          <w:tab w:val="left" w:pos="708"/>
        </w:tabs>
        <w:spacing w:after="0" w:line="240" w:lineRule="auto"/>
        <w:jc w:val="both"/>
        <w:rPr>
          <w:rFonts w:ascii="Times New Roman" w:eastAsia="Times New Roman" w:hAnsi="Times New Roman" w:cs="Times New Roman"/>
          <w:i/>
          <w:sz w:val="24"/>
          <w:szCs w:val="24"/>
          <w:lang w:eastAsia="ru-RU"/>
        </w:rPr>
      </w:pPr>
      <w:r w:rsidRPr="0029084E">
        <w:rPr>
          <w:rFonts w:ascii="Times New Roman" w:eastAsia="Times New Roman" w:hAnsi="Times New Roman" w:cs="Times New Roman"/>
          <w:i/>
          <w:sz w:val="24"/>
          <w:szCs w:val="24"/>
          <w:lang w:eastAsia="ru-RU"/>
        </w:rPr>
        <w:t>Дисцип</w:t>
      </w:r>
      <w:r w:rsidR="00611E36">
        <w:rPr>
          <w:rFonts w:ascii="Times New Roman" w:eastAsia="Times New Roman" w:hAnsi="Times New Roman" w:cs="Times New Roman"/>
          <w:i/>
          <w:sz w:val="24"/>
          <w:szCs w:val="24"/>
          <w:lang w:eastAsia="ru-RU"/>
        </w:rPr>
        <w:t>лина Б1.В.05 «История русской</w:t>
      </w:r>
      <w:r w:rsidRPr="0029084E">
        <w:rPr>
          <w:rFonts w:ascii="Times New Roman" w:eastAsia="Times New Roman" w:hAnsi="Times New Roman" w:cs="Times New Roman"/>
          <w:i/>
          <w:sz w:val="24"/>
          <w:szCs w:val="24"/>
          <w:lang w:eastAsia="ru-RU"/>
        </w:rPr>
        <w:t xml:space="preserve"> литературы» относится к блоку Б1.В учебного плана ОПОП 51.03.05  - Режиссура театрализованных представлений и праздников  (профиль: Режиссер театрализованных представлений и праздников).</w:t>
      </w:r>
    </w:p>
    <w:p w:rsidR="0029084E" w:rsidRPr="0029084E" w:rsidRDefault="0029084E" w:rsidP="0029084E">
      <w:pPr>
        <w:tabs>
          <w:tab w:val="left" w:pos="708"/>
        </w:tabs>
        <w:spacing w:after="0" w:line="240" w:lineRule="auto"/>
        <w:jc w:val="both"/>
        <w:rPr>
          <w:rFonts w:ascii="Times New Roman" w:eastAsia="Times New Roman" w:hAnsi="Times New Roman" w:cs="Times New Roman"/>
          <w:i/>
          <w:sz w:val="24"/>
          <w:szCs w:val="24"/>
          <w:lang w:eastAsia="ru-RU"/>
        </w:rPr>
      </w:pPr>
      <w:r w:rsidRPr="0029084E">
        <w:rPr>
          <w:rFonts w:ascii="Times New Roman" w:eastAsia="Times New Roman" w:hAnsi="Times New Roman" w:cs="Times New Roman"/>
          <w:i/>
          <w:sz w:val="24"/>
          <w:szCs w:val="24"/>
          <w:lang w:eastAsia="ru-RU"/>
        </w:rPr>
        <w:t xml:space="preserve"> Д</w:t>
      </w:r>
      <w:r w:rsidR="004873ED">
        <w:rPr>
          <w:rFonts w:ascii="Times New Roman" w:eastAsia="Times New Roman" w:hAnsi="Times New Roman" w:cs="Times New Roman"/>
          <w:i/>
          <w:sz w:val="24"/>
          <w:szCs w:val="24"/>
          <w:lang w:eastAsia="ru-RU"/>
        </w:rPr>
        <w:t>исциплина изучается в 4,5,6 и 7</w:t>
      </w:r>
      <w:r w:rsidRPr="0029084E">
        <w:rPr>
          <w:rFonts w:ascii="Times New Roman" w:eastAsia="Times New Roman" w:hAnsi="Times New Roman" w:cs="Times New Roman"/>
          <w:i/>
          <w:sz w:val="24"/>
          <w:szCs w:val="24"/>
          <w:lang w:eastAsia="ru-RU"/>
        </w:rPr>
        <w:t xml:space="preserve"> семестрах очного отделения, в</w:t>
      </w:r>
      <w:r w:rsidR="004873ED">
        <w:rPr>
          <w:rFonts w:ascii="Times New Roman" w:eastAsia="Times New Roman" w:hAnsi="Times New Roman" w:cs="Times New Roman"/>
          <w:i/>
          <w:sz w:val="24"/>
          <w:szCs w:val="24"/>
          <w:lang w:eastAsia="ru-RU"/>
        </w:rPr>
        <w:t xml:space="preserve"> </w:t>
      </w:r>
      <w:r w:rsidRPr="0029084E">
        <w:rPr>
          <w:rFonts w:ascii="Times New Roman" w:eastAsia="Times New Roman" w:hAnsi="Times New Roman" w:cs="Times New Roman"/>
          <w:i/>
          <w:sz w:val="24"/>
          <w:szCs w:val="24"/>
          <w:lang w:eastAsia="ru-RU"/>
        </w:rPr>
        <w:t>6</w:t>
      </w:r>
      <w:r w:rsidR="004873ED">
        <w:rPr>
          <w:rFonts w:ascii="Times New Roman" w:eastAsia="Times New Roman" w:hAnsi="Times New Roman" w:cs="Times New Roman"/>
          <w:i/>
          <w:sz w:val="24"/>
          <w:szCs w:val="24"/>
          <w:lang w:eastAsia="ru-RU"/>
        </w:rPr>
        <w:t>,7</w:t>
      </w:r>
      <w:r w:rsidR="00C41DAC">
        <w:rPr>
          <w:rFonts w:ascii="Times New Roman" w:eastAsia="Times New Roman" w:hAnsi="Times New Roman" w:cs="Times New Roman"/>
          <w:i/>
          <w:sz w:val="24"/>
          <w:szCs w:val="24"/>
          <w:lang w:eastAsia="ru-RU"/>
        </w:rPr>
        <w:t>,</w:t>
      </w:r>
      <w:r w:rsidR="004873ED">
        <w:rPr>
          <w:rFonts w:ascii="Times New Roman" w:eastAsia="Times New Roman" w:hAnsi="Times New Roman" w:cs="Times New Roman"/>
          <w:i/>
          <w:sz w:val="24"/>
          <w:szCs w:val="24"/>
          <w:lang w:eastAsia="ru-RU"/>
        </w:rPr>
        <w:t>8</w:t>
      </w:r>
      <w:r w:rsidR="00C41DAC">
        <w:rPr>
          <w:rFonts w:ascii="Times New Roman" w:eastAsia="Times New Roman" w:hAnsi="Times New Roman" w:cs="Times New Roman"/>
          <w:i/>
          <w:sz w:val="24"/>
          <w:szCs w:val="24"/>
          <w:lang w:eastAsia="ru-RU"/>
        </w:rPr>
        <w:t xml:space="preserve"> и 9</w:t>
      </w:r>
      <w:r w:rsidRPr="0029084E">
        <w:rPr>
          <w:rFonts w:ascii="Times New Roman" w:eastAsia="Times New Roman" w:hAnsi="Times New Roman" w:cs="Times New Roman"/>
          <w:i/>
          <w:sz w:val="24"/>
          <w:szCs w:val="24"/>
          <w:lang w:eastAsia="ru-RU"/>
        </w:rPr>
        <w:t xml:space="preserve"> семестрах заочного отделения. </w:t>
      </w:r>
    </w:p>
    <w:p w:rsidR="0029084E" w:rsidRPr="0029084E" w:rsidRDefault="00611E36" w:rsidP="0029084E">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Изучение дисциплины Б.1.В.05 «История русской</w:t>
      </w:r>
      <w:r w:rsidR="0029084E" w:rsidRPr="0029084E">
        <w:rPr>
          <w:rFonts w:ascii="Times New Roman" w:eastAsia="Times New Roman" w:hAnsi="Times New Roman" w:cs="Times New Roman"/>
          <w:i/>
          <w:sz w:val="24"/>
          <w:szCs w:val="24"/>
          <w:lang w:eastAsia="ru-RU"/>
        </w:rPr>
        <w:t xml:space="preserve"> литературы» относится к блоку Б1.В учебного плана ОПОП 51.03.05  - Режиссура театрализованных представлений и праздников  (профиль: Режиссер театрализованных представлений и праздников).</w:t>
      </w:r>
    </w:p>
    <w:p w:rsidR="0029084E" w:rsidRPr="0029084E" w:rsidRDefault="0029084E" w:rsidP="0029084E">
      <w:pPr>
        <w:tabs>
          <w:tab w:val="left" w:pos="708"/>
        </w:tabs>
        <w:spacing w:after="0" w:line="240" w:lineRule="auto"/>
        <w:jc w:val="both"/>
        <w:rPr>
          <w:rFonts w:ascii="Times New Roman" w:eastAsia="Times New Roman" w:hAnsi="Times New Roman" w:cs="Times New Roman"/>
          <w:i/>
          <w:sz w:val="24"/>
          <w:szCs w:val="24"/>
          <w:lang w:eastAsia="ru-RU"/>
        </w:rPr>
      </w:pPr>
      <w:r w:rsidRPr="0029084E">
        <w:rPr>
          <w:rFonts w:ascii="Times New Roman" w:eastAsia="Times New Roman" w:hAnsi="Times New Roman" w:cs="Times New Roman"/>
          <w:i/>
          <w:sz w:val="24"/>
          <w:szCs w:val="24"/>
          <w:lang w:eastAsia="ru-RU"/>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29084E" w:rsidRPr="0029084E" w:rsidRDefault="0029084E" w:rsidP="0029084E">
      <w:pPr>
        <w:tabs>
          <w:tab w:val="left" w:pos="708"/>
        </w:tabs>
        <w:spacing w:after="0" w:line="240" w:lineRule="auto"/>
        <w:jc w:val="both"/>
        <w:rPr>
          <w:rFonts w:ascii="Times New Roman" w:eastAsia="Times New Roman" w:hAnsi="Times New Roman" w:cs="Times New Roman"/>
          <w:i/>
          <w:sz w:val="24"/>
          <w:szCs w:val="24"/>
          <w:lang w:eastAsia="ru-RU"/>
        </w:rPr>
      </w:pPr>
      <w:r w:rsidRPr="0029084E">
        <w:rPr>
          <w:rFonts w:ascii="Times New Roman" w:eastAsia="Times New Roman" w:hAnsi="Times New Roman" w:cs="Times New Roman"/>
          <w:i/>
          <w:sz w:val="24"/>
          <w:szCs w:val="24"/>
          <w:lang w:eastAsia="ru-RU"/>
        </w:rPr>
        <w:t xml:space="preserve">Работа режиссера с постановочной группой, Работа режиссера с художником (макетирование), Работа режиссера с балетмейстером, Хореография в ТП, Сценография (материальная культура), Сценическая речь, Эстетика, Семиотика, История русской литературы, История музыки, История русского театра, История зарубежного театра, Иностранный язык, Основы режиссуры и мастерства актера в театрализованном представлении, Режиссура театрализованных представлений и праздников, Работа режиссера с вокальным коллективом, Методика работы с исполнителем коллективом, Психология творчества в театрализованном представлении, История, Философия, Педагогика, Психология, История изобразительного искусства, практика Учебная: творческая, практика Производственная: творческая, Государственная итоговая аттестация. </w:t>
      </w:r>
    </w:p>
    <w:p w:rsidR="00593CA0" w:rsidRDefault="00593CA0" w:rsidP="00593CA0">
      <w:pPr>
        <w:spacing w:after="0" w:line="240" w:lineRule="auto"/>
        <w:ind w:left="360"/>
        <w:jc w:val="both"/>
        <w:rPr>
          <w:rFonts w:ascii="Times New Roman" w:eastAsia="Times New Roman" w:hAnsi="Times New Roman" w:cs="Times New Roman"/>
          <w:i/>
          <w:sz w:val="24"/>
          <w:szCs w:val="24"/>
          <w:lang w:eastAsia="ru-RU"/>
        </w:rPr>
      </w:pPr>
    </w:p>
    <w:p w:rsidR="00593CA0" w:rsidRDefault="00593CA0" w:rsidP="00593CA0">
      <w:pPr>
        <w:spacing w:after="0" w:line="240" w:lineRule="auto"/>
        <w:ind w:left="360"/>
        <w:jc w:val="both"/>
        <w:rPr>
          <w:rFonts w:ascii="Times New Roman" w:eastAsia="Times New Roman" w:hAnsi="Times New Roman" w:cs="Times New Roman"/>
          <w:i/>
          <w:sz w:val="24"/>
          <w:szCs w:val="24"/>
          <w:lang w:eastAsia="ru-RU"/>
        </w:rPr>
      </w:pPr>
    </w:p>
    <w:p w:rsidR="00593CA0" w:rsidRDefault="00593CA0" w:rsidP="00593CA0">
      <w:pPr>
        <w:spacing w:after="0" w:line="240" w:lineRule="auto"/>
        <w:ind w:left="360"/>
        <w:jc w:val="both"/>
        <w:rPr>
          <w:rFonts w:ascii="Times New Roman" w:eastAsia="Times New Roman" w:hAnsi="Times New Roman" w:cs="Times New Roman"/>
          <w:i/>
          <w:sz w:val="24"/>
          <w:szCs w:val="24"/>
          <w:lang w:eastAsia="ru-RU"/>
        </w:rPr>
      </w:pPr>
    </w:p>
    <w:p w:rsidR="00593CA0" w:rsidRDefault="00593CA0" w:rsidP="00593CA0">
      <w:pPr>
        <w:spacing w:after="0" w:line="240" w:lineRule="auto"/>
        <w:ind w:left="360"/>
        <w:jc w:val="both"/>
        <w:rPr>
          <w:rFonts w:ascii="Times New Roman" w:eastAsia="Times New Roman" w:hAnsi="Times New Roman" w:cs="Times New Roman"/>
          <w:i/>
          <w:sz w:val="24"/>
          <w:szCs w:val="24"/>
          <w:lang w:eastAsia="ru-RU"/>
        </w:rPr>
      </w:pPr>
    </w:p>
    <w:p w:rsidR="00593CA0" w:rsidRDefault="00593CA0" w:rsidP="00593CA0">
      <w:pPr>
        <w:spacing w:after="0" w:line="240" w:lineRule="auto"/>
        <w:ind w:left="360"/>
        <w:jc w:val="both"/>
        <w:rPr>
          <w:rFonts w:ascii="Times New Roman" w:eastAsia="Times New Roman" w:hAnsi="Times New Roman" w:cs="Times New Roman"/>
          <w:i/>
          <w:sz w:val="24"/>
          <w:szCs w:val="24"/>
          <w:lang w:eastAsia="ru-RU"/>
        </w:rPr>
      </w:pPr>
    </w:p>
    <w:p w:rsidR="00593CA0" w:rsidRDefault="00593CA0" w:rsidP="00593CA0">
      <w:pPr>
        <w:spacing w:after="0" w:line="240" w:lineRule="auto"/>
        <w:ind w:left="360"/>
        <w:jc w:val="both"/>
        <w:rPr>
          <w:rFonts w:ascii="Times New Roman" w:eastAsia="Times New Roman" w:hAnsi="Times New Roman" w:cs="Times New Roman"/>
          <w:i/>
          <w:sz w:val="24"/>
          <w:szCs w:val="24"/>
          <w:lang w:eastAsia="ru-RU"/>
        </w:rPr>
      </w:pPr>
    </w:p>
    <w:p w:rsidR="00593CA0" w:rsidRDefault="00593CA0" w:rsidP="00593CA0">
      <w:pPr>
        <w:spacing w:after="0" w:line="240" w:lineRule="auto"/>
        <w:ind w:left="360"/>
        <w:jc w:val="both"/>
        <w:rPr>
          <w:rFonts w:ascii="Times New Roman" w:eastAsia="Times New Roman" w:hAnsi="Times New Roman" w:cs="Times New Roman"/>
          <w:i/>
          <w:sz w:val="24"/>
          <w:szCs w:val="24"/>
          <w:lang w:eastAsia="ru-RU"/>
        </w:rPr>
      </w:pPr>
    </w:p>
    <w:p w:rsidR="00593CA0" w:rsidRDefault="00593CA0" w:rsidP="00593CA0">
      <w:pPr>
        <w:spacing w:after="0" w:line="240" w:lineRule="auto"/>
        <w:ind w:left="360"/>
        <w:jc w:val="both"/>
        <w:rPr>
          <w:rFonts w:ascii="Times New Roman" w:eastAsia="Times New Roman" w:hAnsi="Times New Roman" w:cs="Times New Roman"/>
          <w:i/>
          <w:sz w:val="24"/>
          <w:szCs w:val="24"/>
          <w:lang w:eastAsia="ru-RU"/>
        </w:rPr>
      </w:pPr>
    </w:p>
    <w:p w:rsidR="00593CA0" w:rsidRDefault="00593CA0" w:rsidP="00593CA0">
      <w:pPr>
        <w:spacing w:after="0" w:line="240" w:lineRule="auto"/>
        <w:ind w:left="360"/>
        <w:jc w:val="both"/>
        <w:rPr>
          <w:rFonts w:ascii="Times New Roman" w:eastAsia="Times New Roman" w:hAnsi="Times New Roman" w:cs="Times New Roman"/>
          <w:i/>
          <w:sz w:val="24"/>
          <w:szCs w:val="24"/>
          <w:lang w:eastAsia="ru-RU"/>
        </w:rPr>
      </w:pPr>
    </w:p>
    <w:p w:rsidR="00C94365" w:rsidRDefault="00C94365" w:rsidP="00593CA0">
      <w:pPr>
        <w:spacing w:after="0" w:line="240" w:lineRule="auto"/>
        <w:ind w:left="360"/>
        <w:jc w:val="both"/>
        <w:rPr>
          <w:rFonts w:ascii="Times New Roman" w:eastAsia="Times New Roman" w:hAnsi="Times New Roman" w:cs="Times New Roman"/>
          <w:b/>
          <w:i/>
          <w:sz w:val="24"/>
          <w:szCs w:val="24"/>
          <w:lang w:eastAsia="ru-RU"/>
        </w:rPr>
      </w:pPr>
    </w:p>
    <w:p w:rsidR="00C94365" w:rsidRDefault="00C94365" w:rsidP="00593CA0">
      <w:pPr>
        <w:spacing w:after="0" w:line="240" w:lineRule="auto"/>
        <w:ind w:left="360"/>
        <w:jc w:val="both"/>
        <w:rPr>
          <w:rFonts w:ascii="Times New Roman" w:eastAsia="Times New Roman" w:hAnsi="Times New Roman" w:cs="Times New Roman"/>
          <w:b/>
          <w:i/>
          <w:sz w:val="24"/>
          <w:szCs w:val="24"/>
          <w:lang w:eastAsia="ru-RU"/>
        </w:rPr>
      </w:pPr>
      <w:r w:rsidRPr="00C94365">
        <w:rPr>
          <w:rFonts w:ascii="Times New Roman" w:eastAsia="Times New Roman" w:hAnsi="Times New Roman" w:cs="Times New Roman"/>
          <w:b/>
          <w:i/>
          <w:sz w:val="24"/>
          <w:szCs w:val="24"/>
          <w:lang w:eastAsia="ru-RU"/>
        </w:rPr>
        <w:lastRenderedPageBreak/>
        <w:t>3.</w:t>
      </w:r>
      <w:r w:rsidRPr="00C94365">
        <w:rPr>
          <w:rFonts w:ascii="Times New Roman" w:eastAsia="Times New Roman" w:hAnsi="Times New Roman" w:cs="Times New Roman"/>
          <w:b/>
          <w:i/>
          <w:sz w:val="24"/>
          <w:szCs w:val="24"/>
          <w:lang w:eastAsia="ru-RU"/>
        </w:rPr>
        <w:tab/>
        <w:t>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p>
    <w:p w:rsidR="0029084E" w:rsidRPr="0029084E" w:rsidRDefault="00593CA0" w:rsidP="00593CA0">
      <w:pPr>
        <w:spacing w:after="0" w:line="240" w:lineRule="auto"/>
        <w:ind w:left="360"/>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29084E" w:rsidRPr="0029084E">
        <w:rPr>
          <w:rFonts w:ascii="Times New Roman" w:eastAsia="Times New Roman" w:hAnsi="Times New Roman" w:cs="Times New Roman"/>
          <w:b/>
          <w:i/>
          <w:sz w:val="24"/>
          <w:szCs w:val="24"/>
          <w:lang w:eastAsia="ru-RU"/>
        </w:rPr>
        <w:t>Объем дисциплины (модуля) в зачетных единицах</w:t>
      </w:r>
      <w:r w:rsidR="0029084E" w:rsidRPr="0029084E">
        <w:rPr>
          <w:rFonts w:ascii="Times New Roman" w:eastAsia="Times New Roman" w:hAnsi="Times New Roman" w:cs="Times New Roman"/>
          <w:sz w:val="24"/>
          <w:szCs w:val="24"/>
          <w:lang w:eastAsia="ru-RU"/>
        </w:rPr>
        <w:t xml:space="preserve"> с указанием количества академических часов: </w:t>
      </w:r>
    </w:p>
    <w:p w:rsidR="0029084E" w:rsidRPr="0029084E" w:rsidRDefault="0029084E" w:rsidP="0029084E">
      <w:pPr>
        <w:spacing w:after="0" w:line="240" w:lineRule="auto"/>
        <w:jc w:val="both"/>
        <w:rPr>
          <w:rFonts w:ascii="Times New Roman" w:eastAsia="Times New Roman" w:hAnsi="Times New Roman" w:cs="Times New Roman"/>
          <w:sz w:val="24"/>
          <w:szCs w:val="24"/>
          <w:lang w:eastAsia="ru-RU"/>
        </w:rPr>
      </w:pPr>
      <w:r w:rsidRPr="0029084E">
        <w:rPr>
          <w:rFonts w:ascii="Times New Roman" w:eastAsia="Times New Roman" w:hAnsi="Times New Roman" w:cs="Times New Roman"/>
          <w:sz w:val="24"/>
          <w:szCs w:val="24"/>
          <w:lang w:eastAsia="ru-RU"/>
        </w:rPr>
        <w:t xml:space="preserve">Общая трудоемкость дисциплины </w:t>
      </w:r>
      <w:r w:rsidRPr="0029084E">
        <w:rPr>
          <w:rFonts w:ascii="Times New Roman" w:eastAsia="Times New Roman" w:hAnsi="Times New Roman" w:cs="Times New Roman"/>
          <w:bCs/>
          <w:iCs/>
          <w:sz w:val="24"/>
          <w:szCs w:val="24"/>
          <w:lang w:eastAsia="ru-RU"/>
        </w:rPr>
        <w:t>«</w:t>
      </w:r>
      <w:r w:rsidR="0029548C">
        <w:rPr>
          <w:rFonts w:ascii="Times New Roman" w:eastAsia="Times New Roman" w:hAnsi="Times New Roman" w:cs="Times New Roman"/>
          <w:bCs/>
          <w:iCs/>
          <w:sz w:val="24"/>
          <w:szCs w:val="24"/>
          <w:lang w:eastAsia="ru-RU"/>
        </w:rPr>
        <w:t xml:space="preserve">История русской литературы </w:t>
      </w:r>
      <w:r w:rsidRPr="0029084E">
        <w:rPr>
          <w:rFonts w:ascii="Times New Roman" w:eastAsia="Times New Roman" w:hAnsi="Times New Roman" w:cs="Times New Roman"/>
          <w:bCs/>
          <w:iCs/>
          <w:sz w:val="24"/>
          <w:szCs w:val="24"/>
          <w:lang w:eastAsia="ru-RU"/>
        </w:rPr>
        <w:t xml:space="preserve">» </w:t>
      </w:r>
      <w:r w:rsidRPr="0029084E">
        <w:rPr>
          <w:rFonts w:ascii="Times New Roman" w:eastAsia="Times New Roman" w:hAnsi="Times New Roman" w:cs="Times New Roman"/>
          <w:sz w:val="24"/>
          <w:szCs w:val="24"/>
          <w:lang w:eastAsia="ru-RU"/>
        </w:rPr>
        <w:t>составляет 7 зачетных единицы, 252 часа.</w:t>
      </w:r>
    </w:p>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ab/>
        <w:t>По видам учебной деятельности дисциплина распределена следующим образом:</w:t>
      </w:r>
    </w:p>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 для очной формы обучения:</w:t>
      </w:r>
    </w:p>
    <w:p w:rsidR="0029084E" w:rsidRPr="0029084E" w:rsidRDefault="0029084E" w:rsidP="0029084E">
      <w:pPr>
        <w:spacing w:after="0" w:line="216" w:lineRule="auto"/>
        <w:jc w:val="right"/>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Таблица 2</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3698"/>
        <w:gridCol w:w="1075"/>
        <w:gridCol w:w="1351"/>
        <w:gridCol w:w="1062"/>
        <w:gridCol w:w="1062"/>
        <w:gridCol w:w="1076"/>
      </w:tblGrid>
      <w:tr w:rsidR="0029084E" w:rsidRPr="0029084E" w:rsidTr="00E755BB">
        <w:trPr>
          <w:trHeight w:val="219"/>
          <w:jc w:val="center"/>
        </w:trPr>
        <w:tc>
          <w:tcPr>
            <w:tcW w:w="3698" w:type="dxa"/>
            <w:vMerge w:val="restart"/>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Виды учебной деятельности</w:t>
            </w:r>
          </w:p>
          <w:p w:rsidR="0029084E" w:rsidRPr="0029084E" w:rsidRDefault="0029084E" w:rsidP="0029084E">
            <w:pPr>
              <w:spacing w:after="0" w:line="216" w:lineRule="auto"/>
              <w:jc w:val="both"/>
              <w:rPr>
                <w:rFonts w:ascii="Times New Roman" w:eastAsia="Times New Roman" w:hAnsi="Times New Roman" w:cs="Times New Roman"/>
                <w:i/>
                <w:iCs/>
                <w:sz w:val="24"/>
                <w:szCs w:val="24"/>
                <w:lang w:eastAsia="zh-CN"/>
              </w:rPr>
            </w:pPr>
          </w:p>
        </w:tc>
        <w:tc>
          <w:tcPr>
            <w:tcW w:w="1075" w:type="dxa"/>
            <w:vMerge w:val="restart"/>
            <w:shd w:val="clear" w:color="auto" w:fill="auto"/>
          </w:tcPr>
          <w:p w:rsidR="0029084E" w:rsidRPr="0029084E" w:rsidRDefault="0029084E" w:rsidP="0029084E">
            <w:pPr>
              <w:snapToGrid w:val="0"/>
              <w:spacing w:after="0" w:line="216" w:lineRule="auto"/>
              <w:jc w:val="both"/>
              <w:rPr>
                <w:rFonts w:ascii="Times New Roman" w:eastAsia="Times New Roman" w:hAnsi="Times New Roman" w:cs="Times New Roman"/>
                <w:i/>
                <w:iCs/>
                <w:sz w:val="24"/>
                <w:szCs w:val="24"/>
                <w:lang w:eastAsia="zh-CN"/>
              </w:rPr>
            </w:pPr>
          </w:p>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 xml:space="preserve">Всего </w:t>
            </w:r>
          </w:p>
        </w:tc>
        <w:tc>
          <w:tcPr>
            <w:tcW w:w="4551" w:type="dxa"/>
            <w:gridSpan w:val="4"/>
            <w:shd w:val="clear" w:color="auto" w:fill="auto"/>
          </w:tcPr>
          <w:p w:rsidR="0029084E" w:rsidRPr="0029084E" w:rsidRDefault="0029084E" w:rsidP="0029084E">
            <w:pPr>
              <w:spacing w:after="0" w:line="216" w:lineRule="auto"/>
              <w:jc w:val="center"/>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Семестры</w:t>
            </w:r>
          </w:p>
        </w:tc>
      </w:tr>
      <w:tr w:rsidR="0029084E" w:rsidRPr="0029084E" w:rsidTr="00E755BB">
        <w:trPr>
          <w:trHeight w:val="234"/>
          <w:jc w:val="center"/>
        </w:trPr>
        <w:tc>
          <w:tcPr>
            <w:tcW w:w="3698" w:type="dxa"/>
            <w:vMerge/>
            <w:shd w:val="clear" w:color="auto" w:fill="auto"/>
          </w:tcPr>
          <w:p w:rsidR="0029084E" w:rsidRPr="0029084E" w:rsidRDefault="0029084E" w:rsidP="0029084E">
            <w:pPr>
              <w:snapToGrid w:val="0"/>
              <w:spacing w:after="0" w:line="216" w:lineRule="auto"/>
              <w:jc w:val="both"/>
              <w:rPr>
                <w:rFonts w:ascii="Times New Roman" w:eastAsia="Times New Roman" w:hAnsi="Times New Roman" w:cs="Times New Roman"/>
                <w:sz w:val="24"/>
                <w:szCs w:val="24"/>
                <w:lang w:eastAsia="zh-CN"/>
              </w:rPr>
            </w:pPr>
          </w:p>
        </w:tc>
        <w:tc>
          <w:tcPr>
            <w:tcW w:w="1075" w:type="dxa"/>
            <w:vMerge/>
            <w:shd w:val="clear" w:color="auto" w:fill="auto"/>
          </w:tcPr>
          <w:p w:rsidR="0029084E" w:rsidRPr="0029084E" w:rsidRDefault="0029084E" w:rsidP="0029084E">
            <w:pPr>
              <w:snapToGrid w:val="0"/>
              <w:spacing w:after="0" w:line="216" w:lineRule="auto"/>
              <w:jc w:val="both"/>
              <w:rPr>
                <w:rFonts w:ascii="Times New Roman" w:eastAsia="Times New Roman" w:hAnsi="Times New Roman" w:cs="Times New Roman"/>
                <w:sz w:val="24"/>
                <w:szCs w:val="24"/>
                <w:lang w:eastAsia="zh-CN"/>
              </w:rPr>
            </w:pPr>
          </w:p>
        </w:tc>
        <w:tc>
          <w:tcPr>
            <w:tcW w:w="1351" w:type="dxa"/>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1062" w:type="dxa"/>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w:t>
            </w:r>
          </w:p>
        </w:tc>
        <w:tc>
          <w:tcPr>
            <w:tcW w:w="1062" w:type="dxa"/>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1076" w:type="dxa"/>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7</w:t>
            </w:r>
          </w:p>
        </w:tc>
      </w:tr>
      <w:tr w:rsidR="0029084E" w:rsidRPr="0029084E" w:rsidTr="00E755BB">
        <w:trPr>
          <w:trHeight w:val="424"/>
          <w:jc w:val="center"/>
        </w:trPr>
        <w:tc>
          <w:tcPr>
            <w:tcW w:w="3698" w:type="dxa"/>
            <w:shd w:val="clear" w:color="auto" w:fill="E0E0E0"/>
          </w:tcPr>
          <w:p w:rsidR="0029084E" w:rsidRPr="0029084E" w:rsidRDefault="0029084E" w:rsidP="0029084E">
            <w:pPr>
              <w:spacing w:after="0" w:line="216" w:lineRule="auto"/>
              <w:jc w:val="both"/>
              <w:rPr>
                <w:rFonts w:ascii="Times New Roman" w:eastAsia="Times New Roman" w:hAnsi="Times New Roman" w:cs="Times New Roman"/>
                <w:b/>
                <w:bCs/>
                <w:sz w:val="24"/>
                <w:szCs w:val="24"/>
                <w:lang w:eastAsia="zh-CN"/>
              </w:rPr>
            </w:pPr>
            <w:r w:rsidRPr="0029084E">
              <w:rPr>
                <w:rFonts w:ascii="Times New Roman" w:eastAsia="Times New Roman" w:hAnsi="Times New Roman" w:cs="Times New Roman"/>
                <w:b/>
                <w:bCs/>
                <w:sz w:val="24"/>
                <w:szCs w:val="24"/>
                <w:lang w:eastAsia="zh-CN"/>
              </w:rPr>
              <w:t>Контактная работа обучающихся</w:t>
            </w:r>
          </w:p>
        </w:tc>
        <w:tc>
          <w:tcPr>
            <w:tcW w:w="1075" w:type="dxa"/>
            <w:shd w:val="clear" w:color="auto" w:fill="E0E0E0"/>
            <w:vAlign w:val="center"/>
          </w:tcPr>
          <w:p w:rsidR="0029084E" w:rsidRPr="0029084E" w:rsidRDefault="00362FD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136</w:t>
            </w:r>
          </w:p>
        </w:tc>
        <w:tc>
          <w:tcPr>
            <w:tcW w:w="1351" w:type="dxa"/>
            <w:shd w:val="clear" w:color="auto" w:fill="E0E0E0"/>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34</w:t>
            </w:r>
          </w:p>
        </w:tc>
        <w:tc>
          <w:tcPr>
            <w:tcW w:w="1062" w:type="dxa"/>
            <w:shd w:val="clear" w:color="auto" w:fill="E0E0E0"/>
            <w:vAlign w:val="center"/>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34</w:t>
            </w:r>
          </w:p>
        </w:tc>
        <w:tc>
          <w:tcPr>
            <w:tcW w:w="1062" w:type="dxa"/>
            <w:shd w:val="clear" w:color="auto" w:fill="E0E0E0"/>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34</w:t>
            </w:r>
          </w:p>
        </w:tc>
        <w:tc>
          <w:tcPr>
            <w:tcW w:w="1076" w:type="dxa"/>
            <w:shd w:val="clear" w:color="auto" w:fill="E0E0E0"/>
          </w:tcPr>
          <w:p w:rsidR="0029084E" w:rsidRPr="0029084E" w:rsidRDefault="0072235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34</w:t>
            </w:r>
          </w:p>
        </w:tc>
      </w:tr>
      <w:tr w:rsidR="0029084E" w:rsidRPr="0029084E" w:rsidTr="00E755BB">
        <w:trPr>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в том числе:</w:t>
            </w:r>
          </w:p>
        </w:tc>
        <w:tc>
          <w:tcPr>
            <w:tcW w:w="1075"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351"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76"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r>
      <w:tr w:rsidR="0029084E" w:rsidRPr="0029084E" w:rsidTr="00E755BB">
        <w:trPr>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Занятия лекционного типа</w:t>
            </w:r>
          </w:p>
        </w:tc>
        <w:tc>
          <w:tcPr>
            <w:tcW w:w="1075" w:type="dxa"/>
            <w:shd w:val="clear" w:color="auto" w:fill="auto"/>
            <w:vAlign w:val="center"/>
          </w:tcPr>
          <w:p w:rsidR="0029084E" w:rsidRPr="0029084E" w:rsidRDefault="00362FD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112</w:t>
            </w:r>
          </w:p>
        </w:tc>
        <w:tc>
          <w:tcPr>
            <w:tcW w:w="1351" w:type="dxa"/>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p>
        </w:tc>
        <w:tc>
          <w:tcPr>
            <w:tcW w:w="1062" w:type="dxa"/>
            <w:vAlign w:val="center"/>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p>
        </w:tc>
        <w:tc>
          <w:tcPr>
            <w:tcW w:w="1062" w:type="dxa"/>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p>
        </w:tc>
        <w:tc>
          <w:tcPr>
            <w:tcW w:w="1076" w:type="dxa"/>
          </w:tcPr>
          <w:p w:rsidR="0029084E" w:rsidRPr="0029084E" w:rsidRDefault="0072235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p>
        </w:tc>
      </w:tr>
      <w:tr w:rsidR="0029084E" w:rsidRPr="0029084E" w:rsidTr="00E755BB">
        <w:trPr>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Занятия семинарского типа</w:t>
            </w:r>
          </w:p>
        </w:tc>
        <w:tc>
          <w:tcPr>
            <w:tcW w:w="1075" w:type="dxa"/>
            <w:shd w:val="clear" w:color="auto" w:fill="auto"/>
            <w:vAlign w:val="center"/>
          </w:tcPr>
          <w:p w:rsidR="0029084E" w:rsidRPr="0029084E" w:rsidRDefault="00362FD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24</w:t>
            </w:r>
          </w:p>
        </w:tc>
        <w:tc>
          <w:tcPr>
            <w:tcW w:w="1351" w:type="dxa"/>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1062" w:type="dxa"/>
            <w:vAlign w:val="center"/>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1062" w:type="dxa"/>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1076" w:type="dxa"/>
          </w:tcPr>
          <w:p w:rsidR="0029084E" w:rsidRPr="0029084E" w:rsidRDefault="0072235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r>
      <w:tr w:rsidR="0029084E" w:rsidRPr="0029084E" w:rsidTr="00E755BB">
        <w:trPr>
          <w:trHeight w:val="206"/>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Полугрупповые занятия</w:t>
            </w:r>
          </w:p>
        </w:tc>
        <w:tc>
          <w:tcPr>
            <w:tcW w:w="1075" w:type="dxa"/>
            <w:shd w:val="clear" w:color="auto" w:fill="auto"/>
            <w:vAlign w:val="center"/>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351"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vAlign w:val="center"/>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76"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r>
      <w:tr w:rsidR="0029084E" w:rsidRPr="0029084E" w:rsidTr="00E755BB">
        <w:trPr>
          <w:trHeight w:val="291"/>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Индивидуальные и другие виды занятий (контроль)</w:t>
            </w:r>
          </w:p>
        </w:tc>
        <w:tc>
          <w:tcPr>
            <w:tcW w:w="1075" w:type="dxa"/>
            <w:shd w:val="clear" w:color="auto" w:fill="auto"/>
            <w:vAlign w:val="center"/>
          </w:tcPr>
          <w:p w:rsidR="0029084E" w:rsidRPr="0029084E" w:rsidRDefault="00362FD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36</w:t>
            </w:r>
          </w:p>
        </w:tc>
        <w:tc>
          <w:tcPr>
            <w:tcW w:w="1351"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vAlign w:val="center"/>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76" w:type="dxa"/>
          </w:tcPr>
          <w:p w:rsidR="0029084E" w:rsidRPr="0029084E" w:rsidRDefault="0072235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36</w:t>
            </w:r>
          </w:p>
        </w:tc>
      </w:tr>
      <w:tr w:rsidR="0029084E" w:rsidRPr="0029084E" w:rsidTr="00E755BB">
        <w:trPr>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75" w:type="dxa"/>
            <w:shd w:val="clear" w:color="auto" w:fill="auto"/>
            <w:vAlign w:val="center"/>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351"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vAlign w:val="center"/>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76"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r>
      <w:tr w:rsidR="0029084E" w:rsidRPr="0029084E" w:rsidTr="00E755BB">
        <w:trPr>
          <w:jc w:val="center"/>
        </w:trPr>
        <w:tc>
          <w:tcPr>
            <w:tcW w:w="3698" w:type="dxa"/>
            <w:shd w:val="clear" w:color="auto" w:fill="E0E0E0"/>
          </w:tcPr>
          <w:p w:rsidR="0029084E" w:rsidRPr="0029084E" w:rsidRDefault="0029084E" w:rsidP="0029084E">
            <w:pPr>
              <w:spacing w:after="0" w:line="216" w:lineRule="auto"/>
              <w:jc w:val="both"/>
              <w:rPr>
                <w:rFonts w:ascii="Times New Roman" w:eastAsia="Times New Roman" w:hAnsi="Times New Roman" w:cs="Times New Roman"/>
                <w:b/>
                <w:bCs/>
                <w:sz w:val="24"/>
                <w:szCs w:val="24"/>
                <w:lang w:eastAsia="zh-CN"/>
              </w:rPr>
            </w:pPr>
            <w:r w:rsidRPr="0029084E">
              <w:rPr>
                <w:rFonts w:ascii="Times New Roman" w:eastAsia="Times New Roman" w:hAnsi="Times New Roman" w:cs="Times New Roman"/>
                <w:b/>
                <w:bCs/>
                <w:sz w:val="24"/>
                <w:szCs w:val="24"/>
                <w:lang w:eastAsia="zh-CN"/>
              </w:rPr>
              <w:t xml:space="preserve">Самостоятельная работа  </w:t>
            </w:r>
          </w:p>
        </w:tc>
        <w:tc>
          <w:tcPr>
            <w:tcW w:w="1075" w:type="dxa"/>
            <w:shd w:val="clear" w:color="auto" w:fill="E0E0E0"/>
            <w:vAlign w:val="center"/>
          </w:tcPr>
          <w:p w:rsidR="0029084E" w:rsidRPr="0029084E" w:rsidRDefault="00362FD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80</w:t>
            </w:r>
          </w:p>
        </w:tc>
        <w:tc>
          <w:tcPr>
            <w:tcW w:w="1351" w:type="dxa"/>
            <w:shd w:val="clear" w:color="auto" w:fill="E0E0E0"/>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20</w:t>
            </w:r>
          </w:p>
        </w:tc>
        <w:tc>
          <w:tcPr>
            <w:tcW w:w="1062" w:type="dxa"/>
            <w:shd w:val="clear" w:color="auto" w:fill="E0E0E0"/>
            <w:vAlign w:val="center"/>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20</w:t>
            </w:r>
          </w:p>
        </w:tc>
        <w:tc>
          <w:tcPr>
            <w:tcW w:w="1062" w:type="dxa"/>
            <w:shd w:val="clear" w:color="auto" w:fill="E0E0E0"/>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20</w:t>
            </w:r>
          </w:p>
        </w:tc>
        <w:tc>
          <w:tcPr>
            <w:tcW w:w="1076" w:type="dxa"/>
            <w:shd w:val="clear" w:color="auto" w:fill="E0E0E0"/>
          </w:tcPr>
          <w:p w:rsidR="0029084E" w:rsidRPr="0029084E" w:rsidRDefault="0072235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20</w:t>
            </w:r>
          </w:p>
        </w:tc>
      </w:tr>
      <w:tr w:rsidR="0029084E" w:rsidRPr="0029084E" w:rsidTr="00E755BB">
        <w:trPr>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b/>
                <w:bCs/>
                <w:sz w:val="24"/>
                <w:szCs w:val="24"/>
                <w:lang w:eastAsia="zh-CN"/>
              </w:rPr>
              <w:t>Форма промежуточной аттестации (зачет, экзамен)</w:t>
            </w:r>
          </w:p>
        </w:tc>
        <w:tc>
          <w:tcPr>
            <w:tcW w:w="1075"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b/>
                <w:bCs/>
                <w:sz w:val="24"/>
                <w:szCs w:val="24"/>
                <w:lang w:eastAsia="zh-CN"/>
              </w:rPr>
            </w:pPr>
          </w:p>
        </w:tc>
        <w:tc>
          <w:tcPr>
            <w:tcW w:w="1351" w:type="dxa"/>
          </w:tcPr>
          <w:p w:rsidR="0029084E" w:rsidRPr="0029084E" w:rsidRDefault="0029084E" w:rsidP="0029084E">
            <w:pPr>
              <w:spacing w:after="0" w:line="216" w:lineRule="auto"/>
              <w:jc w:val="both"/>
              <w:rPr>
                <w:rFonts w:ascii="Times New Roman" w:eastAsia="Times New Roman" w:hAnsi="Times New Roman" w:cs="Times New Roman"/>
                <w:b/>
                <w:bCs/>
                <w:sz w:val="24"/>
                <w:szCs w:val="24"/>
                <w:lang w:eastAsia="zh-CN"/>
              </w:rPr>
            </w:pPr>
          </w:p>
        </w:tc>
        <w:tc>
          <w:tcPr>
            <w:tcW w:w="1062" w:type="dxa"/>
          </w:tcPr>
          <w:p w:rsidR="0029084E" w:rsidRPr="0029084E" w:rsidRDefault="00954078" w:rsidP="0029084E">
            <w:pPr>
              <w:spacing w:after="0" w:line="216"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За.</w:t>
            </w:r>
          </w:p>
        </w:tc>
        <w:tc>
          <w:tcPr>
            <w:tcW w:w="1062" w:type="dxa"/>
          </w:tcPr>
          <w:p w:rsidR="0029084E" w:rsidRPr="0029084E" w:rsidRDefault="00954078" w:rsidP="0029084E">
            <w:pPr>
              <w:spacing w:after="0" w:line="216"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За.</w:t>
            </w:r>
          </w:p>
        </w:tc>
        <w:tc>
          <w:tcPr>
            <w:tcW w:w="1076" w:type="dxa"/>
          </w:tcPr>
          <w:p w:rsidR="0029084E" w:rsidRPr="0029084E" w:rsidRDefault="00722351" w:rsidP="0029084E">
            <w:pPr>
              <w:spacing w:after="0" w:line="216"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Экз.</w:t>
            </w:r>
          </w:p>
        </w:tc>
      </w:tr>
      <w:tr w:rsidR="0029084E" w:rsidRPr="0029084E" w:rsidTr="00E755BB">
        <w:trPr>
          <w:trHeight w:val="418"/>
          <w:jc w:val="center"/>
        </w:trPr>
        <w:tc>
          <w:tcPr>
            <w:tcW w:w="3698" w:type="dxa"/>
            <w:vMerge w:val="restart"/>
            <w:shd w:val="clear" w:color="auto" w:fill="E0E0E0"/>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Общая трудоемкость                               час</w:t>
            </w:r>
          </w:p>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 xml:space="preserve">                                                                     з.е.</w:t>
            </w:r>
          </w:p>
        </w:tc>
        <w:tc>
          <w:tcPr>
            <w:tcW w:w="1075" w:type="dxa"/>
            <w:shd w:val="clear" w:color="auto" w:fill="E0E0E0"/>
            <w:vAlign w:val="center"/>
          </w:tcPr>
          <w:p w:rsidR="0029084E" w:rsidRPr="0029084E" w:rsidRDefault="00362FD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252</w:t>
            </w:r>
          </w:p>
        </w:tc>
        <w:tc>
          <w:tcPr>
            <w:tcW w:w="1351" w:type="dxa"/>
            <w:shd w:val="clear" w:color="auto" w:fill="E0E0E0"/>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54</w:t>
            </w:r>
          </w:p>
        </w:tc>
        <w:tc>
          <w:tcPr>
            <w:tcW w:w="1062" w:type="dxa"/>
            <w:shd w:val="clear" w:color="auto" w:fill="E0E0E0"/>
            <w:vAlign w:val="center"/>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54</w:t>
            </w:r>
          </w:p>
        </w:tc>
        <w:tc>
          <w:tcPr>
            <w:tcW w:w="1062" w:type="dxa"/>
            <w:shd w:val="clear" w:color="auto" w:fill="E0E0E0"/>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54</w:t>
            </w:r>
          </w:p>
        </w:tc>
        <w:tc>
          <w:tcPr>
            <w:tcW w:w="1076" w:type="dxa"/>
            <w:shd w:val="clear" w:color="auto" w:fill="E0E0E0"/>
          </w:tcPr>
          <w:p w:rsidR="0029084E" w:rsidRPr="0029084E" w:rsidRDefault="0072235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90</w:t>
            </w:r>
          </w:p>
        </w:tc>
      </w:tr>
      <w:tr w:rsidR="0029084E" w:rsidRPr="0029084E" w:rsidTr="00E755BB">
        <w:trPr>
          <w:trHeight w:val="345"/>
          <w:jc w:val="center"/>
        </w:trPr>
        <w:tc>
          <w:tcPr>
            <w:tcW w:w="3698" w:type="dxa"/>
            <w:vMerge/>
            <w:shd w:val="clear" w:color="auto" w:fill="E0E0E0"/>
          </w:tcPr>
          <w:p w:rsidR="0029084E" w:rsidRPr="0029084E" w:rsidRDefault="0029084E" w:rsidP="0029084E">
            <w:pPr>
              <w:snapToGrid w:val="0"/>
              <w:spacing w:after="0" w:line="216" w:lineRule="auto"/>
              <w:jc w:val="both"/>
              <w:rPr>
                <w:rFonts w:ascii="Times New Roman" w:eastAsia="Times New Roman" w:hAnsi="Times New Roman" w:cs="Times New Roman"/>
                <w:sz w:val="24"/>
                <w:szCs w:val="24"/>
                <w:lang w:eastAsia="zh-CN"/>
              </w:rPr>
            </w:pPr>
          </w:p>
        </w:tc>
        <w:tc>
          <w:tcPr>
            <w:tcW w:w="1075" w:type="dxa"/>
            <w:shd w:val="clear" w:color="auto" w:fill="auto"/>
            <w:vAlign w:val="center"/>
          </w:tcPr>
          <w:p w:rsidR="0029084E" w:rsidRPr="0029084E" w:rsidRDefault="00362FD1" w:rsidP="0029084E">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7</w:t>
            </w:r>
          </w:p>
        </w:tc>
        <w:tc>
          <w:tcPr>
            <w:tcW w:w="1351" w:type="dxa"/>
          </w:tcPr>
          <w:p w:rsidR="0029084E" w:rsidRDefault="0029084E" w:rsidP="0029084E">
            <w:pPr>
              <w:spacing w:after="0" w:line="216" w:lineRule="auto"/>
              <w:jc w:val="both"/>
              <w:rPr>
                <w:rFonts w:ascii="Times New Roman" w:eastAsia="Times New Roman" w:hAnsi="Times New Roman" w:cs="Times New Roman"/>
                <w:b/>
                <w:sz w:val="24"/>
                <w:szCs w:val="24"/>
                <w:lang w:eastAsia="zh-CN"/>
              </w:rPr>
            </w:pPr>
          </w:p>
          <w:p w:rsidR="00DD5F92" w:rsidRPr="0029084E" w:rsidRDefault="00DD5F92" w:rsidP="0029084E">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1,5</w:t>
            </w:r>
          </w:p>
        </w:tc>
        <w:tc>
          <w:tcPr>
            <w:tcW w:w="1062" w:type="dxa"/>
            <w:vAlign w:val="center"/>
          </w:tcPr>
          <w:p w:rsidR="0029084E" w:rsidRPr="0029084E" w:rsidRDefault="00954078" w:rsidP="0029084E">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1,5</w:t>
            </w:r>
          </w:p>
        </w:tc>
        <w:tc>
          <w:tcPr>
            <w:tcW w:w="1062" w:type="dxa"/>
          </w:tcPr>
          <w:p w:rsidR="0029084E" w:rsidRDefault="0029084E" w:rsidP="0029084E">
            <w:pPr>
              <w:spacing w:after="0" w:line="216" w:lineRule="auto"/>
              <w:jc w:val="both"/>
              <w:rPr>
                <w:rFonts w:ascii="Times New Roman" w:eastAsia="Times New Roman" w:hAnsi="Times New Roman" w:cs="Times New Roman"/>
                <w:b/>
                <w:sz w:val="24"/>
                <w:szCs w:val="24"/>
                <w:lang w:eastAsia="zh-CN"/>
              </w:rPr>
            </w:pPr>
          </w:p>
          <w:p w:rsidR="00954078" w:rsidRPr="0029084E" w:rsidRDefault="00954078" w:rsidP="0029084E">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1,5</w:t>
            </w:r>
          </w:p>
        </w:tc>
        <w:tc>
          <w:tcPr>
            <w:tcW w:w="1076" w:type="dxa"/>
          </w:tcPr>
          <w:p w:rsidR="0029084E" w:rsidRDefault="0029084E" w:rsidP="0029084E">
            <w:pPr>
              <w:spacing w:after="0" w:line="216" w:lineRule="auto"/>
              <w:jc w:val="both"/>
              <w:rPr>
                <w:rFonts w:ascii="Times New Roman" w:eastAsia="Times New Roman" w:hAnsi="Times New Roman" w:cs="Times New Roman"/>
                <w:b/>
                <w:sz w:val="24"/>
                <w:szCs w:val="24"/>
                <w:lang w:eastAsia="zh-CN"/>
              </w:rPr>
            </w:pPr>
          </w:p>
          <w:p w:rsidR="00722351" w:rsidRPr="0029084E" w:rsidRDefault="00722351" w:rsidP="0029084E">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2,5</w:t>
            </w:r>
          </w:p>
        </w:tc>
      </w:tr>
    </w:tbl>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p w:rsidR="0029084E" w:rsidRPr="0029084E" w:rsidRDefault="0029084E" w:rsidP="0029084E">
      <w:pPr>
        <w:tabs>
          <w:tab w:val="left" w:pos="708"/>
        </w:tabs>
        <w:spacing w:after="0" w:line="216" w:lineRule="auto"/>
        <w:jc w:val="both"/>
        <w:rPr>
          <w:rFonts w:ascii="Times New Roman" w:eastAsia="Times New Roman" w:hAnsi="Times New Roman" w:cs="Times New Roman"/>
          <w:sz w:val="24"/>
          <w:szCs w:val="24"/>
          <w:lang w:eastAsia="zh-CN"/>
        </w:rPr>
      </w:pPr>
    </w:p>
    <w:p w:rsidR="0029084E" w:rsidRPr="0029084E" w:rsidRDefault="0029084E" w:rsidP="0029084E">
      <w:pPr>
        <w:tabs>
          <w:tab w:val="left" w:pos="708"/>
        </w:tabs>
        <w:spacing w:after="0" w:line="216" w:lineRule="auto"/>
        <w:jc w:val="both"/>
        <w:rPr>
          <w:rFonts w:ascii="Times New Roman" w:eastAsia="Times New Roman" w:hAnsi="Times New Roman" w:cs="Times New Roman"/>
          <w:sz w:val="24"/>
          <w:szCs w:val="24"/>
          <w:lang w:eastAsia="zh-CN"/>
        </w:rPr>
      </w:pPr>
    </w:p>
    <w:p w:rsidR="0029084E" w:rsidRPr="0029084E" w:rsidRDefault="0029084E" w:rsidP="0029084E">
      <w:pPr>
        <w:tabs>
          <w:tab w:val="left" w:pos="708"/>
        </w:tabs>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 для заочной формы обучения:</w:t>
      </w:r>
    </w:p>
    <w:p w:rsidR="0029084E" w:rsidRPr="0029084E" w:rsidRDefault="0029084E" w:rsidP="0029084E">
      <w:pPr>
        <w:spacing w:after="0" w:line="216" w:lineRule="auto"/>
        <w:jc w:val="right"/>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Таблица 3</w:t>
      </w:r>
    </w:p>
    <w:p w:rsidR="0029084E" w:rsidRPr="0029084E" w:rsidRDefault="0029084E" w:rsidP="0029084E">
      <w:pPr>
        <w:tabs>
          <w:tab w:val="left" w:pos="708"/>
        </w:tabs>
        <w:spacing w:after="0" w:line="216" w:lineRule="auto"/>
        <w:jc w:val="both"/>
        <w:rPr>
          <w:rFonts w:ascii="Times New Roman" w:eastAsia="Times New Roman" w:hAnsi="Times New Roman" w:cs="Times New Roman"/>
          <w:sz w:val="24"/>
          <w:szCs w:val="24"/>
          <w:lang w:eastAsia="zh-CN"/>
        </w:rPr>
      </w:pPr>
    </w:p>
    <w:tbl>
      <w:tblPr>
        <w:tblW w:w="8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3227"/>
        <w:gridCol w:w="992"/>
        <w:gridCol w:w="1019"/>
        <w:gridCol w:w="979"/>
        <w:gridCol w:w="1211"/>
        <w:gridCol w:w="1325"/>
      </w:tblGrid>
      <w:tr w:rsidR="00250AA0" w:rsidRPr="0029084E" w:rsidTr="00250AA0">
        <w:trPr>
          <w:trHeight w:val="219"/>
          <w:jc w:val="center"/>
        </w:trPr>
        <w:tc>
          <w:tcPr>
            <w:tcW w:w="3227" w:type="dxa"/>
            <w:vMerge w:val="restart"/>
            <w:shd w:val="clear" w:color="auto" w:fill="auto"/>
          </w:tcPr>
          <w:p w:rsidR="00250AA0" w:rsidRPr="0029084E" w:rsidRDefault="00250AA0"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Виды учебной деятельности</w:t>
            </w:r>
          </w:p>
          <w:p w:rsidR="00250AA0" w:rsidRPr="0029084E" w:rsidRDefault="00250AA0" w:rsidP="0029084E">
            <w:pPr>
              <w:spacing w:after="0" w:line="216" w:lineRule="auto"/>
              <w:jc w:val="both"/>
              <w:rPr>
                <w:rFonts w:ascii="Times New Roman" w:eastAsia="Times New Roman" w:hAnsi="Times New Roman" w:cs="Times New Roman"/>
                <w:i/>
                <w:iCs/>
                <w:sz w:val="24"/>
                <w:szCs w:val="24"/>
                <w:lang w:eastAsia="zh-CN"/>
              </w:rPr>
            </w:pPr>
          </w:p>
        </w:tc>
        <w:tc>
          <w:tcPr>
            <w:tcW w:w="992" w:type="dxa"/>
            <w:vMerge w:val="restart"/>
            <w:shd w:val="clear" w:color="auto" w:fill="auto"/>
          </w:tcPr>
          <w:p w:rsidR="00250AA0" w:rsidRPr="0029084E" w:rsidRDefault="00250AA0" w:rsidP="0029084E">
            <w:pPr>
              <w:snapToGrid w:val="0"/>
              <w:spacing w:after="0" w:line="216" w:lineRule="auto"/>
              <w:jc w:val="both"/>
              <w:rPr>
                <w:rFonts w:ascii="Times New Roman" w:eastAsia="Times New Roman" w:hAnsi="Times New Roman" w:cs="Times New Roman"/>
                <w:i/>
                <w:iCs/>
                <w:sz w:val="24"/>
                <w:szCs w:val="24"/>
                <w:lang w:eastAsia="zh-CN"/>
              </w:rPr>
            </w:pPr>
          </w:p>
          <w:p w:rsidR="00250AA0" w:rsidRPr="0029084E" w:rsidRDefault="00250AA0"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 xml:space="preserve">Всего </w:t>
            </w:r>
          </w:p>
        </w:tc>
        <w:tc>
          <w:tcPr>
            <w:tcW w:w="4534" w:type="dxa"/>
            <w:gridSpan w:val="4"/>
            <w:shd w:val="clear" w:color="auto" w:fill="auto"/>
          </w:tcPr>
          <w:p w:rsidR="00250AA0" w:rsidRPr="0029084E" w:rsidRDefault="00250AA0" w:rsidP="0029084E">
            <w:pPr>
              <w:spacing w:after="0" w:line="216" w:lineRule="auto"/>
              <w:jc w:val="center"/>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Семестры</w:t>
            </w:r>
          </w:p>
        </w:tc>
      </w:tr>
      <w:tr w:rsidR="00250AA0" w:rsidRPr="0029084E" w:rsidTr="00250AA0">
        <w:trPr>
          <w:trHeight w:val="234"/>
          <w:jc w:val="center"/>
        </w:trPr>
        <w:tc>
          <w:tcPr>
            <w:tcW w:w="3227" w:type="dxa"/>
            <w:vMerge/>
            <w:shd w:val="clear" w:color="auto" w:fill="auto"/>
          </w:tcPr>
          <w:p w:rsidR="00250AA0" w:rsidRPr="0029084E" w:rsidRDefault="00250AA0" w:rsidP="00250AA0">
            <w:pPr>
              <w:snapToGrid w:val="0"/>
              <w:spacing w:after="0" w:line="216" w:lineRule="auto"/>
              <w:jc w:val="both"/>
              <w:rPr>
                <w:rFonts w:ascii="Times New Roman" w:eastAsia="Times New Roman" w:hAnsi="Times New Roman" w:cs="Times New Roman"/>
                <w:sz w:val="24"/>
                <w:szCs w:val="24"/>
                <w:lang w:eastAsia="zh-CN"/>
              </w:rPr>
            </w:pPr>
          </w:p>
        </w:tc>
        <w:tc>
          <w:tcPr>
            <w:tcW w:w="992" w:type="dxa"/>
            <w:vMerge/>
            <w:shd w:val="clear" w:color="auto" w:fill="auto"/>
          </w:tcPr>
          <w:p w:rsidR="00250AA0" w:rsidRPr="0029084E" w:rsidRDefault="00250AA0" w:rsidP="00250AA0">
            <w:pPr>
              <w:snapToGrid w:val="0"/>
              <w:spacing w:after="0" w:line="216" w:lineRule="auto"/>
              <w:jc w:val="both"/>
              <w:rPr>
                <w:rFonts w:ascii="Times New Roman" w:eastAsia="Times New Roman" w:hAnsi="Times New Roman" w:cs="Times New Roman"/>
                <w:sz w:val="24"/>
                <w:szCs w:val="24"/>
                <w:lang w:eastAsia="zh-CN"/>
              </w:rPr>
            </w:pP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7</w:t>
            </w:r>
          </w:p>
        </w:tc>
        <w:tc>
          <w:tcPr>
            <w:tcW w:w="1211"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w:t>
            </w:r>
          </w:p>
        </w:tc>
        <w:tc>
          <w:tcPr>
            <w:tcW w:w="1325"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9</w:t>
            </w:r>
          </w:p>
        </w:tc>
      </w:tr>
      <w:tr w:rsidR="00250AA0" w:rsidRPr="0029084E" w:rsidTr="00250AA0">
        <w:trPr>
          <w:trHeight w:val="424"/>
          <w:jc w:val="center"/>
        </w:trPr>
        <w:tc>
          <w:tcPr>
            <w:tcW w:w="3227"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b/>
                <w:bCs/>
                <w:sz w:val="24"/>
                <w:szCs w:val="24"/>
                <w:lang w:eastAsia="zh-CN"/>
              </w:rPr>
            </w:pPr>
            <w:r w:rsidRPr="0029084E">
              <w:rPr>
                <w:rFonts w:ascii="Times New Roman" w:eastAsia="Times New Roman" w:hAnsi="Times New Roman" w:cs="Times New Roman"/>
                <w:b/>
                <w:bCs/>
                <w:sz w:val="24"/>
                <w:szCs w:val="24"/>
                <w:lang w:eastAsia="zh-CN"/>
              </w:rPr>
              <w:t>Контактная работа обучающихся</w:t>
            </w:r>
          </w:p>
        </w:tc>
        <w:tc>
          <w:tcPr>
            <w:tcW w:w="992" w:type="dxa"/>
            <w:shd w:val="clear" w:color="auto" w:fill="E0E0E0"/>
            <w:vAlign w:val="center"/>
          </w:tcPr>
          <w:p w:rsidR="00250AA0" w:rsidRPr="0029084E" w:rsidRDefault="00640142"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50</w:t>
            </w:r>
          </w:p>
        </w:tc>
        <w:tc>
          <w:tcPr>
            <w:tcW w:w="1019"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10</w:t>
            </w:r>
          </w:p>
        </w:tc>
        <w:tc>
          <w:tcPr>
            <w:tcW w:w="979"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w:t>
            </w:r>
          </w:p>
        </w:tc>
        <w:tc>
          <w:tcPr>
            <w:tcW w:w="1211" w:type="dxa"/>
            <w:shd w:val="clear" w:color="auto" w:fill="E0E0E0"/>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14</w:t>
            </w:r>
          </w:p>
        </w:tc>
        <w:tc>
          <w:tcPr>
            <w:tcW w:w="1325" w:type="dxa"/>
            <w:shd w:val="clear" w:color="auto" w:fill="E0E0E0"/>
            <w:vAlign w:val="center"/>
          </w:tcPr>
          <w:p w:rsidR="00250AA0" w:rsidRPr="0029084E" w:rsidRDefault="00984D0F"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18</w:t>
            </w:r>
          </w:p>
        </w:tc>
      </w:tr>
      <w:tr w:rsidR="00250AA0" w:rsidRPr="0029084E" w:rsidTr="00250AA0">
        <w:trPr>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в том числе:</w:t>
            </w:r>
          </w:p>
        </w:tc>
        <w:tc>
          <w:tcPr>
            <w:tcW w:w="992"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211"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325"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r>
      <w:tr w:rsidR="00250AA0" w:rsidRPr="0029084E" w:rsidTr="00250AA0">
        <w:trPr>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Занятия лекционного типа</w:t>
            </w:r>
          </w:p>
        </w:tc>
        <w:tc>
          <w:tcPr>
            <w:tcW w:w="992" w:type="dxa"/>
            <w:shd w:val="clear" w:color="auto" w:fill="auto"/>
            <w:vAlign w:val="center"/>
          </w:tcPr>
          <w:p w:rsidR="00250AA0" w:rsidRPr="0029084E" w:rsidRDefault="00640142"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46</w:t>
            </w: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10</w:t>
            </w: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w:t>
            </w:r>
          </w:p>
        </w:tc>
        <w:tc>
          <w:tcPr>
            <w:tcW w:w="1211"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12</w:t>
            </w:r>
          </w:p>
        </w:tc>
        <w:tc>
          <w:tcPr>
            <w:tcW w:w="1325" w:type="dxa"/>
            <w:shd w:val="clear" w:color="auto" w:fill="auto"/>
            <w:vAlign w:val="center"/>
          </w:tcPr>
          <w:p w:rsidR="00250AA0" w:rsidRPr="0029084E" w:rsidRDefault="00984D0F"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16</w:t>
            </w:r>
          </w:p>
        </w:tc>
      </w:tr>
      <w:tr w:rsidR="00250AA0" w:rsidRPr="0029084E" w:rsidTr="00250AA0">
        <w:trPr>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Занятия семинарского типа</w:t>
            </w:r>
          </w:p>
        </w:tc>
        <w:tc>
          <w:tcPr>
            <w:tcW w:w="992" w:type="dxa"/>
            <w:shd w:val="clear" w:color="auto" w:fill="auto"/>
            <w:vAlign w:val="center"/>
          </w:tcPr>
          <w:p w:rsidR="00250AA0" w:rsidRPr="0029084E" w:rsidRDefault="00640142"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211"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325" w:type="dxa"/>
            <w:shd w:val="clear" w:color="auto" w:fill="auto"/>
            <w:vAlign w:val="center"/>
          </w:tcPr>
          <w:p w:rsidR="00250AA0" w:rsidRPr="0029084E" w:rsidRDefault="00984D0F"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r>
      <w:tr w:rsidR="00250AA0" w:rsidRPr="0029084E" w:rsidTr="00250AA0">
        <w:trPr>
          <w:trHeight w:val="206"/>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Полугрупповые занятия</w:t>
            </w:r>
          </w:p>
        </w:tc>
        <w:tc>
          <w:tcPr>
            <w:tcW w:w="992"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211"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325"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r>
      <w:tr w:rsidR="00250AA0" w:rsidRPr="0029084E" w:rsidTr="00250AA0">
        <w:trPr>
          <w:trHeight w:val="291"/>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Индивидуальные и другие виды занятий (контроль)</w:t>
            </w:r>
          </w:p>
        </w:tc>
        <w:tc>
          <w:tcPr>
            <w:tcW w:w="992" w:type="dxa"/>
            <w:shd w:val="clear" w:color="auto" w:fill="auto"/>
            <w:vAlign w:val="center"/>
          </w:tcPr>
          <w:p w:rsidR="00250AA0" w:rsidRPr="0029084E" w:rsidRDefault="00640142"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17</w:t>
            </w: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1211"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1325" w:type="dxa"/>
            <w:shd w:val="clear" w:color="auto" w:fill="auto"/>
            <w:vAlign w:val="center"/>
          </w:tcPr>
          <w:p w:rsidR="00250AA0" w:rsidRPr="0029084E" w:rsidRDefault="00984D0F"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9</w:t>
            </w:r>
          </w:p>
        </w:tc>
      </w:tr>
      <w:tr w:rsidR="00250AA0" w:rsidRPr="0029084E" w:rsidTr="00250AA0">
        <w:trPr>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992"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211"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325"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r>
      <w:tr w:rsidR="00250AA0" w:rsidRPr="0029084E" w:rsidTr="00250AA0">
        <w:trPr>
          <w:jc w:val="center"/>
        </w:trPr>
        <w:tc>
          <w:tcPr>
            <w:tcW w:w="3227"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b/>
                <w:bCs/>
                <w:sz w:val="24"/>
                <w:szCs w:val="24"/>
                <w:lang w:eastAsia="zh-CN"/>
              </w:rPr>
            </w:pPr>
            <w:r w:rsidRPr="0029084E">
              <w:rPr>
                <w:rFonts w:ascii="Times New Roman" w:eastAsia="Times New Roman" w:hAnsi="Times New Roman" w:cs="Times New Roman"/>
                <w:b/>
                <w:bCs/>
                <w:sz w:val="24"/>
                <w:szCs w:val="24"/>
                <w:lang w:eastAsia="zh-CN"/>
              </w:rPr>
              <w:t xml:space="preserve">Самостоятельная работа  </w:t>
            </w:r>
          </w:p>
        </w:tc>
        <w:tc>
          <w:tcPr>
            <w:tcW w:w="992" w:type="dxa"/>
            <w:shd w:val="clear" w:color="auto" w:fill="E0E0E0"/>
            <w:vAlign w:val="center"/>
          </w:tcPr>
          <w:p w:rsidR="00250AA0" w:rsidRPr="0029084E" w:rsidRDefault="00640142"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185</w:t>
            </w:r>
          </w:p>
        </w:tc>
        <w:tc>
          <w:tcPr>
            <w:tcW w:w="1019"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44</w:t>
            </w:r>
          </w:p>
        </w:tc>
        <w:tc>
          <w:tcPr>
            <w:tcW w:w="979"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42</w:t>
            </w:r>
          </w:p>
        </w:tc>
        <w:tc>
          <w:tcPr>
            <w:tcW w:w="1211" w:type="dxa"/>
            <w:shd w:val="clear" w:color="auto" w:fill="E0E0E0"/>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36</w:t>
            </w:r>
          </w:p>
        </w:tc>
        <w:tc>
          <w:tcPr>
            <w:tcW w:w="1325" w:type="dxa"/>
            <w:shd w:val="clear" w:color="auto" w:fill="E0E0E0"/>
            <w:vAlign w:val="center"/>
          </w:tcPr>
          <w:p w:rsidR="00250AA0" w:rsidRPr="0029084E" w:rsidRDefault="00984D0F"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63</w:t>
            </w:r>
          </w:p>
        </w:tc>
      </w:tr>
      <w:tr w:rsidR="00250AA0" w:rsidRPr="0029084E" w:rsidTr="00250AA0">
        <w:trPr>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b/>
                <w:bCs/>
                <w:sz w:val="24"/>
                <w:szCs w:val="24"/>
                <w:lang w:eastAsia="zh-CN"/>
              </w:rPr>
              <w:t>Форма промежуточной аттестации (зачет, экзамен)</w:t>
            </w:r>
          </w:p>
        </w:tc>
        <w:tc>
          <w:tcPr>
            <w:tcW w:w="992"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b/>
                <w:bCs/>
                <w:sz w:val="24"/>
                <w:szCs w:val="24"/>
                <w:lang w:eastAsia="zh-CN"/>
              </w:rPr>
            </w:pPr>
          </w:p>
        </w:tc>
        <w:tc>
          <w:tcPr>
            <w:tcW w:w="1019" w:type="dxa"/>
          </w:tcPr>
          <w:p w:rsidR="00250AA0" w:rsidRPr="0029084E" w:rsidRDefault="00250AA0" w:rsidP="00250AA0">
            <w:pPr>
              <w:spacing w:after="0" w:line="216" w:lineRule="auto"/>
              <w:jc w:val="both"/>
              <w:rPr>
                <w:rFonts w:ascii="Times New Roman" w:eastAsia="Times New Roman" w:hAnsi="Times New Roman" w:cs="Times New Roman"/>
                <w:b/>
                <w:bCs/>
                <w:sz w:val="24"/>
                <w:szCs w:val="24"/>
                <w:lang w:eastAsia="zh-CN"/>
              </w:rPr>
            </w:pPr>
          </w:p>
        </w:tc>
        <w:tc>
          <w:tcPr>
            <w:tcW w:w="979" w:type="dxa"/>
          </w:tcPr>
          <w:p w:rsidR="00250AA0" w:rsidRPr="0029084E" w:rsidRDefault="00250AA0" w:rsidP="00250AA0">
            <w:pPr>
              <w:spacing w:after="0" w:line="216"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За.</w:t>
            </w:r>
          </w:p>
        </w:tc>
        <w:tc>
          <w:tcPr>
            <w:tcW w:w="1211"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За.</w:t>
            </w:r>
          </w:p>
        </w:tc>
        <w:tc>
          <w:tcPr>
            <w:tcW w:w="1325" w:type="dxa"/>
            <w:shd w:val="clear" w:color="auto" w:fill="auto"/>
          </w:tcPr>
          <w:p w:rsidR="00250AA0" w:rsidRPr="0029084E" w:rsidRDefault="00984D0F" w:rsidP="00250AA0">
            <w:pPr>
              <w:spacing w:after="0" w:line="216"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Экз.</w:t>
            </w:r>
          </w:p>
        </w:tc>
      </w:tr>
      <w:tr w:rsidR="00250AA0" w:rsidRPr="0029084E" w:rsidTr="00250AA0">
        <w:trPr>
          <w:trHeight w:val="418"/>
          <w:jc w:val="center"/>
        </w:trPr>
        <w:tc>
          <w:tcPr>
            <w:tcW w:w="3227" w:type="dxa"/>
            <w:vMerge w:val="restart"/>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Общая трудоемкость                               час</w:t>
            </w:r>
          </w:p>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lastRenderedPageBreak/>
              <w:t xml:space="preserve">                                                                     з.е.</w:t>
            </w:r>
          </w:p>
        </w:tc>
        <w:tc>
          <w:tcPr>
            <w:tcW w:w="992" w:type="dxa"/>
            <w:shd w:val="clear" w:color="auto" w:fill="E0E0E0"/>
            <w:vAlign w:val="center"/>
          </w:tcPr>
          <w:p w:rsidR="00250AA0" w:rsidRPr="0029084E" w:rsidRDefault="00640142"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252</w:t>
            </w:r>
          </w:p>
        </w:tc>
        <w:tc>
          <w:tcPr>
            <w:tcW w:w="1019"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54</w:t>
            </w:r>
          </w:p>
        </w:tc>
        <w:tc>
          <w:tcPr>
            <w:tcW w:w="979"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54</w:t>
            </w:r>
          </w:p>
        </w:tc>
        <w:tc>
          <w:tcPr>
            <w:tcW w:w="1211" w:type="dxa"/>
            <w:shd w:val="clear" w:color="auto" w:fill="E0E0E0"/>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54</w:t>
            </w:r>
          </w:p>
        </w:tc>
        <w:tc>
          <w:tcPr>
            <w:tcW w:w="1325" w:type="dxa"/>
            <w:shd w:val="clear" w:color="auto" w:fill="E0E0E0"/>
            <w:vAlign w:val="center"/>
          </w:tcPr>
          <w:p w:rsidR="00250AA0" w:rsidRPr="0029084E" w:rsidRDefault="00984D0F"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90</w:t>
            </w:r>
          </w:p>
        </w:tc>
      </w:tr>
      <w:tr w:rsidR="00250AA0" w:rsidRPr="0029084E" w:rsidTr="00250AA0">
        <w:trPr>
          <w:trHeight w:val="345"/>
          <w:jc w:val="center"/>
        </w:trPr>
        <w:tc>
          <w:tcPr>
            <w:tcW w:w="3227" w:type="dxa"/>
            <w:vMerge/>
            <w:shd w:val="clear" w:color="auto" w:fill="E0E0E0"/>
          </w:tcPr>
          <w:p w:rsidR="00250AA0" w:rsidRPr="0029084E" w:rsidRDefault="00250AA0" w:rsidP="00250AA0">
            <w:pPr>
              <w:snapToGrid w:val="0"/>
              <w:spacing w:after="0" w:line="216" w:lineRule="auto"/>
              <w:jc w:val="both"/>
              <w:rPr>
                <w:rFonts w:ascii="Times New Roman" w:eastAsia="Times New Roman" w:hAnsi="Times New Roman" w:cs="Times New Roman"/>
                <w:sz w:val="24"/>
                <w:szCs w:val="24"/>
                <w:lang w:eastAsia="zh-CN"/>
              </w:rPr>
            </w:pPr>
          </w:p>
        </w:tc>
        <w:tc>
          <w:tcPr>
            <w:tcW w:w="992" w:type="dxa"/>
            <w:shd w:val="clear" w:color="auto" w:fill="auto"/>
            <w:vAlign w:val="center"/>
          </w:tcPr>
          <w:p w:rsidR="00250AA0" w:rsidRPr="0029084E" w:rsidRDefault="00640142" w:rsidP="00250AA0">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7</w:t>
            </w:r>
          </w:p>
        </w:tc>
        <w:tc>
          <w:tcPr>
            <w:tcW w:w="1019" w:type="dxa"/>
          </w:tcPr>
          <w:p w:rsidR="00250AA0" w:rsidRDefault="00250AA0" w:rsidP="00250AA0">
            <w:pPr>
              <w:spacing w:after="0" w:line="216" w:lineRule="auto"/>
              <w:jc w:val="both"/>
              <w:rPr>
                <w:rFonts w:ascii="Times New Roman" w:eastAsia="Times New Roman" w:hAnsi="Times New Roman" w:cs="Times New Roman"/>
                <w:b/>
                <w:sz w:val="24"/>
                <w:szCs w:val="24"/>
                <w:lang w:eastAsia="zh-CN"/>
              </w:rPr>
            </w:pPr>
          </w:p>
          <w:p w:rsidR="00250AA0" w:rsidRPr="0029084E" w:rsidRDefault="00250AA0" w:rsidP="00250AA0">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lastRenderedPageBreak/>
              <w:t>1,5</w:t>
            </w:r>
          </w:p>
        </w:tc>
        <w:tc>
          <w:tcPr>
            <w:tcW w:w="979" w:type="dxa"/>
          </w:tcPr>
          <w:p w:rsidR="00250AA0" w:rsidRDefault="00250AA0" w:rsidP="00250AA0">
            <w:pPr>
              <w:spacing w:after="0" w:line="216" w:lineRule="auto"/>
              <w:jc w:val="both"/>
              <w:rPr>
                <w:rFonts w:ascii="Times New Roman" w:eastAsia="Times New Roman" w:hAnsi="Times New Roman" w:cs="Times New Roman"/>
                <w:b/>
                <w:sz w:val="24"/>
                <w:szCs w:val="24"/>
                <w:lang w:eastAsia="zh-CN"/>
              </w:rPr>
            </w:pPr>
          </w:p>
          <w:p w:rsidR="00250AA0" w:rsidRPr="0029084E" w:rsidRDefault="00250AA0" w:rsidP="00250AA0">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lastRenderedPageBreak/>
              <w:t>1,5</w:t>
            </w:r>
          </w:p>
        </w:tc>
        <w:tc>
          <w:tcPr>
            <w:tcW w:w="1211"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lastRenderedPageBreak/>
              <w:t>1,5</w:t>
            </w:r>
          </w:p>
        </w:tc>
        <w:tc>
          <w:tcPr>
            <w:tcW w:w="1325" w:type="dxa"/>
            <w:shd w:val="clear" w:color="auto" w:fill="auto"/>
            <w:vAlign w:val="center"/>
          </w:tcPr>
          <w:p w:rsidR="00250AA0" w:rsidRPr="0029084E" w:rsidRDefault="00984D0F" w:rsidP="00250AA0">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2,5</w:t>
            </w:r>
          </w:p>
        </w:tc>
      </w:tr>
    </w:tbl>
    <w:p w:rsidR="00013AC1" w:rsidRPr="00416130" w:rsidRDefault="00013AC1" w:rsidP="009B3819">
      <w:pPr>
        <w:spacing w:line="276" w:lineRule="auto"/>
        <w:jc w:val="both"/>
        <w:rPr>
          <w:rFonts w:ascii="Times New Roman" w:hAnsi="Times New Roman" w:cs="Times New Roman"/>
          <w:sz w:val="24"/>
          <w:szCs w:val="24"/>
        </w:rPr>
      </w:pPr>
    </w:p>
    <w:p w:rsidR="00C620E1" w:rsidRPr="00416130" w:rsidRDefault="00C620E1" w:rsidP="00B1411E">
      <w:pPr>
        <w:spacing w:line="276" w:lineRule="auto"/>
        <w:jc w:val="both"/>
        <w:rPr>
          <w:rFonts w:ascii="Times New Roman" w:hAnsi="Times New Roman" w:cs="Times New Roman"/>
          <w:sz w:val="24"/>
          <w:szCs w:val="24"/>
        </w:rPr>
      </w:pPr>
    </w:p>
    <w:p w:rsidR="00F5011C" w:rsidRPr="00F5011C" w:rsidRDefault="00F5011C" w:rsidP="00F5011C">
      <w:pPr>
        <w:spacing w:line="276" w:lineRule="auto"/>
        <w:ind w:firstLine="720"/>
        <w:jc w:val="center"/>
        <w:rPr>
          <w:rFonts w:ascii="Times New Roman" w:hAnsi="Times New Roman" w:cs="Times New Roman"/>
          <w:b/>
          <w:bCs/>
          <w:sz w:val="24"/>
          <w:szCs w:val="24"/>
        </w:rPr>
      </w:pPr>
    </w:p>
    <w:p w:rsidR="00F5011C" w:rsidRPr="00F5011C" w:rsidRDefault="00F5011C" w:rsidP="00F5011C">
      <w:pPr>
        <w:spacing w:line="276" w:lineRule="auto"/>
        <w:ind w:firstLine="720"/>
        <w:jc w:val="center"/>
        <w:rPr>
          <w:rFonts w:ascii="Times New Roman" w:hAnsi="Times New Roman" w:cs="Times New Roman"/>
          <w:b/>
          <w:bCs/>
          <w:sz w:val="24"/>
          <w:szCs w:val="24"/>
        </w:rPr>
      </w:pPr>
      <w:r w:rsidRPr="00F5011C">
        <w:rPr>
          <w:rFonts w:ascii="Times New Roman" w:hAnsi="Times New Roman" w:cs="Times New Roman"/>
          <w:b/>
          <w:bCs/>
          <w:sz w:val="24"/>
          <w:szCs w:val="24"/>
        </w:rPr>
        <w:t>4.</w:t>
      </w:r>
      <w:r w:rsidRPr="00F5011C">
        <w:rPr>
          <w:rFonts w:ascii="Times New Roman" w:hAnsi="Times New Roman" w:cs="Times New Roman"/>
          <w:b/>
          <w:bCs/>
          <w:sz w:val="24"/>
          <w:szCs w:val="24"/>
        </w:rPr>
        <w:tab/>
        <w:t>СОДЕРЖАНИЕ ДИСЦИПЛИНЫ, СТРУКТУРИРОВАННОЕ ПО ТЕМАМ С УКАЗАНИЕМ ОТВЕДЕННОГО НА НИХ КОЛИЧЕСТВА АКАДЕМИЧЕСКИХ ЧАСОВ И ВИДОВ УЧЕБНЫХ ЗАНЯТИЙ</w:t>
      </w:r>
    </w:p>
    <w:p w:rsidR="000E7A6E" w:rsidRDefault="000E7A6E" w:rsidP="008C2F89">
      <w:pPr>
        <w:spacing w:line="276" w:lineRule="auto"/>
        <w:ind w:firstLine="720"/>
        <w:jc w:val="center"/>
        <w:rPr>
          <w:rFonts w:ascii="Times New Roman" w:hAnsi="Times New Roman" w:cs="Times New Roman"/>
          <w:b/>
          <w:sz w:val="24"/>
          <w:szCs w:val="24"/>
        </w:rPr>
      </w:pPr>
    </w:p>
    <w:p w:rsidR="008C2F89" w:rsidRPr="00416130" w:rsidRDefault="008C2F89" w:rsidP="008C2F89">
      <w:pPr>
        <w:spacing w:line="276" w:lineRule="auto"/>
        <w:ind w:firstLine="720"/>
        <w:jc w:val="center"/>
        <w:rPr>
          <w:rFonts w:ascii="Times New Roman" w:hAnsi="Times New Roman" w:cs="Times New Roman"/>
          <w:b/>
          <w:sz w:val="24"/>
          <w:szCs w:val="24"/>
        </w:rPr>
      </w:pPr>
      <w:r w:rsidRPr="00416130">
        <w:rPr>
          <w:rFonts w:ascii="Times New Roman" w:hAnsi="Times New Roman" w:cs="Times New Roman"/>
          <w:b/>
          <w:sz w:val="24"/>
          <w:szCs w:val="24"/>
        </w:rPr>
        <w:t>«</w:t>
      </w:r>
      <w:r w:rsidR="00072411">
        <w:rPr>
          <w:rFonts w:ascii="Times New Roman" w:hAnsi="Times New Roman" w:cs="Times New Roman"/>
          <w:b/>
          <w:sz w:val="24"/>
          <w:szCs w:val="24"/>
        </w:rPr>
        <w:t>История русской</w:t>
      </w:r>
      <w:r w:rsidRPr="00416130">
        <w:rPr>
          <w:rFonts w:ascii="Times New Roman" w:hAnsi="Times New Roman" w:cs="Times New Roman"/>
          <w:b/>
          <w:sz w:val="24"/>
          <w:szCs w:val="24"/>
        </w:rPr>
        <w:t xml:space="preserve"> литератур</w:t>
      </w:r>
      <w:r w:rsidR="00072411">
        <w:rPr>
          <w:rFonts w:ascii="Times New Roman" w:hAnsi="Times New Roman" w:cs="Times New Roman"/>
          <w:b/>
          <w:sz w:val="24"/>
          <w:szCs w:val="24"/>
        </w:rPr>
        <w:t>ы</w:t>
      </w:r>
      <w:r w:rsidRPr="00416130">
        <w:rPr>
          <w:rFonts w:ascii="Times New Roman" w:hAnsi="Times New Roman" w:cs="Times New Roman"/>
          <w:b/>
          <w:sz w:val="24"/>
          <w:szCs w:val="24"/>
          <w:lang w:val="en-US"/>
        </w:rPr>
        <w:t>XIX</w:t>
      </w:r>
      <w:r w:rsidRPr="00416130">
        <w:rPr>
          <w:rFonts w:ascii="Times New Roman" w:hAnsi="Times New Roman" w:cs="Times New Roman"/>
          <w:b/>
          <w:sz w:val="24"/>
          <w:szCs w:val="24"/>
        </w:rPr>
        <w:t xml:space="preserve"> века (первая половина)»</w:t>
      </w:r>
    </w:p>
    <w:p w:rsidR="008C2F89" w:rsidRDefault="00812BCF" w:rsidP="008C2F89">
      <w:pPr>
        <w:spacing w:line="276" w:lineRule="auto"/>
        <w:ind w:firstLine="720"/>
        <w:jc w:val="center"/>
        <w:rPr>
          <w:rFonts w:ascii="Times New Roman" w:hAnsi="Times New Roman" w:cs="Times New Roman"/>
          <w:b/>
          <w:sz w:val="24"/>
          <w:szCs w:val="24"/>
        </w:rPr>
      </w:pPr>
      <w:r>
        <w:rPr>
          <w:rFonts w:ascii="Times New Roman" w:hAnsi="Times New Roman" w:cs="Times New Roman"/>
          <w:b/>
          <w:sz w:val="24"/>
          <w:szCs w:val="24"/>
        </w:rPr>
        <w:t>4</w:t>
      </w:r>
      <w:r w:rsidR="008C2F89" w:rsidRPr="00416130">
        <w:rPr>
          <w:rFonts w:ascii="Times New Roman" w:hAnsi="Times New Roman" w:cs="Times New Roman"/>
          <w:b/>
          <w:sz w:val="24"/>
          <w:szCs w:val="24"/>
        </w:rPr>
        <w:t xml:space="preserve"> семестр</w:t>
      </w:r>
    </w:p>
    <w:p w:rsidR="00B75431" w:rsidRDefault="00B75431" w:rsidP="00B75431">
      <w:pPr>
        <w:spacing w:line="276" w:lineRule="auto"/>
        <w:ind w:firstLine="720"/>
        <w:jc w:val="center"/>
        <w:rPr>
          <w:rFonts w:ascii="Times New Roman" w:hAnsi="Times New Roman" w:cs="Times New Roman"/>
          <w:b/>
          <w:sz w:val="24"/>
          <w:szCs w:val="24"/>
        </w:rPr>
      </w:pPr>
      <w:r w:rsidRPr="00B75431">
        <w:rPr>
          <w:rFonts w:ascii="Times New Roman" w:hAnsi="Times New Roman" w:cs="Times New Roman"/>
          <w:b/>
          <w:sz w:val="24"/>
          <w:szCs w:val="24"/>
        </w:rPr>
        <w:t>Форма обучения ____очная___</w:t>
      </w:r>
    </w:p>
    <w:p w:rsidR="004664C0" w:rsidRDefault="004664C0" w:rsidP="008C2F89">
      <w:pPr>
        <w:spacing w:line="276" w:lineRule="auto"/>
        <w:ind w:firstLine="720"/>
        <w:jc w:val="center"/>
        <w:rPr>
          <w:rFonts w:ascii="Times New Roman" w:hAnsi="Times New Roman" w:cs="Times New Roman"/>
          <w:b/>
          <w:sz w:val="24"/>
          <w:szCs w:val="24"/>
        </w:rPr>
      </w:pPr>
      <w:r>
        <w:rPr>
          <w:rFonts w:ascii="Times New Roman" w:hAnsi="Times New Roman" w:cs="Times New Roman"/>
          <w:b/>
          <w:sz w:val="24"/>
          <w:szCs w:val="24"/>
        </w:rPr>
        <w:t>«Древнерусская литература»</w:t>
      </w: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4664C0" w:rsidRPr="00D95718" w:rsidTr="00531619">
        <w:trPr>
          <w:trHeight w:val="1312"/>
          <w:jc w:val="center"/>
        </w:trPr>
        <w:tc>
          <w:tcPr>
            <w:tcW w:w="563" w:type="dxa"/>
            <w:vMerge w:val="restart"/>
            <w:tcBorders>
              <w:top w:val="single" w:sz="4" w:space="0" w:color="auto"/>
              <w:left w:val="single" w:sz="4" w:space="0" w:color="auto"/>
              <w:right w:val="single" w:sz="4" w:space="0" w:color="auto"/>
            </w:tcBorders>
            <w:vAlign w:val="center"/>
          </w:tcPr>
          <w:p w:rsidR="004664C0" w:rsidRPr="00D95718" w:rsidRDefault="004664C0"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w:t>
            </w:r>
          </w:p>
          <w:p w:rsidR="004664C0" w:rsidRPr="00D95718" w:rsidRDefault="004664C0"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4664C0" w:rsidRPr="00D95718" w:rsidRDefault="004664C0" w:rsidP="00531619">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Раздел</w:t>
            </w:r>
            <w:r w:rsidRPr="00D95718">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4664C0" w:rsidRPr="00D95718" w:rsidRDefault="000D0C56"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 4</w:t>
            </w:r>
          </w:p>
        </w:tc>
        <w:tc>
          <w:tcPr>
            <w:tcW w:w="425" w:type="dxa"/>
            <w:vMerge w:val="restart"/>
            <w:tcBorders>
              <w:top w:val="single" w:sz="4" w:space="0" w:color="auto"/>
              <w:left w:val="single" w:sz="4" w:space="0" w:color="auto"/>
              <w:right w:val="single" w:sz="4" w:space="0" w:color="auto"/>
            </w:tcBorders>
            <w:textDirection w:val="btLr"/>
            <w:vAlign w:val="center"/>
          </w:tcPr>
          <w:p w:rsidR="004664C0" w:rsidRPr="00D95718" w:rsidRDefault="004664C0"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4664C0" w:rsidRPr="00D95718" w:rsidRDefault="004664C0"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D95718">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4664C0" w:rsidRPr="00D95718" w:rsidRDefault="004664C0"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Формы текущего контроля успеваемости (по неделям семестра)</w:t>
            </w:r>
          </w:p>
          <w:p w:rsidR="004664C0" w:rsidRPr="00D95718" w:rsidRDefault="004664C0"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Форма промежуточной аттестации (по семестрам)</w:t>
            </w:r>
          </w:p>
        </w:tc>
      </w:tr>
      <w:tr w:rsidR="004664C0" w:rsidRPr="00D95718" w:rsidTr="00531619">
        <w:trPr>
          <w:trHeight w:val="303"/>
          <w:jc w:val="center"/>
        </w:trPr>
        <w:tc>
          <w:tcPr>
            <w:tcW w:w="563" w:type="dxa"/>
            <w:vMerge/>
            <w:tcBorders>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812BCF"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Введение</w:t>
            </w:r>
            <w:r w:rsidRPr="00D95718">
              <w:rPr>
                <w:rFonts w:ascii="Times New Roman" w:hAnsi="Times New Roman" w:cs="Times New Roman"/>
                <w:b/>
                <w:bCs/>
                <w:iCs/>
                <w:sz w:val="24"/>
                <w:szCs w:val="24"/>
              </w:rPr>
              <w:t xml:space="preserve">. </w:t>
            </w:r>
            <w:r w:rsidRPr="00D95718">
              <w:rPr>
                <w:rFonts w:ascii="Times New Roman" w:hAnsi="Times New Roman" w:cs="Times New Roman"/>
                <w:iCs/>
                <w:sz w:val="24"/>
                <w:szCs w:val="24"/>
              </w:rPr>
              <w:t xml:space="preserve">Специфика древнерусской литературы. </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Подготовка доклада с презентацией, про</w:t>
            </w:r>
            <w:r w:rsidR="00B40BEA" w:rsidRPr="00D95718">
              <w:rPr>
                <w:rFonts w:ascii="Times New Roman" w:eastAsia="Times New Roman" w:hAnsi="Times New Roman" w:cs="Times New Roman"/>
                <w:sz w:val="24"/>
                <w:szCs w:val="24"/>
                <w:lang w:eastAsia="ru-RU"/>
              </w:rPr>
              <w:t>в</w:t>
            </w:r>
            <w:r w:rsidRPr="00D95718">
              <w:rPr>
                <w:rFonts w:ascii="Times New Roman" w:eastAsia="Times New Roman" w:hAnsi="Times New Roman" w:cs="Times New Roman"/>
                <w:sz w:val="24"/>
                <w:szCs w:val="24"/>
                <w:lang w:eastAsia="ru-RU"/>
              </w:rPr>
              <w:t>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Проблемы периодизации. Стадиальное развитие русской литературы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 xml:space="preserve">- первой трети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Генезис литературных формаций.</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 xml:space="preserve">Начало письменности на Руси и </w:t>
            </w:r>
            <w:r w:rsidRPr="00D95718">
              <w:rPr>
                <w:rFonts w:ascii="Times New Roman" w:hAnsi="Times New Roman" w:cs="Times New Roman"/>
                <w:sz w:val="24"/>
                <w:szCs w:val="24"/>
              </w:rPr>
              <w:lastRenderedPageBreak/>
              <w:t>зарождение письменной литературы. Хронологические и географические границы древнерусской литературы и ее специфические особенности: рукописный характер, “коллективность” творчества, отсутствие личностного начала, безымянность произведений, связь с фольклором</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читательских дневников, </w:t>
            </w:r>
            <w:r w:rsidRPr="00D95718">
              <w:rPr>
                <w:rFonts w:ascii="Times New Roman" w:eastAsia="Times New Roman" w:hAnsi="Times New Roman" w:cs="Times New Roman"/>
                <w:sz w:val="24"/>
                <w:szCs w:val="24"/>
                <w:lang w:eastAsia="ru-RU"/>
              </w:rPr>
              <w:lastRenderedPageBreak/>
              <w:t>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Литературная формация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 xml:space="preserve"> – 90-х годов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века. </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Русская литература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w:t>
            </w:r>
            <w:r w:rsidRPr="00D95718">
              <w:rPr>
                <w:rFonts w:ascii="Times New Roman" w:hAnsi="Times New Roman" w:cs="Times New Roman"/>
                <w:iCs/>
                <w:sz w:val="24"/>
                <w:szCs w:val="24"/>
                <w:lang w:val="en-US"/>
              </w:rPr>
              <w:t>XII</w:t>
            </w:r>
            <w:r w:rsidRPr="00D95718">
              <w:rPr>
                <w:rFonts w:ascii="Times New Roman" w:hAnsi="Times New Roman" w:cs="Times New Roman"/>
                <w:iCs/>
                <w:sz w:val="24"/>
                <w:szCs w:val="24"/>
              </w:rPr>
              <w:t xml:space="preserve"> вв. Характеристика мировоззренческой стадии. </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Переводная литература: жития, апокрифы, повести.</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 xml:space="preserve">Раннехристианская и святоотеческая </w:t>
            </w:r>
            <w:r w:rsidRPr="00D95718">
              <w:rPr>
                <w:rFonts w:ascii="Times New Roman" w:hAnsi="Times New Roman" w:cs="Times New Roman"/>
                <w:sz w:val="24"/>
                <w:szCs w:val="24"/>
              </w:rPr>
              <w:lastRenderedPageBreak/>
              <w:t xml:space="preserve">литература на Руси. </w:t>
            </w:r>
            <w:r w:rsidRPr="00D95718">
              <w:rPr>
                <w:rFonts w:ascii="Times New Roman" w:hAnsi="Times New Roman" w:cs="Times New Roman"/>
                <w:iCs/>
                <w:sz w:val="24"/>
                <w:szCs w:val="24"/>
              </w:rPr>
              <w:t>Библия</w:t>
            </w:r>
            <w:r w:rsidRPr="00D95718">
              <w:rPr>
                <w:rFonts w:ascii="Times New Roman" w:hAnsi="Times New Roman" w:cs="Times New Roman"/>
                <w:sz w:val="24"/>
                <w:szCs w:val="24"/>
              </w:rPr>
              <w:t>.</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w:t>
            </w:r>
            <w:r w:rsidRPr="00D95718">
              <w:rPr>
                <w:rFonts w:ascii="Times New Roman" w:eastAsia="Times New Roman" w:hAnsi="Times New Roman" w:cs="Times New Roman"/>
                <w:sz w:val="24"/>
                <w:szCs w:val="24"/>
                <w:lang w:eastAsia="ru-RU"/>
              </w:rPr>
              <w:lastRenderedPageBreak/>
              <w:t>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8</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 xml:space="preserve">Патристика. </w:t>
            </w:r>
            <w:r w:rsidRPr="00D95718">
              <w:rPr>
                <w:rFonts w:ascii="Times New Roman" w:hAnsi="Times New Roman" w:cs="Times New Roman"/>
                <w:iCs/>
                <w:sz w:val="24"/>
                <w:szCs w:val="24"/>
              </w:rPr>
              <w:t>Апокрифы</w:t>
            </w:r>
            <w:r w:rsidRPr="00D95718">
              <w:rPr>
                <w:rFonts w:ascii="Times New Roman" w:hAnsi="Times New Roman" w:cs="Times New Roman"/>
                <w:sz w:val="24"/>
                <w:szCs w:val="24"/>
              </w:rPr>
              <w:t xml:space="preserve">: о сотворении мира, об Адаме и Еве, о Ное, о Соломоне и Китоврасе, о крестном древе, ” </w:t>
            </w:r>
            <w:r w:rsidRPr="00D95718">
              <w:rPr>
                <w:rFonts w:ascii="Times New Roman" w:hAnsi="Times New Roman" w:cs="Times New Roman"/>
                <w:iCs/>
                <w:sz w:val="24"/>
                <w:szCs w:val="24"/>
              </w:rPr>
              <w:t>Хождение Богородицы по мукам”</w:t>
            </w:r>
            <w:r w:rsidRPr="00D95718">
              <w:rPr>
                <w:rFonts w:ascii="Times New Roman" w:hAnsi="Times New Roman" w:cs="Times New Roman"/>
                <w:sz w:val="24"/>
                <w:szCs w:val="24"/>
              </w:rPr>
              <w:t xml:space="preserve"> (отражение его в творчестве Ф. М. Достоевского), </w:t>
            </w:r>
            <w:r w:rsidRPr="00D95718">
              <w:rPr>
                <w:rFonts w:ascii="Times New Roman" w:hAnsi="Times New Roman" w:cs="Times New Roman"/>
                <w:iCs/>
                <w:sz w:val="24"/>
                <w:szCs w:val="24"/>
              </w:rPr>
              <w:t>“Слово о Лазаревом воскресении”</w:t>
            </w:r>
            <w:r w:rsidRPr="00D95718">
              <w:rPr>
                <w:rFonts w:ascii="Times New Roman" w:hAnsi="Times New Roman" w:cs="Times New Roman"/>
                <w:sz w:val="24"/>
                <w:szCs w:val="24"/>
              </w:rPr>
              <w:t xml:space="preserve">, </w:t>
            </w:r>
            <w:r w:rsidRPr="00D95718">
              <w:rPr>
                <w:rFonts w:ascii="Times New Roman" w:hAnsi="Times New Roman" w:cs="Times New Roman"/>
                <w:iCs/>
                <w:sz w:val="24"/>
                <w:szCs w:val="24"/>
              </w:rPr>
              <w:t>НикодимовоЕвангелие</w:t>
            </w:r>
            <w:r w:rsidRPr="00D95718">
              <w:rPr>
                <w:rFonts w:ascii="Times New Roman" w:hAnsi="Times New Roman" w:cs="Times New Roman"/>
                <w:sz w:val="24"/>
                <w:szCs w:val="24"/>
              </w:rPr>
              <w:t xml:space="preserve"> (Первоевангелие Никодима и генеология “Мастера и Маргариты” М.А.Булгакова), “</w:t>
            </w:r>
            <w:r w:rsidRPr="00D95718">
              <w:rPr>
                <w:rFonts w:ascii="Times New Roman" w:hAnsi="Times New Roman" w:cs="Times New Roman"/>
                <w:iCs/>
                <w:sz w:val="24"/>
                <w:szCs w:val="24"/>
              </w:rPr>
              <w:t>Беседа трех святителей”</w:t>
            </w:r>
            <w:r w:rsidRPr="00D95718">
              <w:rPr>
                <w:rFonts w:ascii="Times New Roman" w:hAnsi="Times New Roman" w:cs="Times New Roman"/>
                <w:sz w:val="24"/>
                <w:szCs w:val="24"/>
              </w:rPr>
              <w:t>.</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9</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u w:val="single"/>
              </w:rPr>
              <w:t>Переводные жития:</w:t>
            </w:r>
            <w:r w:rsidRPr="00D95718">
              <w:rPr>
                <w:rFonts w:ascii="Times New Roman" w:hAnsi="Times New Roman" w:cs="Times New Roman"/>
                <w:iCs/>
                <w:sz w:val="24"/>
                <w:szCs w:val="24"/>
              </w:rPr>
              <w:t>“Слово об Алексии, человеке Божием”</w:t>
            </w:r>
            <w:r w:rsidRPr="00D95718">
              <w:rPr>
                <w:rFonts w:ascii="Times New Roman" w:hAnsi="Times New Roman" w:cs="Times New Roman"/>
                <w:sz w:val="24"/>
                <w:szCs w:val="24"/>
              </w:rPr>
              <w:t xml:space="preserve">. </w:t>
            </w:r>
            <w:r w:rsidRPr="00D95718">
              <w:rPr>
                <w:rFonts w:ascii="Times New Roman" w:hAnsi="Times New Roman" w:cs="Times New Roman"/>
                <w:sz w:val="24"/>
                <w:szCs w:val="24"/>
              </w:rPr>
              <w:lastRenderedPageBreak/>
              <w:t>Сборники житий: Мартирологи, Патерики, Прологи, Четьи-Минеи.</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10</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 xml:space="preserve">Символизм истории. </w:t>
            </w:r>
            <w:r w:rsidRPr="00D95718">
              <w:rPr>
                <w:rFonts w:ascii="Times New Roman" w:hAnsi="Times New Roman" w:cs="Times New Roman"/>
                <w:sz w:val="24"/>
                <w:szCs w:val="24"/>
                <w:u w:val="single"/>
              </w:rPr>
              <w:t>Исторические хроники</w:t>
            </w:r>
            <w:r w:rsidRPr="00D95718">
              <w:rPr>
                <w:rFonts w:ascii="Times New Roman" w:hAnsi="Times New Roman" w:cs="Times New Roman"/>
                <w:sz w:val="24"/>
                <w:szCs w:val="24"/>
              </w:rPr>
              <w:t xml:space="preserve"> Иоанна Малалы и Георгия Амартола. Переводные “естественнонаучные” сочинения: </w:t>
            </w:r>
            <w:r w:rsidRPr="00D95718">
              <w:rPr>
                <w:rFonts w:ascii="Times New Roman" w:hAnsi="Times New Roman" w:cs="Times New Roman"/>
                <w:iCs/>
                <w:sz w:val="24"/>
                <w:szCs w:val="24"/>
              </w:rPr>
              <w:t>“Шестоднев</w:t>
            </w:r>
            <w:r w:rsidRPr="00D95718">
              <w:rPr>
                <w:rFonts w:ascii="Times New Roman" w:hAnsi="Times New Roman" w:cs="Times New Roman"/>
                <w:sz w:val="24"/>
                <w:szCs w:val="24"/>
              </w:rPr>
              <w:t>”, “</w:t>
            </w:r>
            <w:r w:rsidRPr="00D95718">
              <w:rPr>
                <w:rFonts w:ascii="Times New Roman" w:hAnsi="Times New Roman" w:cs="Times New Roman"/>
                <w:iCs/>
                <w:sz w:val="24"/>
                <w:szCs w:val="24"/>
              </w:rPr>
              <w:t>Физиолог”, “Христианская топография</w:t>
            </w:r>
            <w:r w:rsidRPr="00D95718">
              <w:rPr>
                <w:rFonts w:ascii="Times New Roman" w:hAnsi="Times New Roman" w:cs="Times New Roman"/>
                <w:sz w:val="24"/>
                <w:szCs w:val="24"/>
              </w:rPr>
              <w:t xml:space="preserve">” Козьмы Индикоплова, </w:t>
            </w:r>
            <w:r w:rsidRPr="00D95718">
              <w:rPr>
                <w:rFonts w:ascii="Times New Roman" w:hAnsi="Times New Roman" w:cs="Times New Roman"/>
                <w:iCs/>
                <w:sz w:val="24"/>
                <w:szCs w:val="24"/>
              </w:rPr>
              <w:t>“Пчела</w:t>
            </w:r>
            <w:r w:rsidRPr="00D95718">
              <w:rPr>
                <w:rFonts w:ascii="Times New Roman" w:hAnsi="Times New Roman" w:cs="Times New Roman"/>
                <w:sz w:val="24"/>
                <w:szCs w:val="24"/>
              </w:rPr>
              <w:t>”. Их символизм.</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u w:val="single"/>
              </w:rPr>
              <w:t>Переводные повести</w:t>
            </w:r>
            <w:r w:rsidRPr="00D95718">
              <w:rPr>
                <w:rFonts w:ascii="Times New Roman" w:hAnsi="Times New Roman" w:cs="Times New Roman"/>
                <w:sz w:val="24"/>
                <w:szCs w:val="24"/>
              </w:rPr>
              <w:t>: “</w:t>
            </w:r>
            <w:r w:rsidRPr="00D95718">
              <w:rPr>
                <w:rFonts w:ascii="Times New Roman" w:hAnsi="Times New Roman" w:cs="Times New Roman"/>
                <w:iCs/>
                <w:sz w:val="24"/>
                <w:szCs w:val="24"/>
              </w:rPr>
              <w:t xml:space="preserve">Александрия”, “Девгениево деяние”, “Повесть обАкире Премудром”, “Повесть о Варлааме и Иоасафе”, “История </w:t>
            </w:r>
            <w:r w:rsidRPr="00D95718">
              <w:rPr>
                <w:rFonts w:ascii="Times New Roman" w:hAnsi="Times New Roman" w:cs="Times New Roman"/>
                <w:iCs/>
                <w:sz w:val="24"/>
                <w:szCs w:val="24"/>
              </w:rPr>
              <w:lastRenderedPageBreak/>
              <w:t>иудейской войны”</w:t>
            </w:r>
            <w:r w:rsidRPr="00D95718">
              <w:rPr>
                <w:rFonts w:ascii="Times New Roman" w:hAnsi="Times New Roman" w:cs="Times New Roman"/>
                <w:sz w:val="24"/>
                <w:szCs w:val="24"/>
              </w:rPr>
              <w:t xml:space="preserve"> Иосифа Флавия. Историзм и символизм. Положительный герой, однозначность литературного характера. Дидактизм повестей. </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12</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u w:val="single"/>
              </w:rPr>
              <w:t>Легенды и духовные стихи</w:t>
            </w:r>
            <w:r w:rsidRPr="00D95718">
              <w:rPr>
                <w:rFonts w:ascii="Times New Roman" w:hAnsi="Times New Roman" w:cs="Times New Roman"/>
                <w:sz w:val="24"/>
                <w:szCs w:val="24"/>
              </w:rPr>
              <w:t>: о Голубиной книге, о Егории Храбром, “Сорок калик со каликою”, о Федоре Тироне, об Алексии, человеке Божием, об Иосифе прекрасном, о Николае Угоднике и др. Их связь с литературой и живописью.</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 xml:space="preserve">Очаги русской духовной культуры. </w:t>
            </w:r>
            <w:r w:rsidRPr="00D95718">
              <w:rPr>
                <w:rFonts w:ascii="Times New Roman" w:hAnsi="Times New Roman" w:cs="Times New Roman"/>
                <w:sz w:val="24"/>
                <w:szCs w:val="24"/>
              </w:rPr>
              <w:lastRenderedPageBreak/>
              <w:t>Монастыри. Княжеская Среда. Образование на Руси. Скриптории и библиотеки. Зарождение и быстрое развитие русской оригинальной литературы. Литература светская и духовная. Основные темы и жанры.</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14</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Торжественное красноречие. «Слово о Законе и Благодати» Илариона Киевского. Историософия русской истории. Летописание. «Повесть временных лет».</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 xml:space="preserve">Философия мировой истории. Киевская Русь в контексте мировой </w:t>
            </w:r>
            <w:r w:rsidRPr="00D95718">
              <w:rPr>
                <w:rFonts w:ascii="Times New Roman" w:hAnsi="Times New Roman" w:cs="Times New Roman"/>
                <w:sz w:val="24"/>
                <w:szCs w:val="24"/>
              </w:rPr>
              <w:lastRenderedPageBreak/>
              <w:t xml:space="preserve">истории: идея равноправия всех христианских народов. Идея государственной и религиозной самостоятельности Руси и ее независимости от Византии. Богоданность княжеской власти и долг князя в отношении к своему народу. </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16</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Художественные достоинства “Слова”: композиция, стиль (ритмика), образы, символика, художественные тропы-олицетворения, метафоры, сравнения.</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 xml:space="preserve">Влияние “Слова” — идейное и художественное — на последующую древнерусскую </w:t>
            </w:r>
            <w:r w:rsidRPr="00D95718">
              <w:rPr>
                <w:rFonts w:ascii="Times New Roman" w:hAnsi="Times New Roman" w:cs="Times New Roman"/>
                <w:sz w:val="24"/>
                <w:szCs w:val="24"/>
              </w:rPr>
              <w:lastRenderedPageBreak/>
              <w:t>литературу (Повесть временных лет, похвалу Владимиру Волынскому, похвалу Дмитрию Донскому и др.).</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18</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“Поучение к братии”</w:t>
            </w:r>
            <w:r w:rsidRPr="00D95718">
              <w:rPr>
                <w:rFonts w:ascii="Times New Roman" w:hAnsi="Times New Roman" w:cs="Times New Roman"/>
                <w:sz w:val="24"/>
                <w:szCs w:val="24"/>
              </w:rPr>
              <w:t xml:space="preserve"> Луки Жидяты.</w:t>
            </w:r>
          </w:p>
          <w:p w:rsidR="004664C0" w:rsidRPr="00D95718" w:rsidRDefault="004664C0" w:rsidP="00531619">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Киевский Печерский монастырь. Преп. Феодосий и его поучения.</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iCs/>
                <w:sz w:val="24"/>
                <w:szCs w:val="24"/>
              </w:rPr>
            </w:pPr>
            <w:r w:rsidRPr="00D95718">
              <w:rPr>
                <w:rFonts w:ascii="Times New Roman" w:hAnsi="Times New Roman" w:cs="Times New Roman"/>
                <w:sz w:val="24"/>
                <w:szCs w:val="24"/>
              </w:rPr>
              <w:t xml:space="preserve">Работа преп. Нестора над“ </w:t>
            </w:r>
            <w:r w:rsidRPr="00D95718">
              <w:rPr>
                <w:rFonts w:ascii="Times New Roman" w:hAnsi="Times New Roman" w:cs="Times New Roman"/>
                <w:iCs/>
                <w:sz w:val="24"/>
                <w:szCs w:val="24"/>
              </w:rPr>
              <w:t>Повестью временных лет”.</w:t>
            </w:r>
          </w:p>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w:t>
            </w:r>
            <w:r w:rsidRPr="00D95718">
              <w:rPr>
                <w:rFonts w:ascii="Times New Roman" w:hAnsi="Times New Roman" w:cs="Times New Roman"/>
                <w:iCs/>
                <w:sz w:val="24"/>
                <w:szCs w:val="24"/>
              </w:rPr>
              <w:t>Повесть временных лет”</w:t>
            </w:r>
            <w:r w:rsidRPr="00D95718">
              <w:rPr>
                <w:rFonts w:ascii="Times New Roman" w:hAnsi="Times New Roman" w:cs="Times New Roman"/>
                <w:sz w:val="24"/>
                <w:szCs w:val="24"/>
              </w:rPr>
              <w:t xml:space="preserve"> как исторический и литературный памятник. Происхождение первого русского летописного свода, источники, состав и редакции. Гипотезы М. И. Сухомлинова, А. А. Шахматова, </w:t>
            </w:r>
            <w:r w:rsidRPr="00D95718">
              <w:rPr>
                <w:rFonts w:ascii="Times New Roman" w:hAnsi="Times New Roman" w:cs="Times New Roman"/>
                <w:sz w:val="24"/>
                <w:szCs w:val="24"/>
              </w:rPr>
              <w:lastRenderedPageBreak/>
              <w:t>Д. С. Лихачева, Б.А.Рыбакова. Оригинальность жанра. Отличие русских летописей от византийских хронографов. Предназначение летописей.</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20</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“Совестные книги” Древней Руси и Страшный суд. Отличие летописного стиля от стиля исторических повестей. Мировоззрение русского летописца. Философия русской истории.</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w:t>
            </w:r>
            <w:r w:rsidRPr="00D95718">
              <w:rPr>
                <w:rFonts w:ascii="Times New Roman" w:hAnsi="Times New Roman" w:cs="Times New Roman"/>
                <w:iCs/>
                <w:sz w:val="24"/>
                <w:szCs w:val="24"/>
              </w:rPr>
              <w:t>Повесть временныхлет”</w:t>
            </w:r>
            <w:r w:rsidRPr="00D95718">
              <w:rPr>
                <w:rFonts w:ascii="Times New Roman" w:hAnsi="Times New Roman" w:cs="Times New Roman"/>
                <w:sz w:val="24"/>
                <w:szCs w:val="24"/>
              </w:rPr>
              <w:t xml:space="preserve"> и “</w:t>
            </w:r>
            <w:r w:rsidRPr="00D95718">
              <w:rPr>
                <w:rFonts w:ascii="Times New Roman" w:hAnsi="Times New Roman" w:cs="Times New Roman"/>
                <w:iCs/>
                <w:sz w:val="24"/>
                <w:szCs w:val="24"/>
              </w:rPr>
              <w:t>Слово о Законе и Благодати”</w:t>
            </w:r>
            <w:r w:rsidRPr="00D95718">
              <w:rPr>
                <w:rFonts w:ascii="Times New Roman" w:hAnsi="Times New Roman" w:cs="Times New Roman"/>
                <w:sz w:val="24"/>
                <w:szCs w:val="24"/>
              </w:rPr>
              <w:t xml:space="preserve"> Илариона. Идея политической и религиозной независимости Руси от Византии. Два идейных подхода к крещению Руси: </w:t>
            </w:r>
            <w:r w:rsidRPr="00D95718">
              <w:rPr>
                <w:rFonts w:ascii="Times New Roman" w:hAnsi="Times New Roman" w:cs="Times New Roman"/>
                <w:sz w:val="24"/>
                <w:szCs w:val="24"/>
              </w:rPr>
              <w:lastRenderedPageBreak/>
              <w:t xml:space="preserve">прорусский — Печерского монастыря и провизантийский — Выдубицкого. Княжеская идеология Мономаховичей. Легенда об апостоле Андрее и ее роль в истории России. Гражданская история в “Повести временных лет”. Идея единства русской земли. Осуждение княжеских междоусобиц </w:t>
            </w:r>
            <w:r w:rsidRPr="00D95718">
              <w:rPr>
                <w:rFonts w:ascii="Times New Roman" w:hAnsi="Times New Roman" w:cs="Times New Roman"/>
                <w:iCs/>
                <w:sz w:val="24"/>
                <w:szCs w:val="24"/>
              </w:rPr>
              <w:t>(“Повесть об ослеплении ВасилькаТеребовльского”).</w:t>
            </w:r>
            <w:r w:rsidRPr="00D95718">
              <w:rPr>
                <w:rFonts w:ascii="Times New Roman" w:hAnsi="Times New Roman" w:cs="Times New Roman"/>
                <w:sz w:val="24"/>
                <w:szCs w:val="24"/>
              </w:rPr>
              <w:t xml:space="preserve"> Православие и язычество. Историзм и правдивость — основа изложения событий. Религиозно-символический метод отражения действительности.</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22</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b/>
                <w:bCs/>
                <w:iCs/>
                <w:sz w:val="24"/>
                <w:szCs w:val="24"/>
              </w:rPr>
            </w:pPr>
            <w:r w:rsidRPr="00D95718">
              <w:rPr>
                <w:rFonts w:ascii="Times New Roman" w:hAnsi="Times New Roman" w:cs="Times New Roman"/>
                <w:iCs/>
                <w:sz w:val="24"/>
                <w:szCs w:val="24"/>
              </w:rPr>
              <w:t xml:space="preserve">Житийная литература. Творения </w:t>
            </w:r>
            <w:r w:rsidRPr="00D95718">
              <w:rPr>
                <w:rFonts w:ascii="Times New Roman" w:hAnsi="Times New Roman" w:cs="Times New Roman"/>
                <w:iCs/>
                <w:sz w:val="24"/>
                <w:szCs w:val="24"/>
              </w:rPr>
              <w:lastRenderedPageBreak/>
              <w:t>преп. Нестора: «Чтение о Борисе и Глебе», «Житие Феодосия Печерского». «Сказание о Борисе и Глебе».</w:t>
            </w:r>
          </w:p>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конспектов лекций, тетрадей самоподготовки, читательских дневников, </w:t>
            </w:r>
            <w:r w:rsidRPr="00D95718">
              <w:rPr>
                <w:rFonts w:ascii="Times New Roman" w:eastAsia="Times New Roman" w:hAnsi="Times New Roman" w:cs="Times New Roman"/>
                <w:sz w:val="24"/>
                <w:szCs w:val="24"/>
                <w:lang w:eastAsia="ru-RU"/>
              </w:rPr>
              <w:lastRenderedPageBreak/>
              <w:t>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23</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Дидактические сочинения. «Поучение» Владимира Мономаха. Жанр «хожений». «Хожение игумена Даниила». Творения Кирилла Туровского: торжественные слова и молитвы.</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Исторические повести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w:t>
            </w:r>
            <w:r w:rsidRPr="00D95718">
              <w:rPr>
                <w:rFonts w:ascii="Times New Roman" w:hAnsi="Times New Roman" w:cs="Times New Roman"/>
                <w:iCs/>
                <w:sz w:val="24"/>
                <w:szCs w:val="24"/>
                <w:lang w:val="en-US"/>
              </w:rPr>
              <w:t>XII</w:t>
            </w:r>
            <w:r w:rsidRPr="00D95718">
              <w:rPr>
                <w:rFonts w:ascii="Times New Roman" w:hAnsi="Times New Roman" w:cs="Times New Roman"/>
                <w:iCs/>
                <w:sz w:val="24"/>
                <w:szCs w:val="24"/>
              </w:rPr>
              <w:t xml:space="preserve"> вв. «Слово о полку Игореве».</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ind w:firstLine="709"/>
              <w:jc w:val="both"/>
              <w:rPr>
                <w:rFonts w:ascii="Times New Roman" w:hAnsi="Times New Roman" w:cs="Times New Roman"/>
                <w:b/>
                <w:bCs/>
                <w:iCs/>
                <w:sz w:val="24"/>
                <w:szCs w:val="24"/>
              </w:rPr>
            </w:pPr>
            <w:r w:rsidRPr="00D95718">
              <w:rPr>
                <w:rFonts w:ascii="Times New Roman" w:hAnsi="Times New Roman" w:cs="Times New Roman"/>
                <w:iCs/>
                <w:sz w:val="24"/>
                <w:szCs w:val="24"/>
              </w:rPr>
              <w:t xml:space="preserve">Русская литература </w:t>
            </w:r>
            <w:r w:rsidRPr="00D95718">
              <w:rPr>
                <w:rFonts w:ascii="Times New Roman" w:hAnsi="Times New Roman" w:cs="Times New Roman"/>
                <w:iCs/>
                <w:sz w:val="24"/>
                <w:szCs w:val="24"/>
                <w:lang w:val="en-US"/>
              </w:rPr>
              <w:t>XIII</w:t>
            </w:r>
            <w:r w:rsidRPr="00D95718">
              <w:rPr>
                <w:rFonts w:ascii="Times New Roman" w:hAnsi="Times New Roman" w:cs="Times New Roman"/>
                <w:iCs/>
                <w:sz w:val="24"/>
                <w:szCs w:val="24"/>
              </w:rPr>
              <w:t xml:space="preserve"> – первой половины </w:t>
            </w:r>
            <w:r w:rsidRPr="00D95718">
              <w:rPr>
                <w:rFonts w:ascii="Times New Roman" w:hAnsi="Times New Roman" w:cs="Times New Roman"/>
                <w:iCs/>
                <w:sz w:val="24"/>
                <w:szCs w:val="24"/>
                <w:lang w:val="en-US"/>
              </w:rPr>
              <w:t>XIV</w:t>
            </w:r>
            <w:r w:rsidRPr="00D95718">
              <w:rPr>
                <w:rFonts w:ascii="Times New Roman" w:hAnsi="Times New Roman" w:cs="Times New Roman"/>
                <w:iCs/>
                <w:sz w:val="24"/>
                <w:szCs w:val="24"/>
              </w:rPr>
              <w:t xml:space="preserve"> в. Характеристика стадии. «Слово» и «Моление» Даниила </w:t>
            </w:r>
            <w:r w:rsidRPr="00D95718">
              <w:rPr>
                <w:rFonts w:ascii="Times New Roman" w:hAnsi="Times New Roman" w:cs="Times New Roman"/>
                <w:iCs/>
                <w:sz w:val="24"/>
                <w:szCs w:val="24"/>
              </w:rPr>
              <w:lastRenderedPageBreak/>
              <w:t>Заточника. Творения Серапиона Владимирского.</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26</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ind w:firstLine="709"/>
              <w:jc w:val="both"/>
              <w:rPr>
                <w:rFonts w:ascii="Times New Roman" w:hAnsi="Times New Roman" w:cs="Times New Roman"/>
                <w:iCs/>
                <w:sz w:val="24"/>
                <w:szCs w:val="24"/>
              </w:rPr>
            </w:pPr>
            <w:r w:rsidRPr="00D95718">
              <w:rPr>
                <w:rFonts w:ascii="Times New Roman" w:hAnsi="Times New Roman" w:cs="Times New Roman"/>
                <w:iCs/>
                <w:sz w:val="24"/>
                <w:szCs w:val="24"/>
              </w:rPr>
              <w:t xml:space="preserve">Повести о монголо-татарском нашествии и агиография </w:t>
            </w:r>
            <w:r w:rsidRPr="00D95718">
              <w:rPr>
                <w:rFonts w:ascii="Times New Roman" w:hAnsi="Times New Roman" w:cs="Times New Roman"/>
                <w:iCs/>
                <w:sz w:val="24"/>
                <w:szCs w:val="24"/>
                <w:lang w:val="en-US"/>
              </w:rPr>
              <w:t>XIII</w:t>
            </w:r>
            <w:r w:rsidRPr="00D95718">
              <w:rPr>
                <w:rFonts w:ascii="Times New Roman" w:hAnsi="Times New Roman" w:cs="Times New Roman"/>
                <w:iCs/>
                <w:sz w:val="24"/>
                <w:szCs w:val="24"/>
              </w:rPr>
              <w:t xml:space="preserve"> в. «Киево-Печерский патерик».</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Княжеские жизнеописания. «Летописец Даниила Галицкого», «Повесть о житии Александра Невского». «Слово о погибели Русской земли». Переводная литература.</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Русская литература второй половины </w:t>
            </w:r>
            <w:r w:rsidRPr="00D95718">
              <w:rPr>
                <w:rFonts w:ascii="Times New Roman" w:hAnsi="Times New Roman" w:cs="Times New Roman"/>
                <w:iCs/>
                <w:sz w:val="24"/>
                <w:szCs w:val="24"/>
                <w:lang w:val="en-US"/>
              </w:rPr>
              <w:t>XIV</w:t>
            </w:r>
            <w:r w:rsidRPr="00D95718">
              <w:rPr>
                <w:rFonts w:ascii="Times New Roman" w:hAnsi="Times New Roman" w:cs="Times New Roman"/>
                <w:iCs/>
                <w:sz w:val="24"/>
                <w:szCs w:val="24"/>
              </w:rPr>
              <w:t xml:space="preserve"> – 80-х гг.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 Характеристика стадии. Тема монголо-татарского нашествия и </w:t>
            </w:r>
            <w:r w:rsidRPr="00D95718">
              <w:rPr>
                <w:rFonts w:ascii="Times New Roman" w:hAnsi="Times New Roman" w:cs="Times New Roman"/>
                <w:iCs/>
                <w:sz w:val="24"/>
                <w:szCs w:val="24"/>
              </w:rPr>
              <w:lastRenderedPageBreak/>
              <w:t>Куликовской битвы в литературе. «Слово о житии Дмитрия Ивановича Донского», «Задонщина», «Сказание о Мамаевом побоище», «Повесть о разорении Рязани Батыем» и др.</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29</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Житийная литература и стиль “плетения словес“. «Житие Стефана пермского». «Житие Сергия Радонежского». Творчество Пахомия Логофета.</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Зарождение мирской повести. «Повесть о взятии Царьграда», «Повесть о Вавилонском царстве». Переводная беллетристика.</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Литературна</w:t>
            </w:r>
            <w:r w:rsidRPr="00D95718">
              <w:rPr>
                <w:rFonts w:ascii="Times New Roman" w:hAnsi="Times New Roman" w:cs="Times New Roman"/>
                <w:iCs/>
                <w:sz w:val="24"/>
                <w:szCs w:val="24"/>
              </w:rPr>
              <w:lastRenderedPageBreak/>
              <w:t xml:space="preserve">я формация 90-х гг.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 – 30-х гг.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Характеристика мировоззренческой стадии и русской литературы 90-х гг.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 – 30-х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Формирование идеологии русского государства. Историософская теория «Москва – Третий Рим». «Послание о Мономаховом венце», «Сказание о князьях Владимирских».</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конспектов </w:t>
            </w:r>
            <w:r w:rsidRPr="00D95718">
              <w:rPr>
                <w:rFonts w:ascii="Times New Roman" w:eastAsia="Times New Roman" w:hAnsi="Times New Roman" w:cs="Times New Roman"/>
                <w:sz w:val="24"/>
                <w:szCs w:val="24"/>
                <w:lang w:eastAsia="ru-RU"/>
              </w:rPr>
              <w:lastRenderedPageBreak/>
              <w:t>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32</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Русская оригинальная повесть. «Повесть о Дракуле», «Повесть о Басарге». Житийная повесть. «Повесть о Петре и Февронии Муромских». «Повесть об Ульянии </w:t>
            </w:r>
            <w:r w:rsidRPr="00D95718">
              <w:rPr>
                <w:rFonts w:ascii="Times New Roman" w:hAnsi="Times New Roman" w:cs="Times New Roman"/>
                <w:iCs/>
                <w:sz w:val="24"/>
                <w:szCs w:val="24"/>
              </w:rPr>
              <w:lastRenderedPageBreak/>
              <w:t>Осорьиной».</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33</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Публицистика </w:t>
            </w:r>
            <w:r w:rsidRPr="00D95718">
              <w:rPr>
                <w:rFonts w:ascii="Times New Roman" w:hAnsi="Times New Roman" w:cs="Times New Roman"/>
                <w:iCs/>
                <w:sz w:val="24"/>
                <w:szCs w:val="24"/>
                <w:lang w:val="en-US"/>
              </w:rPr>
              <w:t>XVI</w:t>
            </w:r>
            <w:r w:rsidRPr="00D95718">
              <w:rPr>
                <w:rFonts w:ascii="Times New Roman" w:hAnsi="Times New Roman" w:cs="Times New Roman"/>
                <w:iCs/>
                <w:sz w:val="24"/>
                <w:szCs w:val="24"/>
              </w:rPr>
              <w:t xml:space="preserve"> в.: основные темы и идеи. Творчество Ивана Пересветова, Иоанна Грозного, Андрея Курбского, Ермолая-Еразма.</w:t>
            </w:r>
          </w:p>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b/>
                <w:bCs/>
                <w:iCs/>
                <w:sz w:val="24"/>
                <w:szCs w:val="24"/>
              </w:rPr>
            </w:pPr>
            <w:r w:rsidRPr="00D95718">
              <w:rPr>
                <w:rFonts w:ascii="Times New Roman" w:hAnsi="Times New Roman" w:cs="Times New Roman"/>
                <w:iCs/>
                <w:sz w:val="24"/>
                <w:szCs w:val="24"/>
              </w:rPr>
              <w:t xml:space="preserve">Обобщающие сочинения </w:t>
            </w:r>
            <w:r w:rsidRPr="00D95718">
              <w:rPr>
                <w:rFonts w:ascii="Times New Roman" w:hAnsi="Times New Roman" w:cs="Times New Roman"/>
                <w:iCs/>
                <w:sz w:val="24"/>
                <w:szCs w:val="24"/>
                <w:lang w:val="en-US"/>
              </w:rPr>
              <w:t>XVI</w:t>
            </w:r>
            <w:r w:rsidRPr="00D95718">
              <w:rPr>
                <w:rFonts w:ascii="Times New Roman" w:hAnsi="Times New Roman" w:cs="Times New Roman"/>
                <w:iCs/>
                <w:sz w:val="24"/>
                <w:szCs w:val="24"/>
              </w:rPr>
              <w:t xml:space="preserve"> в.: «Степенная книга», «Домострой», «Стоглав». Исторические сочинения о «смутном времени»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w:t>
            </w:r>
          </w:p>
          <w:p w:rsidR="004664C0" w:rsidRPr="00D95718" w:rsidRDefault="004664C0" w:rsidP="00531619">
            <w:pPr>
              <w:spacing w:line="276" w:lineRule="auto"/>
              <w:ind w:firstLine="709"/>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 xml:space="preserve">Литературная формация 40-х гг.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 30-х гг.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Характеристика мировоззренческой стадии и русской литературы 40-х гг.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 30-х </w:t>
            </w:r>
            <w:r w:rsidRPr="00D95718">
              <w:rPr>
                <w:rFonts w:ascii="Times New Roman" w:hAnsi="Times New Roman" w:cs="Times New Roman"/>
                <w:iCs/>
                <w:sz w:val="24"/>
                <w:szCs w:val="24"/>
                <w:lang w:val="en-US"/>
              </w:rPr>
              <w:lastRenderedPageBreak/>
              <w:t>XVIII</w:t>
            </w:r>
            <w:r w:rsidRPr="00D95718">
              <w:rPr>
                <w:rFonts w:ascii="Times New Roman" w:hAnsi="Times New Roman" w:cs="Times New Roman"/>
                <w:iCs/>
                <w:sz w:val="24"/>
                <w:szCs w:val="24"/>
              </w:rPr>
              <w:t xml:space="preserve"> в. Демократическая сатира. Оригинальная и переводная беллетристика.</w:t>
            </w:r>
          </w:p>
          <w:p w:rsidR="004664C0" w:rsidRPr="00D95718" w:rsidRDefault="004664C0" w:rsidP="00531619">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Церковный раскол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Книжная «справа». Творчество протопопа Аввакума: публицистика и «Житие».</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36.</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spacing w:line="276" w:lineRule="auto"/>
              <w:jc w:val="both"/>
              <w:rPr>
                <w:rFonts w:ascii="Times New Roman" w:hAnsi="Times New Roman" w:cs="Times New Roman"/>
                <w:iCs/>
                <w:sz w:val="24"/>
                <w:szCs w:val="24"/>
                <w:u w:val="single"/>
              </w:rPr>
            </w:pPr>
            <w:r w:rsidRPr="00D95718">
              <w:rPr>
                <w:rFonts w:ascii="Times New Roman" w:hAnsi="Times New Roman" w:cs="Times New Roman"/>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Горе-Злочастии». «Повесть о Савве Грудцыне».</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723FEA" w:rsidRPr="00D95718" w:rsidRDefault="00723FEA" w:rsidP="00723FEA">
      <w:pPr>
        <w:spacing w:after="0" w:line="240" w:lineRule="auto"/>
        <w:ind w:left="709"/>
        <w:rPr>
          <w:rFonts w:ascii="Times New Roman" w:hAnsi="Times New Roman" w:cs="Times New Roman"/>
          <w:b/>
          <w:sz w:val="24"/>
          <w:szCs w:val="24"/>
        </w:rPr>
      </w:pPr>
    </w:p>
    <w:p w:rsidR="00B75431" w:rsidRDefault="00B75431" w:rsidP="00E6417B">
      <w:pPr>
        <w:spacing w:line="276" w:lineRule="auto"/>
        <w:ind w:firstLine="720"/>
        <w:jc w:val="center"/>
        <w:rPr>
          <w:rFonts w:ascii="Times New Roman" w:hAnsi="Times New Roman" w:cs="Times New Roman"/>
          <w:b/>
          <w:bCs/>
          <w:sz w:val="24"/>
          <w:szCs w:val="24"/>
        </w:rPr>
      </w:pPr>
    </w:p>
    <w:p w:rsidR="00B75431" w:rsidRDefault="00B75431" w:rsidP="00E6417B">
      <w:pPr>
        <w:spacing w:line="276" w:lineRule="auto"/>
        <w:ind w:firstLine="720"/>
        <w:jc w:val="center"/>
        <w:rPr>
          <w:rFonts w:ascii="Times New Roman" w:hAnsi="Times New Roman" w:cs="Times New Roman"/>
          <w:b/>
          <w:bCs/>
          <w:sz w:val="24"/>
          <w:szCs w:val="24"/>
        </w:rPr>
      </w:pPr>
    </w:p>
    <w:p w:rsidR="00B75431" w:rsidRDefault="00B75431" w:rsidP="00E6417B">
      <w:pPr>
        <w:spacing w:line="276" w:lineRule="auto"/>
        <w:ind w:firstLine="720"/>
        <w:jc w:val="center"/>
        <w:rPr>
          <w:rFonts w:ascii="Times New Roman" w:hAnsi="Times New Roman" w:cs="Times New Roman"/>
          <w:b/>
          <w:bCs/>
          <w:sz w:val="24"/>
          <w:szCs w:val="24"/>
        </w:rPr>
      </w:pPr>
    </w:p>
    <w:p w:rsidR="00B75431" w:rsidRDefault="00B75431" w:rsidP="00E6417B">
      <w:pPr>
        <w:spacing w:line="276" w:lineRule="auto"/>
        <w:ind w:firstLine="720"/>
        <w:jc w:val="center"/>
        <w:rPr>
          <w:rFonts w:ascii="Times New Roman" w:hAnsi="Times New Roman" w:cs="Times New Roman"/>
          <w:b/>
          <w:bCs/>
          <w:sz w:val="24"/>
          <w:szCs w:val="24"/>
        </w:rPr>
      </w:pPr>
    </w:p>
    <w:p w:rsidR="00B75431" w:rsidRDefault="00B75431" w:rsidP="00E6417B">
      <w:pPr>
        <w:spacing w:line="276" w:lineRule="auto"/>
        <w:ind w:firstLine="720"/>
        <w:jc w:val="center"/>
        <w:rPr>
          <w:rFonts w:ascii="Times New Roman" w:hAnsi="Times New Roman" w:cs="Times New Roman"/>
          <w:b/>
          <w:bCs/>
          <w:sz w:val="24"/>
          <w:szCs w:val="24"/>
        </w:rPr>
      </w:pPr>
    </w:p>
    <w:p w:rsidR="00B75431" w:rsidRDefault="00B75431" w:rsidP="00E6417B">
      <w:pPr>
        <w:spacing w:line="276" w:lineRule="auto"/>
        <w:ind w:firstLine="720"/>
        <w:jc w:val="center"/>
        <w:rPr>
          <w:rFonts w:ascii="Times New Roman" w:hAnsi="Times New Roman" w:cs="Times New Roman"/>
          <w:b/>
          <w:bCs/>
          <w:sz w:val="24"/>
          <w:szCs w:val="24"/>
        </w:rPr>
      </w:pPr>
    </w:p>
    <w:p w:rsidR="00B75431" w:rsidRDefault="00B75431" w:rsidP="00E6417B">
      <w:pPr>
        <w:spacing w:line="276" w:lineRule="auto"/>
        <w:ind w:firstLine="720"/>
        <w:jc w:val="center"/>
        <w:rPr>
          <w:rFonts w:ascii="Times New Roman" w:hAnsi="Times New Roman" w:cs="Times New Roman"/>
          <w:b/>
          <w:bCs/>
          <w:sz w:val="24"/>
          <w:szCs w:val="24"/>
        </w:rPr>
      </w:pPr>
    </w:p>
    <w:p w:rsidR="00B75431" w:rsidRDefault="00B75431" w:rsidP="00E6417B">
      <w:pPr>
        <w:spacing w:line="276" w:lineRule="auto"/>
        <w:ind w:firstLine="720"/>
        <w:jc w:val="center"/>
        <w:rPr>
          <w:rFonts w:ascii="Times New Roman" w:hAnsi="Times New Roman" w:cs="Times New Roman"/>
          <w:b/>
          <w:bCs/>
          <w:sz w:val="24"/>
          <w:szCs w:val="24"/>
        </w:rPr>
      </w:pPr>
    </w:p>
    <w:p w:rsidR="00B75431" w:rsidRDefault="00B75431" w:rsidP="00E6417B">
      <w:pPr>
        <w:spacing w:line="276" w:lineRule="auto"/>
        <w:ind w:firstLine="720"/>
        <w:jc w:val="center"/>
        <w:rPr>
          <w:rFonts w:ascii="Times New Roman" w:hAnsi="Times New Roman" w:cs="Times New Roman"/>
          <w:b/>
          <w:bCs/>
          <w:sz w:val="24"/>
          <w:szCs w:val="24"/>
        </w:rPr>
      </w:pPr>
    </w:p>
    <w:p w:rsidR="00B75431" w:rsidRDefault="00B75431" w:rsidP="00E6417B">
      <w:pPr>
        <w:spacing w:line="276" w:lineRule="auto"/>
        <w:ind w:firstLine="720"/>
        <w:jc w:val="center"/>
        <w:rPr>
          <w:rFonts w:ascii="Times New Roman" w:hAnsi="Times New Roman" w:cs="Times New Roman"/>
          <w:b/>
          <w:bCs/>
          <w:sz w:val="24"/>
          <w:szCs w:val="24"/>
        </w:rPr>
      </w:pPr>
    </w:p>
    <w:p w:rsidR="00E6417B" w:rsidRPr="00D95718" w:rsidRDefault="00B75431" w:rsidP="00E6417B">
      <w:pPr>
        <w:spacing w:line="276" w:lineRule="auto"/>
        <w:ind w:firstLine="720"/>
        <w:jc w:val="center"/>
        <w:rPr>
          <w:rFonts w:ascii="Times New Roman" w:hAnsi="Times New Roman" w:cs="Times New Roman"/>
          <w:b/>
          <w:sz w:val="24"/>
          <w:szCs w:val="24"/>
        </w:rPr>
      </w:pPr>
      <w:r w:rsidRPr="00D95718">
        <w:rPr>
          <w:rFonts w:ascii="Times New Roman" w:hAnsi="Times New Roman" w:cs="Times New Roman"/>
          <w:b/>
          <w:sz w:val="24"/>
          <w:szCs w:val="24"/>
        </w:rPr>
        <w:t xml:space="preserve"> </w:t>
      </w:r>
      <w:r w:rsidR="00E6417B" w:rsidRPr="00D95718">
        <w:rPr>
          <w:rFonts w:ascii="Times New Roman" w:hAnsi="Times New Roman" w:cs="Times New Roman"/>
          <w:b/>
          <w:sz w:val="24"/>
          <w:szCs w:val="24"/>
        </w:rPr>
        <w:t xml:space="preserve">«История русской литературы </w:t>
      </w:r>
      <w:r w:rsidR="00E6417B" w:rsidRPr="00D95718">
        <w:rPr>
          <w:rFonts w:ascii="Times New Roman" w:hAnsi="Times New Roman" w:cs="Times New Roman"/>
          <w:b/>
          <w:sz w:val="24"/>
          <w:szCs w:val="24"/>
          <w:lang w:val="en-US"/>
        </w:rPr>
        <w:t>XVIII</w:t>
      </w:r>
      <w:r w:rsidR="00E6417B" w:rsidRPr="00D95718">
        <w:rPr>
          <w:rFonts w:ascii="Times New Roman" w:hAnsi="Times New Roman" w:cs="Times New Roman"/>
          <w:b/>
          <w:sz w:val="24"/>
          <w:szCs w:val="24"/>
        </w:rPr>
        <w:t xml:space="preserve"> века»</w:t>
      </w:r>
    </w:p>
    <w:p w:rsidR="00E6417B" w:rsidRPr="00D95718" w:rsidRDefault="00B75431" w:rsidP="00E6417B">
      <w:pPr>
        <w:spacing w:line="276" w:lineRule="auto"/>
        <w:ind w:firstLine="720"/>
        <w:jc w:val="center"/>
        <w:rPr>
          <w:rFonts w:ascii="Times New Roman" w:hAnsi="Times New Roman" w:cs="Times New Roman"/>
          <w:b/>
          <w:sz w:val="24"/>
          <w:szCs w:val="24"/>
        </w:rPr>
      </w:pPr>
      <w:r>
        <w:rPr>
          <w:rFonts w:ascii="Times New Roman" w:hAnsi="Times New Roman" w:cs="Times New Roman"/>
          <w:b/>
          <w:sz w:val="24"/>
          <w:szCs w:val="24"/>
          <w:lang w:val="en-US"/>
        </w:rPr>
        <w:t>5</w:t>
      </w:r>
      <w:r w:rsidR="00E6417B" w:rsidRPr="00D95718">
        <w:rPr>
          <w:rFonts w:ascii="Times New Roman" w:hAnsi="Times New Roman" w:cs="Times New Roman"/>
          <w:b/>
          <w:sz w:val="24"/>
          <w:szCs w:val="24"/>
        </w:rPr>
        <w:t xml:space="preserve"> семестр </w:t>
      </w:r>
    </w:p>
    <w:p w:rsidR="00E6417B" w:rsidRPr="00D95718" w:rsidRDefault="00E6417B" w:rsidP="00E6417B">
      <w:pPr>
        <w:spacing w:after="0" w:line="240" w:lineRule="auto"/>
        <w:ind w:left="709"/>
        <w:jc w:val="center"/>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Форма обучения ____очная___</w:t>
      </w:r>
    </w:p>
    <w:p w:rsidR="00E6417B" w:rsidRPr="00D95718" w:rsidRDefault="00E6417B" w:rsidP="00E6417B">
      <w:pPr>
        <w:spacing w:after="0" w:line="240" w:lineRule="auto"/>
        <w:ind w:left="709"/>
        <w:jc w:val="center"/>
        <w:rPr>
          <w:rFonts w:ascii="Times New Roman" w:eastAsia="Times New Roman" w:hAnsi="Times New Roman" w:cs="Times New Roman"/>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E6417B" w:rsidRPr="00D95718" w:rsidTr="00531619">
        <w:trPr>
          <w:trHeight w:val="1312"/>
          <w:jc w:val="center"/>
        </w:trPr>
        <w:tc>
          <w:tcPr>
            <w:tcW w:w="563" w:type="dxa"/>
            <w:vMerge w:val="restart"/>
            <w:tcBorders>
              <w:top w:val="single" w:sz="4" w:space="0" w:color="auto"/>
              <w:left w:val="single" w:sz="4" w:space="0" w:color="auto"/>
              <w:right w:val="single" w:sz="4" w:space="0" w:color="auto"/>
            </w:tcBorders>
            <w:vAlign w:val="center"/>
          </w:tcPr>
          <w:p w:rsidR="00E6417B" w:rsidRPr="00D95718"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w:t>
            </w:r>
          </w:p>
          <w:p w:rsidR="00E6417B" w:rsidRPr="00D95718"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E6417B" w:rsidRPr="00D95718" w:rsidRDefault="00E6417B" w:rsidP="00531619">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Раздел</w:t>
            </w:r>
            <w:r w:rsidRPr="00D95718">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E6417B" w:rsidRPr="00D95718" w:rsidRDefault="00B75431"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 5</w:t>
            </w:r>
          </w:p>
        </w:tc>
        <w:tc>
          <w:tcPr>
            <w:tcW w:w="425" w:type="dxa"/>
            <w:vMerge w:val="restart"/>
            <w:tcBorders>
              <w:top w:val="single" w:sz="4" w:space="0" w:color="auto"/>
              <w:left w:val="single" w:sz="4" w:space="0" w:color="auto"/>
              <w:right w:val="single" w:sz="4" w:space="0" w:color="auto"/>
            </w:tcBorders>
            <w:textDirection w:val="btLr"/>
            <w:vAlign w:val="center"/>
          </w:tcPr>
          <w:p w:rsidR="00E6417B" w:rsidRPr="00D95718" w:rsidRDefault="00E6417B"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E6417B" w:rsidRPr="00D95718"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D95718">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E6417B" w:rsidRPr="00D95718"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Формы текущего контроля успеваемости (по неделям семестра)</w:t>
            </w:r>
          </w:p>
          <w:p w:rsidR="00E6417B" w:rsidRPr="00D95718"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Форма промежуточной аттестации (по семестрам)</w:t>
            </w:r>
          </w:p>
        </w:tc>
      </w:tr>
      <w:tr w:rsidR="00E6417B" w:rsidRPr="00D95718" w:rsidTr="00531619">
        <w:trPr>
          <w:trHeight w:val="303"/>
          <w:jc w:val="center"/>
        </w:trPr>
        <w:tc>
          <w:tcPr>
            <w:tcW w:w="563" w:type="dxa"/>
            <w:vMerge/>
            <w:tcBorders>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w:t>
            </w:r>
          </w:p>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Введение. Исторические сведения об эпохе формирования русской нации. Представления о литературных направлениях.</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 xml:space="preserve">Социальное размежевание в литературе XVIIIв.:литература "верхов" и </w:t>
            </w:r>
            <w:r w:rsidRPr="00D95718">
              <w:rPr>
                <w:rFonts w:ascii="Times New Roman" w:hAnsi="Times New Roman" w:cs="Times New Roman"/>
                <w:sz w:val="24"/>
                <w:szCs w:val="24"/>
              </w:rPr>
              <w:lastRenderedPageBreak/>
              <w:t>"низов".</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3</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Периодизация русской литературы XVIII века.</w:t>
            </w:r>
          </w:p>
          <w:p w:rsidR="004B460E" w:rsidRPr="00D95718" w:rsidRDefault="004B460E" w:rsidP="004B460E">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Русская культура и литература 30-50-х годов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Становление русского классицизма.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Творчество А.Д. Кантемира.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Творчество В.К.Тредиаковского.</w:t>
            </w:r>
          </w:p>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Переводы псалмов. Тредиаковский как основатель русской филологии.</w:t>
            </w:r>
          </w:p>
          <w:p w:rsidR="004B460E" w:rsidRPr="00D95718" w:rsidRDefault="004B460E" w:rsidP="004B460E">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b/>
                <w:bCs/>
                <w:sz w:val="24"/>
                <w:szCs w:val="24"/>
                <w:lang w:eastAsia="ar-SA"/>
              </w:rPr>
            </w:pPr>
            <w:r w:rsidRPr="00D95718">
              <w:rPr>
                <w:rFonts w:ascii="Times New Roman" w:eastAsia="Times New Roman" w:hAnsi="Times New Roman" w:cs="Times New Roman"/>
                <w:iCs/>
                <w:sz w:val="24"/>
                <w:szCs w:val="24"/>
                <w:lang w:eastAsia="ar-SA"/>
              </w:rPr>
              <w:t>Творчество М.В.Ломоносова.</w:t>
            </w:r>
          </w:p>
          <w:p w:rsidR="004B460E" w:rsidRPr="00D95718" w:rsidRDefault="004B460E" w:rsidP="004B460E">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9</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Ломоносов и"просвещенныйабсолютизм".Поэма"ПетрВеликий".</w:t>
            </w:r>
          </w:p>
          <w:p w:rsidR="004B460E" w:rsidRPr="00D95718" w:rsidRDefault="004B460E" w:rsidP="004B460E">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 xml:space="preserve">Творчество А.П. </w:t>
            </w:r>
            <w:r w:rsidRPr="00D95718">
              <w:rPr>
                <w:rFonts w:ascii="Times New Roman" w:hAnsi="Times New Roman" w:cs="Times New Roman"/>
                <w:iCs/>
                <w:sz w:val="24"/>
                <w:szCs w:val="24"/>
              </w:rPr>
              <w:lastRenderedPageBreak/>
              <w:t>Сумарокова.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w:t>
            </w:r>
            <w:r w:rsidRPr="00D95718">
              <w:rPr>
                <w:rFonts w:ascii="Times New Roman" w:eastAsia="Times New Roman" w:hAnsi="Times New Roman" w:cs="Times New Roman"/>
                <w:sz w:val="24"/>
                <w:szCs w:val="24"/>
                <w:lang w:eastAsia="ru-RU"/>
              </w:rPr>
              <w:lastRenderedPageBreak/>
              <w:t>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11</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Представители литературно-поэтическойшколыСумарокова:Ржевский, Нартов, Нарышкин.</w:t>
            </w:r>
          </w:p>
          <w:p w:rsidR="004B460E" w:rsidRPr="00D95718" w:rsidRDefault="004B460E" w:rsidP="004B460E">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Русская литература 60-90-х годов </w:t>
            </w:r>
            <w:r w:rsidRPr="00D95718">
              <w:rPr>
                <w:rFonts w:ascii="Times New Roman" w:eastAsia="Times New Roman" w:hAnsi="Times New Roman" w:cs="Times New Roman"/>
                <w:iCs/>
                <w:sz w:val="24"/>
                <w:szCs w:val="24"/>
                <w:lang w:val="en-US" w:eastAsia="ar-SA"/>
              </w:rPr>
              <w:t>XVIII</w:t>
            </w:r>
            <w:r w:rsidRPr="00D95718">
              <w:rPr>
                <w:rFonts w:ascii="Times New Roman" w:eastAsia="Times New Roman" w:hAnsi="Times New Roman" w:cs="Times New Roman"/>
                <w:iCs/>
                <w:sz w:val="24"/>
                <w:szCs w:val="24"/>
                <w:lang w:eastAsia="ar-SA"/>
              </w:rPr>
              <w:t xml:space="preserve"> в. Эпоха русского Просвещения. </w:t>
            </w:r>
          </w:p>
          <w:p w:rsidR="004B460E" w:rsidRPr="00D95718" w:rsidRDefault="004B460E" w:rsidP="004B460E">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line="276" w:lineRule="auto"/>
              <w:jc w:val="both"/>
              <w:rPr>
                <w:rFonts w:ascii="Times New Roman" w:hAnsi="Times New Roman" w:cs="Times New Roman"/>
                <w:sz w:val="24"/>
                <w:szCs w:val="24"/>
              </w:rPr>
            </w:pPr>
            <w:r w:rsidRPr="00D95718">
              <w:rPr>
                <w:rFonts w:ascii="Times New Roman" w:eastAsia="Times New Roman" w:hAnsi="Times New Roman" w:cs="Times New Roman"/>
                <w:iCs/>
                <w:sz w:val="24"/>
                <w:szCs w:val="24"/>
                <w:lang w:eastAsia="ar-SA"/>
              </w:rPr>
              <w:t>Становление русского сентиментализма.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Журнальная сатира 1769-1774 гг. Основные темы и идеи.</w:t>
            </w:r>
          </w:p>
          <w:p w:rsidR="004B460E" w:rsidRPr="00D95718" w:rsidRDefault="004B460E" w:rsidP="004B460E">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Литературная ипросветительскаядеятельность</w:t>
            </w:r>
            <w:r w:rsidRPr="00D95718">
              <w:rPr>
                <w:rFonts w:ascii="Times New Roman" w:hAnsi="Times New Roman" w:cs="Times New Roman"/>
                <w:b/>
                <w:bCs/>
                <w:sz w:val="24"/>
                <w:szCs w:val="24"/>
              </w:rPr>
              <w:t xml:space="preserve"> Н.И. Новикова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Драматургия второй половины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и ее основные жанры.</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Творчество </w:t>
            </w:r>
            <w:r w:rsidRPr="00D95718">
              <w:rPr>
                <w:rFonts w:ascii="Times New Roman" w:eastAsia="Times New Roman" w:hAnsi="Times New Roman" w:cs="Times New Roman"/>
                <w:iCs/>
                <w:sz w:val="24"/>
                <w:szCs w:val="24"/>
                <w:lang w:eastAsia="ar-SA"/>
              </w:rPr>
              <w:lastRenderedPageBreak/>
              <w:t>В.И. Лукина, М.И. Веревкина, А.О. Аблесимова, М.В. Попова.</w:t>
            </w:r>
          </w:p>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w:t>
            </w:r>
            <w:r w:rsidRPr="00D95718">
              <w:rPr>
                <w:rFonts w:ascii="Times New Roman" w:eastAsia="Times New Roman" w:hAnsi="Times New Roman" w:cs="Times New Roman"/>
                <w:sz w:val="24"/>
                <w:szCs w:val="24"/>
                <w:lang w:eastAsia="ru-RU"/>
              </w:rPr>
              <w:lastRenderedPageBreak/>
              <w:t>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18</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Творчество Д.И. Фонвизина.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Драматургия Д.И.Фонвизина.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Творчество Я.Б. Княжнина, В.В. Капниста, П.А. Плавильщикова.</w:t>
            </w:r>
          </w:p>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Поэзия последней трети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"Ироикомические" поэмы</w:t>
            </w:r>
            <w:r w:rsidRPr="00D95718">
              <w:rPr>
                <w:rFonts w:ascii="Times New Roman" w:hAnsi="Times New Roman" w:cs="Times New Roman"/>
                <w:b/>
                <w:bCs/>
                <w:sz w:val="24"/>
                <w:szCs w:val="24"/>
              </w:rPr>
              <w:t>В.И. Майкова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Бурлескнаяпоэма</w:t>
            </w:r>
            <w:r w:rsidRPr="00D95718">
              <w:rPr>
                <w:rFonts w:ascii="Times New Roman" w:eastAsia="Times New Roman" w:hAnsi="Times New Roman" w:cs="Times New Roman"/>
                <w:b/>
                <w:bCs/>
                <w:sz w:val="24"/>
                <w:szCs w:val="24"/>
                <w:lang w:eastAsia="ar-SA"/>
              </w:rPr>
              <w:t>Н.Осипова</w:t>
            </w:r>
            <w:r w:rsidRPr="00D95718">
              <w:rPr>
                <w:rFonts w:ascii="Times New Roman" w:eastAsia="Times New Roman" w:hAnsi="Times New Roman" w:cs="Times New Roman"/>
                <w:sz w:val="24"/>
                <w:szCs w:val="24"/>
                <w:lang w:eastAsia="ar-SA"/>
              </w:rPr>
              <w:t xml:space="preserve"> "Вергилиева Энеида, вывороченная наизнанку".</w:t>
            </w:r>
          </w:p>
          <w:p w:rsidR="004B460E" w:rsidRPr="00D95718" w:rsidRDefault="004B460E" w:rsidP="004B460E">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24</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 xml:space="preserve">Лирика </w:t>
            </w:r>
            <w:r w:rsidRPr="00D95718">
              <w:rPr>
                <w:rFonts w:ascii="Times New Roman" w:eastAsia="Times New Roman" w:hAnsi="Times New Roman" w:cs="Times New Roman"/>
                <w:b/>
                <w:bCs/>
                <w:sz w:val="24"/>
                <w:szCs w:val="24"/>
                <w:lang w:eastAsia="ar-SA"/>
              </w:rPr>
              <w:t>И.Ф. Богдановича</w:t>
            </w:r>
            <w:r w:rsidRPr="00D95718">
              <w:rPr>
                <w:rFonts w:ascii="Times New Roman" w:eastAsia="Times New Roman" w:hAnsi="Times New Roman" w:cs="Times New Roman"/>
                <w:sz w:val="24"/>
                <w:szCs w:val="24"/>
                <w:lang w:eastAsia="ar-SA"/>
              </w:rPr>
              <w:t>(1743-1803).Поэма "Душенька" и ее жанровое своеобразие.</w:t>
            </w:r>
          </w:p>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Творчество М.М. Хераскова.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Черты нового литературного направления - сентиментализма в творчестве М.М. Хераскова.</w:t>
            </w:r>
          </w:p>
          <w:p w:rsidR="004B460E" w:rsidRPr="00D95718" w:rsidRDefault="004B460E" w:rsidP="004B460E">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b/>
                <w:bCs/>
                <w:iCs/>
                <w:sz w:val="24"/>
                <w:szCs w:val="24"/>
                <w:lang w:eastAsia="ar-SA"/>
              </w:rPr>
            </w:pPr>
            <w:r w:rsidRPr="00D95718">
              <w:rPr>
                <w:rFonts w:ascii="Times New Roman" w:eastAsia="Times New Roman" w:hAnsi="Times New Roman" w:cs="Times New Roman"/>
                <w:iCs/>
                <w:sz w:val="24"/>
                <w:szCs w:val="24"/>
                <w:lang w:eastAsia="ar-SA"/>
              </w:rPr>
              <w:t>Творчество Г.Р. Державина.</w:t>
            </w:r>
          </w:p>
          <w:p w:rsidR="004B460E" w:rsidRPr="00D95718" w:rsidRDefault="004B460E" w:rsidP="004B460E">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Поэтическое мастерство Державина как "предшественника" А.С.Пушкина.</w:t>
            </w:r>
          </w:p>
          <w:p w:rsidR="004B460E" w:rsidRPr="00D95718" w:rsidRDefault="004B460E" w:rsidP="004B460E">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Проза второй половины </w:t>
            </w:r>
            <w:r w:rsidRPr="00D95718">
              <w:rPr>
                <w:rFonts w:ascii="Times New Roman" w:eastAsia="Times New Roman" w:hAnsi="Times New Roman" w:cs="Times New Roman"/>
                <w:iCs/>
                <w:sz w:val="24"/>
                <w:szCs w:val="24"/>
                <w:lang w:val="en-US" w:eastAsia="ar-SA"/>
              </w:rPr>
              <w:t>XVIII</w:t>
            </w:r>
            <w:r w:rsidRPr="00D95718">
              <w:rPr>
                <w:rFonts w:ascii="Times New Roman" w:eastAsia="Times New Roman" w:hAnsi="Times New Roman" w:cs="Times New Roman"/>
                <w:iCs/>
                <w:sz w:val="24"/>
                <w:szCs w:val="24"/>
                <w:lang w:eastAsia="ar-SA"/>
              </w:rPr>
              <w:t xml:space="preserve"> века. </w:t>
            </w:r>
          </w:p>
          <w:p w:rsidR="004B460E" w:rsidRPr="00D95718" w:rsidRDefault="004B460E" w:rsidP="004B460E">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iCs/>
                <w:sz w:val="24"/>
                <w:szCs w:val="24"/>
                <w:lang w:eastAsia="ar-SA"/>
              </w:rPr>
              <w:t xml:space="preserve">Творчество </w:t>
            </w:r>
            <w:r w:rsidRPr="00D95718">
              <w:rPr>
                <w:rFonts w:ascii="Times New Roman" w:eastAsia="Times New Roman" w:hAnsi="Times New Roman" w:cs="Times New Roman"/>
                <w:iCs/>
                <w:sz w:val="24"/>
                <w:szCs w:val="24"/>
                <w:lang w:eastAsia="ar-SA"/>
              </w:rPr>
              <w:lastRenderedPageBreak/>
              <w:t>Ф.А. Эмина, М.Д.Чулкова. В. Левшина.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конспектов </w:t>
            </w:r>
            <w:r w:rsidRPr="00D95718">
              <w:rPr>
                <w:rFonts w:ascii="Times New Roman" w:eastAsia="Times New Roman" w:hAnsi="Times New Roman" w:cs="Times New Roman"/>
                <w:sz w:val="24"/>
                <w:szCs w:val="24"/>
                <w:lang w:eastAsia="ru-RU"/>
              </w:rPr>
              <w:lastRenderedPageBreak/>
              <w:t>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31</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 xml:space="preserve">Литературная деятельность </w:t>
            </w:r>
            <w:r w:rsidRPr="00D95718">
              <w:rPr>
                <w:rFonts w:ascii="Times New Roman" w:hAnsi="Times New Roman" w:cs="Times New Roman"/>
                <w:b/>
                <w:bCs/>
                <w:sz w:val="24"/>
                <w:szCs w:val="24"/>
              </w:rPr>
              <w:t>А.Н. Радищева.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А.Н. Радищев исентиментализм.Лирика А.Н. Радищева.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Творчество Н.М. Карамзина.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line="276" w:lineRule="auto"/>
              <w:jc w:val="both"/>
              <w:rPr>
                <w:rFonts w:ascii="Times New Roman" w:hAnsi="Times New Roman" w:cs="Times New Roman"/>
                <w:iCs/>
                <w:sz w:val="24"/>
                <w:szCs w:val="24"/>
              </w:rPr>
            </w:pPr>
            <w:r w:rsidRPr="00D95718">
              <w:rPr>
                <w:rFonts w:ascii="Times New Roman" w:hAnsi="Times New Roman" w:cs="Times New Roman"/>
                <w:sz w:val="24"/>
                <w:szCs w:val="24"/>
              </w:rPr>
              <w:t>Предыстоки русского романтизма в лирикеКарамзина.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line="276" w:lineRule="auto"/>
              <w:jc w:val="both"/>
              <w:rPr>
                <w:rFonts w:ascii="Times New Roman" w:hAnsi="Times New Roman" w:cs="Times New Roman"/>
                <w:iCs/>
                <w:sz w:val="24"/>
                <w:szCs w:val="24"/>
              </w:rPr>
            </w:pPr>
            <w:r w:rsidRPr="00D95718">
              <w:rPr>
                <w:rFonts w:ascii="Times New Roman" w:hAnsi="Times New Roman" w:cs="Times New Roman"/>
                <w:sz w:val="24"/>
                <w:szCs w:val="24"/>
              </w:rPr>
              <w:t xml:space="preserve">Поэзия </w:t>
            </w:r>
            <w:r w:rsidRPr="00D95718">
              <w:rPr>
                <w:rFonts w:ascii="Times New Roman" w:hAnsi="Times New Roman" w:cs="Times New Roman"/>
                <w:b/>
                <w:bCs/>
                <w:sz w:val="24"/>
                <w:szCs w:val="24"/>
              </w:rPr>
              <w:t>И.И. Дмитриева.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Значение русской литературы </w:t>
            </w:r>
            <w:r w:rsidRPr="00D95718">
              <w:rPr>
                <w:rFonts w:ascii="Times New Roman" w:eastAsia="Times New Roman" w:hAnsi="Times New Roman" w:cs="Times New Roman"/>
                <w:iCs/>
                <w:sz w:val="24"/>
                <w:szCs w:val="24"/>
                <w:lang w:val="en-US" w:eastAsia="ar-SA"/>
              </w:rPr>
              <w:t>XVIII</w:t>
            </w:r>
            <w:r w:rsidRPr="00D95718">
              <w:rPr>
                <w:rFonts w:ascii="Times New Roman" w:eastAsia="Times New Roman" w:hAnsi="Times New Roman" w:cs="Times New Roman"/>
                <w:iCs/>
                <w:sz w:val="24"/>
                <w:szCs w:val="24"/>
                <w:lang w:eastAsia="ar-SA"/>
              </w:rPr>
              <w:t xml:space="preserve"> века.</w:t>
            </w:r>
          </w:p>
          <w:p w:rsidR="004B460E" w:rsidRPr="00D95718" w:rsidRDefault="004B460E" w:rsidP="004B460E">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E6417B" w:rsidRDefault="00E6417B" w:rsidP="00723FEA">
      <w:pPr>
        <w:shd w:val="clear" w:color="auto" w:fill="FFFFFF"/>
        <w:spacing w:line="276" w:lineRule="auto"/>
        <w:ind w:right="97"/>
        <w:jc w:val="both"/>
        <w:rPr>
          <w:rFonts w:ascii="Times New Roman" w:hAnsi="Times New Roman" w:cs="Times New Roman"/>
          <w:b/>
          <w:bCs/>
          <w:sz w:val="24"/>
          <w:szCs w:val="24"/>
        </w:rPr>
      </w:pPr>
    </w:p>
    <w:p w:rsidR="00E01D77" w:rsidRDefault="00E01D77" w:rsidP="00723FEA">
      <w:pPr>
        <w:shd w:val="clear" w:color="auto" w:fill="FFFFFF"/>
        <w:spacing w:line="276" w:lineRule="auto"/>
        <w:ind w:right="97"/>
        <w:jc w:val="both"/>
        <w:rPr>
          <w:rFonts w:ascii="Times New Roman" w:hAnsi="Times New Roman" w:cs="Times New Roman"/>
          <w:b/>
          <w:bCs/>
          <w:sz w:val="24"/>
          <w:szCs w:val="24"/>
        </w:rPr>
      </w:pPr>
    </w:p>
    <w:p w:rsidR="00E01D77" w:rsidRDefault="00E01D77" w:rsidP="00723FEA">
      <w:pPr>
        <w:shd w:val="clear" w:color="auto" w:fill="FFFFFF"/>
        <w:spacing w:line="276" w:lineRule="auto"/>
        <w:ind w:right="97"/>
        <w:jc w:val="both"/>
        <w:rPr>
          <w:rFonts w:ascii="Times New Roman" w:hAnsi="Times New Roman" w:cs="Times New Roman"/>
          <w:b/>
          <w:bCs/>
          <w:sz w:val="24"/>
          <w:szCs w:val="24"/>
        </w:rPr>
      </w:pPr>
    </w:p>
    <w:p w:rsidR="00E01D77" w:rsidRDefault="00E01D77" w:rsidP="00723FEA">
      <w:pPr>
        <w:shd w:val="clear" w:color="auto" w:fill="FFFFFF"/>
        <w:spacing w:line="276" w:lineRule="auto"/>
        <w:ind w:right="97"/>
        <w:jc w:val="both"/>
        <w:rPr>
          <w:rFonts w:ascii="Times New Roman" w:hAnsi="Times New Roman" w:cs="Times New Roman"/>
          <w:b/>
          <w:bCs/>
          <w:sz w:val="24"/>
          <w:szCs w:val="24"/>
        </w:rPr>
      </w:pPr>
    </w:p>
    <w:p w:rsidR="00E01D77" w:rsidRDefault="00E01D77" w:rsidP="00723FEA">
      <w:pPr>
        <w:shd w:val="clear" w:color="auto" w:fill="FFFFFF"/>
        <w:spacing w:line="276" w:lineRule="auto"/>
        <w:ind w:right="97"/>
        <w:jc w:val="both"/>
        <w:rPr>
          <w:rFonts w:ascii="Times New Roman" w:hAnsi="Times New Roman" w:cs="Times New Roman"/>
          <w:b/>
          <w:bCs/>
          <w:sz w:val="24"/>
          <w:szCs w:val="24"/>
        </w:rPr>
      </w:pPr>
    </w:p>
    <w:p w:rsidR="00E01D77" w:rsidRDefault="00E01D77" w:rsidP="00723FEA">
      <w:pPr>
        <w:shd w:val="clear" w:color="auto" w:fill="FFFFFF"/>
        <w:spacing w:line="276" w:lineRule="auto"/>
        <w:ind w:right="97"/>
        <w:jc w:val="both"/>
        <w:rPr>
          <w:rFonts w:ascii="Times New Roman" w:hAnsi="Times New Roman" w:cs="Times New Roman"/>
          <w:b/>
          <w:bCs/>
          <w:sz w:val="24"/>
          <w:szCs w:val="24"/>
        </w:rPr>
      </w:pPr>
    </w:p>
    <w:p w:rsidR="00E01D77" w:rsidRDefault="00E01D77" w:rsidP="00723FEA">
      <w:pPr>
        <w:shd w:val="clear" w:color="auto" w:fill="FFFFFF"/>
        <w:spacing w:line="276" w:lineRule="auto"/>
        <w:ind w:right="97"/>
        <w:jc w:val="both"/>
        <w:rPr>
          <w:rFonts w:ascii="Times New Roman" w:hAnsi="Times New Roman" w:cs="Times New Roman"/>
          <w:b/>
          <w:bCs/>
          <w:sz w:val="24"/>
          <w:szCs w:val="24"/>
        </w:rPr>
      </w:pPr>
    </w:p>
    <w:p w:rsidR="00E01D77" w:rsidRDefault="00E01D77" w:rsidP="00723FEA">
      <w:pPr>
        <w:shd w:val="clear" w:color="auto" w:fill="FFFFFF"/>
        <w:spacing w:line="276" w:lineRule="auto"/>
        <w:ind w:right="97"/>
        <w:jc w:val="both"/>
        <w:rPr>
          <w:rFonts w:ascii="Times New Roman" w:hAnsi="Times New Roman" w:cs="Times New Roman"/>
          <w:b/>
          <w:bCs/>
          <w:sz w:val="24"/>
          <w:szCs w:val="24"/>
        </w:rPr>
      </w:pPr>
    </w:p>
    <w:p w:rsidR="00E6417B" w:rsidRPr="00CC4F52" w:rsidRDefault="00E6417B" w:rsidP="00E6417B">
      <w:pPr>
        <w:shd w:val="clear" w:color="auto" w:fill="FFFFFF"/>
        <w:spacing w:line="276" w:lineRule="auto"/>
        <w:ind w:right="97"/>
        <w:jc w:val="both"/>
        <w:rPr>
          <w:rFonts w:ascii="Times New Roman" w:hAnsi="Times New Roman" w:cs="Times New Roman"/>
          <w:b/>
          <w:bCs/>
          <w:sz w:val="24"/>
          <w:szCs w:val="24"/>
        </w:rPr>
      </w:pPr>
      <w:r>
        <w:rPr>
          <w:rFonts w:ascii="Times New Roman" w:hAnsi="Times New Roman" w:cs="Times New Roman"/>
          <w:b/>
          <w:bCs/>
          <w:sz w:val="24"/>
          <w:szCs w:val="24"/>
        </w:rPr>
        <w:t xml:space="preserve">«История русской литературы </w:t>
      </w:r>
      <w:r>
        <w:rPr>
          <w:rFonts w:ascii="Times New Roman" w:hAnsi="Times New Roman" w:cs="Times New Roman"/>
          <w:b/>
          <w:bCs/>
          <w:sz w:val="24"/>
          <w:szCs w:val="24"/>
          <w:lang w:val="en-US"/>
        </w:rPr>
        <w:t>XIX</w:t>
      </w:r>
      <w:r>
        <w:rPr>
          <w:rFonts w:ascii="Times New Roman" w:hAnsi="Times New Roman" w:cs="Times New Roman"/>
          <w:b/>
          <w:bCs/>
          <w:sz w:val="24"/>
          <w:szCs w:val="24"/>
        </w:rPr>
        <w:t>века (первая половина</w:t>
      </w:r>
      <w:r w:rsidRPr="004E72AC">
        <w:rPr>
          <w:rFonts w:ascii="Times New Roman" w:hAnsi="Times New Roman" w:cs="Times New Roman"/>
          <w:b/>
          <w:bCs/>
          <w:sz w:val="24"/>
          <w:szCs w:val="24"/>
        </w:rPr>
        <w:t>)</w:t>
      </w:r>
      <w:r>
        <w:rPr>
          <w:rFonts w:ascii="Times New Roman" w:hAnsi="Times New Roman" w:cs="Times New Roman"/>
          <w:b/>
          <w:bCs/>
          <w:sz w:val="24"/>
          <w:szCs w:val="24"/>
        </w:rPr>
        <w:t>»</w:t>
      </w:r>
    </w:p>
    <w:p w:rsidR="00E6417B" w:rsidRDefault="00E6417B" w:rsidP="00E6417B">
      <w:pPr>
        <w:spacing w:after="0" w:line="240" w:lineRule="auto"/>
        <w:ind w:left="709"/>
        <w:rPr>
          <w:rFonts w:ascii="Times New Roman" w:eastAsia="Times New Roman" w:hAnsi="Times New Roman" w:cs="Times New Roman"/>
          <w:sz w:val="24"/>
          <w:szCs w:val="24"/>
          <w:lang w:eastAsia="ru-RU"/>
        </w:rPr>
      </w:pPr>
    </w:p>
    <w:p w:rsidR="00E6417B" w:rsidRDefault="0053391A" w:rsidP="00E6417B">
      <w:pPr>
        <w:spacing w:after="0" w:line="240" w:lineRule="auto"/>
        <w:ind w:left="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семестр</w:t>
      </w:r>
    </w:p>
    <w:p w:rsidR="00E6417B" w:rsidRPr="00CC4F52" w:rsidRDefault="00E6417B" w:rsidP="00E6417B">
      <w:pPr>
        <w:spacing w:after="0" w:line="240" w:lineRule="auto"/>
        <w:ind w:left="709"/>
        <w:jc w:val="center"/>
        <w:rPr>
          <w:rFonts w:ascii="Times New Roman" w:eastAsia="Times New Roman" w:hAnsi="Times New Roman" w:cs="Times New Roman"/>
          <w:b/>
          <w:sz w:val="24"/>
          <w:szCs w:val="24"/>
          <w:lang w:eastAsia="ru-RU"/>
        </w:rPr>
      </w:pPr>
    </w:p>
    <w:p w:rsidR="00E6417B" w:rsidRPr="00416130" w:rsidRDefault="00E6417B" w:rsidP="00E6417B">
      <w:pPr>
        <w:spacing w:after="0" w:line="240" w:lineRule="auto"/>
        <w:ind w:left="709"/>
        <w:jc w:val="center"/>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Форма обучения ____очная___</w:t>
      </w:r>
    </w:p>
    <w:p w:rsidR="00E6417B" w:rsidRPr="00416130" w:rsidRDefault="00E6417B" w:rsidP="00E6417B">
      <w:pPr>
        <w:spacing w:after="0" w:line="240" w:lineRule="auto"/>
        <w:ind w:left="709"/>
        <w:jc w:val="center"/>
        <w:rPr>
          <w:rFonts w:ascii="Times New Roman" w:eastAsia="Times New Roman" w:hAnsi="Times New Roman" w:cs="Times New Roman"/>
          <w:i/>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E6417B" w:rsidRPr="00416130" w:rsidTr="00531619">
        <w:trPr>
          <w:trHeight w:val="1312"/>
          <w:jc w:val="center"/>
        </w:trPr>
        <w:tc>
          <w:tcPr>
            <w:tcW w:w="563" w:type="dxa"/>
            <w:vMerge w:val="restart"/>
            <w:tcBorders>
              <w:top w:val="single" w:sz="4" w:space="0" w:color="auto"/>
              <w:left w:val="single" w:sz="4" w:space="0" w:color="auto"/>
              <w:right w:val="single" w:sz="4" w:space="0" w:color="auto"/>
            </w:tcBorders>
            <w:vAlign w:val="center"/>
          </w:tcPr>
          <w:p w:rsidR="00E6417B" w:rsidRPr="00416130"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w:t>
            </w:r>
          </w:p>
          <w:p w:rsidR="00E6417B" w:rsidRPr="00416130"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E6417B" w:rsidRPr="00416130" w:rsidRDefault="00E6417B" w:rsidP="00531619">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Раздел</w:t>
            </w:r>
            <w:r w:rsidRPr="00416130">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E6417B" w:rsidRPr="00416130" w:rsidRDefault="00E6417B"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Семестр</w:t>
            </w:r>
            <w:r w:rsidR="0053391A">
              <w:rPr>
                <w:rFonts w:ascii="Times New Roman" w:eastAsia="Times New Roman" w:hAnsi="Times New Roman" w:cs="Times New Roman"/>
                <w:bCs/>
                <w:sz w:val="24"/>
                <w:szCs w:val="24"/>
                <w:lang w:eastAsia="ru-RU"/>
              </w:rPr>
              <w:t xml:space="preserve"> 6</w:t>
            </w:r>
          </w:p>
        </w:tc>
        <w:tc>
          <w:tcPr>
            <w:tcW w:w="425" w:type="dxa"/>
            <w:vMerge w:val="restart"/>
            <w:tcBorders>
              <w:top w:val="single" w:sz="4" w:space="0" w:color="auto"/>
              <w:left w:val="single" w:sz="4" w:space="0" w:color="auto"/>
              <w:right w:val="single" w:sz="4" w:space="0" w:color="auto"/>
            </w:tcBorders>
            <w:textDirection w:val="btLr"/>
            <w:vAlign w:val="center"/>
          </w:tcPr>
          <w:p w:rsidR="00E6417B" w:rsidRPr="00416130" w:rsidRDefault="00E6417B"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E6417B" w:rsidRPr="00416130"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416130">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E6417B" w:rsidRPr="00416130" w:rsidRDefault="00E6417B" w:rsidP="00531619">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Формы текущего контроля успеваемости </w:t>
            </w:r>
            <w:r w:rsidRPr="00416130">
              <w:rPr>
                <w:rFonts w:ascii="Times New Roman" w:eastAsia="Times New Roman" w:hAnsi="Times New Roman" w:cs="Times New Roman"/>
                <w:bCs/>
                <w:i/>
                <w:sz w:val="24"/>
                <w:szCs w:val="24"/>
                <w:lang w:eastAsia="ru-RU"/>
              </w:rPr>
              <w:t>(по неделям семестра)</w:t>
            </w:r>
          </w:p>
          <w:p w:rsidR="00E6417B" w:rsidRPr="00416130" w:rsidRDefault="00E6417B" w:rsidP="00531619">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Форма промежуточной аттестации </w:t>
            </w:r>
            <w:r w:rsidRPr="00416130">
              <w:rPr>
                <w:rFonts w:ascii="Times New Roman" w:eastAsia="Times New Roman" w:hAnsi="Times New Roman" w:cs="Times New Roman"/>
                <w:bCs/>
                <w:i/>
                <w:sz w:val="24"/>
                <w:szCs w:val="24"/>
                <w:lang w:eastAsia="ru-RU"/>
              </w:rPr>
              <w:t>(по семестрам)</w:t>
            </w:r>
          </w:p>
        </w:tc>
      </w:tr>
      <w:tr w:rsidR="00E6417B" w:rsidRPr="00416130" w:rsidTr="00531619">
        <w:trPr>
          <w:trHeight w:val="303"/>
          <w:jc w:val="center"/>
        </w:trPr>
        <w:tc>
          <w:tcPr>
            <w:tcW w:w="563" w:type="dxa"/>
            <w:vMerge/>
            <w:tcBorders>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E6417B" w:rsidRPr="00416130" w:rsidRDefault="00970CAB"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p>
        </w:tc>
        <w:tc>
          <w:tcPr>
            <w:tcW w:w="709" w:type="dxa"/>
            <w:tcBorders>
              <w:top w:val="single" w:sz="4" w:space="0" w:color="auto"/>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Общая характеристика развития русской литературы 1/3 Х</w:t>
            </w:r>
            <w:r w:rsidRPr="00416130">
              <w:rPr>
                <w:rFonts w:ascii="Times New Roman" w:hAnsi="Times New Roman" w:cs="Times New Roman"/>
                <w:lang w:val="en-US"/>
              </w:rPr>
              <w:t>I</w:t>
            </w:r>
            <w:r w:rsidRPr="00416130">
              <w:rPr>
                <w:rFonts w:ascii="Times New Roman" w:hAnsi="Times New Roman" w:cs="Times New Roman"/>
              </w:rPr>
              <w:t>Х века. Литературные общества и кружки.</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Предромантизм как переходное явление. Творчество К.Н. Батюшкова.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В.А. Жуковский. Творческая эволюция. Эстетическая программа романтизма.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iCs/>
                <w:sz w:val="24"/>
                <w:szCs w:val="24"/>
              </w:rPr>
            </w:pPr>
            <w:r w:rsidRPr="00416130">
              <w:rPr>
                <w:rFonts w:ascii="Times New Roman" w:hAnsi="Times New Roman" w:cs="Times New Roman"/>
              </w:rPr>
              <w:t xml:space="preserve">Поэтика жанра </w:t>
            </w:r>
            <w:r w:rsidRPr="00416130">
              <w:rPr>
                <w:rFonts w:ascii="Times New Roman" w:hAnsi="Times New Roman" w:cs="Times New Roman"/>
              </w:rPr>
              <w:lastRenderedPageBreak/>
              <w:t>баллады в творчестве В.А. Жуковского. Особенности лирики.</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читательских дневников, </w:t>
            </w:r>
            <w:r w:rsidRPr="00416130">
              <w:rPr>
                <w:rFonts w:ascii="Times New Roman" w:eastAsia="Times New Roman" w:hAnsi="Times New Roman" w:cs="Times New Roman"/>
                <w:sz w:val="24"/>
                <w:szCs w:val="24"/>
                <w:lang w:eastAsia="ru-RU"/>
              </w:rPr>
              <w:lastRenderedPageBreak/>
              <w:t xml:space="preserve">знания художественных текстов. </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5</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Литературная деятельность декабристов. Гражданственный романтизм Рылеева. Думы и их идейно-художественное своеобразие.</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Своеобразие жанра басни в творчестве И.А. Крылова. Новаторство, проблематика и тематика басен.</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Тема «маленького человека» в творчестве А.С. Пушкина. «Маленькие трагедии» А.С. Пушкина. Характер драматического конфликта, проблематика, сюжеты. </w:t>
            </w:r>
          </w:p>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повестях </w:t>
            </w:r>
            <w:r w:rsidRPr="00416130">
              <w:rPr>
                <w:rFonts w:ascii="Times New Roman" w:eastAsia="Times New Roman" w:hAnsi="Times New Roman" w:cs="Times New Roman"/>
                <w:sz w:val="24"/>
                <w:szCs w:val="24"/>
                <w:lang w:eastAsia="ru-RU"/>
              </w:rPr>
              <w:lastRenderedPageBreak/>
              <w:t xml:space="preserve">А.С. Пушкина «Дубровский» и «Капитанская дочке». Образ Пугачева как предводителя восстания и как человека. </w:t>
            </w:r>
          </w:p>
          <w:p w:rsidR="00191440" w:rsidRPr="00416130" w:rsidRDefault="00191440" w:rsidP="00191440">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9</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А.С. Грибоедова. «Горе от ума» как крупнейшее произведение реализма, связь с классицизмом.</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sz w:val="24"/>
                <w:szCs w:val="24"/>
              </w:rPr>
            </w:pPr>
            <w:r w:rsidRPr="00416130">
              <w:rPr>
                <w:rFonts w:ascii="Times New Roman" w:hAnsi="Times New Roman" w:cs="Times New Roman"/>
              </w:rPr>
              <w:t>«Горе от ума» А.С. Грибоедова. Сюжет и композиция, система образов комедии.</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sz w:val="24"/>
                <w:szCs w:val="24"/>
              </w:rPr>
            </w:pPr>
            <w:r w:rsidRPr="00416130">
              <w:rPr>
                <w:rFonts w:ascii="Times New Roman" w:hAnsi="Times New Roman" w:cs="Times New Roman"/>
              </w:rPr>
              <w:t>Образ Чацкого в пьесе А.С. Грибоедова «Горе от ума». Статья И.А. Гончарова «Мильон терзаний».</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sz w:val="24"/>
                <w:szCs w:val="24"/>
              </w:rPr>
            </w:pPr>
            <w:r w:rsidRPr="00416130">
              <w:rPr>
                <w:rFonts w:ascii="Times New Roman" w:hAnsi="Times New Roman" w:cs="Times New Roman"/>
              </w:rPr>
              <w:t xml:space="preserve">Фамусов как представитель московского дворянства в </w:t>
            </w:r>
            <w:r w:rsidRPr="00416130">
              <w:rPr>
                <w:rFonts w:ascii="Times New Roman" w:hAnsi="Times New Roman" w:cs="Times New Roman"/>
              </w:rPr>
              <w:lastRenderedPageBreak/>
              <w:t>пьесе А.С. Грибоедова «Горе от ума».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w:t>
            </w:r>
            <w:r w:rsidRPr="00416130">
              <w:rPr>
                <w:rFonts w:ascii="Times New Roman" w:eastAsia="Times New Roman" w:hAnsi="Times New Roman" w:cs="Times New Roman"/>
                <w:sz w:val="24"/>
                <w:szCs w:val="24"/>
                <w:lang w:eastAsia="ru-RU"/>
              </w:rPr>
              <w:lastRenderedPageBreak/>
              <w:t>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13</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sz w:val="24"/>
                <w:szCs w:val="24"/>
              </w:rPr>
            </w:pPr>
            <w:r w:rsidRPr="00416130">
              <w:rPr>
                <w:rFonts w:ascii="Times New Roman" w:hAnsi="Times New Roman" w:cs="Times New Roman"/>
              </w:rPr>
              <w:t>Образы Молчалина и Скалозуба в комедии А.С. Грибоедова «Горе от ума».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iCs/>
                <w:sz w:val="24"/>
                <w:szCs w:val="24"/>
              </w:rPr>
            </w:pPr>
            <w:r w:rsidRPr="00416130">
              <w:rPr>
                <w:rFonts w:ascii="Times New Roman" w:hAnsi="Times New Roman" w:cs="Times New Roman"/>
              </w:rPr>
              <w:t>Развитие русской романтической повести. Творчество А.А. Бестужева-Марлинского и В.Ф. Одоевского (анализ 1-2-х произведений по выбору).</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sz w:val="24"/>
                <w:szCs w:val="24"/>
              </w:rPr>
            </w:pPr>
            <w:r w:rsidRPr="00416130">
              <w:rPr>
                <w:rFonts w:ascii="Times New Roman" w:hAnsi="Times New Roman" w:cs="Times New Roman"/>
              </w:rPr>
              <w:t>Развитие русского исторического романа. Творчество М.Н. Загоскина, И.И. Лажечникова.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А.С. Пушкин как поэт-художник, особенности его дарования.</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Гражданские стихотворения А.С. Пушкина, тема свободы в его лирике.</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Любовь и дружба в лирике А.С. </w:t>
            </w:r>
            <w:r w:rsidRPr="00416130">
              <w:rPr>
                <w:rFonts w:ascii="Times New Roman" w:eastAsia="Times New Roman" w:hAnsi="Times New Roman" w:cs="Times New Roman"/>
                <w:sz w:val="24"/>
                <w:szCs w:val="24"/>
                <w:lang w:eastAsia="ru-RU"/>
              </w:rPr>
              <w:lastRenderedPageBreak/>
              <w:t>Пушкина.</w:t>
            </w:r>
          </w:p>
          <w:p w:rsidR="00191440" w:rsidRPr="00416130" w:rsidRDefault="00191440" w:rsidP="00191440">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Выполнение заданий для рубежного контроля. Проверка тетрадей </w:t>
            </w:r>
            <w:r w:rsidRPr="00416130">
              <w:rPr>
                <w:rFonts w:ascii="Times New Roman" w:eastAsia="Times New Roman" w:hAnsi="Times New Roman" w:cs="Times New Roman"/>
                <w:sz w:val="24"/>
                <w:szCs w:val="24"/>
                <w:lang w:eastAsia="ru-RU"/>
              </w:rPr>
              <w:lastRenderedPageBreak/>
              <w:t>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19</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Образ поэта в лирике А.С. Пушкина.</w:t>
            </w:r>
          </w:p>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Творческая эволюция А.С.Пушкина.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Мировое значение произведений А.С. Пушкина.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М.Ю. Лермонтов. Основные мотивы и идейно-художественные особенности его лирики.</w:t>
            </w:r>
          </w:p>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Критика нравственных пороков светского общества в лирике М.Ю. Лермонтова.</w:t>
            </w:r>
          </w:p>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Поиски смысла жизни и гармонии в лирике М.Ю. Лермонтова. Образ лирического героя.</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Драма М.Ю. Лермонтова «Маскарад». </w:t>
            </w:r>
            <w:r w:rsidRPr="00416130">
              <w:rPr>
                <w:rFonts w:ascii="Times New Roman" w:eastAsia="Times New Roman" w:hAnsi="Times New Roman" w:cs="Times New Roman"/>
                <w:sz w:val="24"/>
                <w:szCs w:val="24"/>
                <w:lang w:eastAsia="ru-RU"/>
              </w:rPr>
              <w:lastRenderedPageBreak/>
              <w:t>Проблематика и тематика. Образ Арбенина.</w:t>
            </w:r>
          </w:p>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Поэма М.Ю. Лермонтова «Песня про… купца Калашникова». Жанровые особенности поэмы. Исторический колорит поэмы. Образ Ивана Грозного. </w:t>
            </w:r>
          </w:p>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конспектов лекций, тетрадей самоподготовки, </w:t>
            </w:r>
            <w:r w:rsidRPr="00416130">
              <w:rPr>
                <w:rFonts w:ascii="Times New Roman" w:eastAsia="Times New Roman" w:hAnsi="Times New Roman" w:cs="Times New Roman"/>
                <w:sz w:val="24"/>
                <w:szCs w:val="24"/>
                <w:lang w:eastAsia="ru-RU"/>
              </w:rPr>
              <w:lastRenderedPageBreak/>
              <w:t>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24</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Художественное воплощение философских исканий в поэме М.Ю. Лермонтова «Демон»: проблема познания и разочарования, отрицания жизни.</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 М.Ю. Лермонтова «Герой нашего времени» как социально-психологический и философский роман. Проблематика и стиль.</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Духовная эволюция Н.В. Гоголя. Особенност</w:t>
            </w:r>
            <w:r w:rsidRPr="00416130">
              <w:rPr>
                <w:rFonts w:ascii="Times New Roman" w:eastAsia="Times New Roman" w:hAnsi="Times New Roman" w:cs="Times New Roman"/>
                <w:sz w:val="24"/>
                <w:szCs w:val="24"/>
                <w:lang w:eastAsia="ru-RU"/>
              </w:rPr>
              <w:lastRenderedPageBreak/>
              <w:t>и Гоголя-художника. Изображение народной жизни в «Вечерах на хуторе близ Диканьки». Особенности юмора.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конспектов лекций, тетрадей самоподготовки, читательских дневников, </w:t>
            </w:r>
            <w:r w:rsidRPr="00416130">
              <w:rPr>
                <w:rFonts w:ascii="Times New Roman" w:eastAsia="Times New Roman" w:hAnsi="Times New Roman" w:cs="Times New Roman"/>
                <w:sz w:val="24"/>
                <w:szCs w:val="24"/>
                <w:lang w:eastAsia="ru-RU"/>
              </w:rPr>
              <w:lastRenderedPageBreak/>
              <w:t>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27</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Сборник «Миргород» как новый этап творческой эволюции Н.В. Гоголя. «Старосветские помещики». «Тарас Бульба» Н.В. Гоголя. Проблема жанрового определения. Особенности исторического повествования.</w:t>
            </w:r>
          </w:p>
          <w:p w:rsidR="00191440" w:rsidRPr="00416130" w:rsidRDefault="00191440" w:rsidP="00191440">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Образ героической личности в повести «Тарас Бульба» Н.В. Гоголя. Нравственно-религиозная проблематика. Андрий и Остап в повести Н.В. Гоголя «Тарас Бульба».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29</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Мир обывателей в «Повести о том, как поссорились Иван Иванович с Иваном Никифоровичем» Н.В. Гоголя. Тема искусства в петербургских повестях Н.В. Гоголя.</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Критика цивилизованного мира в повестях Н.В. Гоголя «Невский проспект», «Записки сумасшедшего», «Нос».Повесть Н.В. Гоголя «Шинель». Нравственно-философское и религиозное содержание образа Башмачкина.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Творческая история поэмы Н.В. Гоголя «Мертвые души». Замысел и его художественное воплощение. Сюжет и композиция </w:t>
            </w:r>
            <w:r w:rsidRPr="00416130">
              <w:rPr>
                <w:rFonts w:ascii="Times New Roman" w:eastAsia="Times New Roman" w:hAnsi="Times New Roman" w:cs="Times New Roman"/>
                <w:sz w:val="24"/>
                <w:szCs w:val="24"/>
                <w:lang w:eastAsia="ru-RU"/>
              </w:rPr>
              <w:lastRenderedPageBreak/>
              <w:t>поэмы Н.В. Гоголя «Мертвые души». Особенности жанра. Лирические отступления в художественной структуре поэмы.</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32</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Система образов в поэме Н.В. Гоголя «Мертвые души», способы их типизации. Христианская позиция писателя. Идейно-художественное значение образа Чичикова в поэме Н.В. Гоголя «Мертвые души».</w:t>
            </w:r>
          </w:p>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Духовная проза Н.В. Гоголя. «Выбранные места из переписки с друзьями». Нравственно-философское и религиозное содержание произведения.</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Творчество В.А.Жуковс</w:t>
            </w:r>
            <w:r w:rsidRPr="00416130">
              <w:rPr>
                <w:rFonts w:ascii="Times New Roman" w:hAnsi="Times New Roman" w:cs="Times New Roman"/>
                <w:iCs/>
                <w:sz w:val="24"/>
                <w:szCs w:val="24"/>
              </w:rPr>
              <w:lastRenderedPageBreak/>
              <w:t>кого</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конспектов для семинарских занятий, </w:t>
            </w:r>
            <w:r w:rsidRPr="00416130">
              <w:rPr>
                <w:rFonts w:ascii="Times New Roman" w:eastAsia="Times New Roman" w:hAnsi="Times New Roman" w:cs="Times New Roman"/>
                <w:sz w:val="24"/>
                <w:szCs w:val="24"/>
                <w:lang w:eastAsia="ru-RU"/>
              </w:rPr>
              <w:lastRenderedPageBreak/>
              <w:t>тетрадей самоподготовки, читательских дневников, знания художественных текстов. Аттестация учащихся на семинарских занятиях.</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35.</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 xml:space="preserve">Новаторство И.А.Крылова-баснописца </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Комедия А.С.Грибоедова «Горе от ума»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E755BB" w:rsidRDefault="00E755BB" w:rsidP="00723FEA">
      <w:pPr>
        <w:shd w:val="clear" w:color="auto" w:fill="FFFFFF"/>
        <w:spacing w:line="276" w:lineRule="auto"/>
        <w:ind w:right="97"/>
        <w:jc w:val="both"/>
        <w:rPr>
          <w:rFonts w:ascii="Times New Roman" w:hAnsi="Times New Roman" w:cs="Times New Roman"/>
          <w:b/>
          <w:bCs/>
          <w:sz w:val="24"/>
          <w:szCs w:val="24"/>
        </w:rPr>
      </w:pPr>
    </w:p>
    <w:p w:rsidR="0043734C" w:rsidRDefault="00E755BB" w:rsidP="00723FEA">
      <w:pPr>
        <w:shd w:val="clear" w:color="auto" w:fill="FFFFFF"/>
        <w:spacing w:line="276" w:lineRule="auto"/>
        <w:ind w:right="97"/>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43734C">
        <w:rPr>
          <w:rFonts w:ascii="Times New Roman" w:hAnsi="Times New Roman" w:cs="Times New Roman"/>
          <w:b/>
          <w:bCs/>
          <w:sz w:val="24"/>
          <w:szCs w:val="24"/>
        </w:rPr>
        <w:t xml:space="preserve">«История русской литературы </w:t>
      </w:r>
      <w:r w:rsidR="0043734C">
        <w:rPr>
          <w:rFonts w:ascii="Times New Roman" w:hAnsi="Times New Roman" w:cs="Times New Roman"/>
          <w:b/>
          <w:bCs/>
          <w:sz w:val="24"/>
          <w:szCs w:val="24"/>
          <w:lang w:val="en-US"/>
        </w:rPr>
        <w:t>X</w:t>
      </w:r>
      <w:r w:rsidR="00CF546E">
        <w:rPr>
          <w:rFonts w:ascii="Times New Roman" w:hAnsi="Times New Roman" w:cs="Times New Roman"/>
          <w:b/>
          <w:bCs/>
          <w:sz w:val="24"/>
          <w:szCs w:val="24"/>
          <w:lang w:val="en-US"/>
        </w:rPr>
        <w:t>IX</w:t>
      </w:r>
      <w:r w:rsidR="0043734C">
        <w:rPr>
          <w:rFonts w:ascii="Times New Roman" w:hAnsi="Times New Roman" w:cs="Times New Roman"/>
          <w:b/>
          <w:bCs/>
          <w:sz w:val="24"/>
          <w:szCs w:val="24"/>
        </w:rPr>
        <w:t>века</w:t>
      </w:r>
      <w:r w:rsidR="00CF546E" w:rsidRPr="00CF546E">
        <w:rPr>
          <w:rFonts w:ascii="Times New Roman" w:hAnsi="Times New Roman" w:cs="Times New Roman"/>
          <w:b/>
          <w:bCs/>
          <w:sz w:val="24"/>
          <w:szCs w:val="24"/>
        </w:rPr>
        <w:t xml:space="preserve"> (</w:t>
      </w:r>
      <w:r w:rsidR="00CF546E">
        <w:rPr>
          <w:rFonts w:ascii="Times New Roman" w:hAnsi="Times New Roman" w:cs="Times New Roman"/>
          <w:b/>
          <w:bCs/>
          <w:sz w:val="24"/>
          <w:szCs w:val="24"/>
        </w:rPr>
        <w:t>вторая половина)</w:t>
      </w:r>
      <w:r w:rsidR="0043734C">
        <w:rPr>
          <w:rFonts w:ascii="Times New Roman" w:hAnsi="Times New Roman" w:cs="Times New Roman"/>
          <w:b/>
          <w:bCs/>
          <w:sz w:val="24"/>
          <w:szCs w:val="24"/>
        </w:rPr>
        <w:t>»</w:t>
      </w:r>
    </w:p>
    <w:p w:rsidR="00CC4F52" w:rsidRDefault="00CF546E" w:rsidP="00CC4F52">
      <w:pPr>
        <w:spacing w:after="0" w:line="240" w:lineRule="auto"/>
        <w:ind w:left="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C4F52" w:rsidRPr="00CC4F52">
        <w:rPr>
          <w:rFonts w:ascii="Times New Roman" w:eastAsia="Times New Roman" w:hAnsi="Times New Roman" w:cs="Times New Roman"/>
          <w:b/>
          <w:sz w:val="24"/>
          <w:szCs w:val="24"/>
          <w:lang w:eastAsia="ru-RU"/>
        </w:rPr>
        <w:t xml:space="preserve"> семестр</w:t>
      </w:r>
    </w:p>
    <w:p w:rsidR="00CC4F52" w:rsidRPr="00CC4F52" w:rsidRDefault="00CC4F52" w:rsidP="00CC4F52">
      <w:pPr>
        <w:spacing w:after="0" w:line="240" w:lineRule="auto"/>
        <w:ind w:left="709"/>
        <w:jc w:val="center"/>
        <w:rPr>
          <w:rFonts w:ascii="Times New Roman" w:eastAsia="Times New Roman" w:hAnsi="Times New Roman" w:cs="Times New Roman"/>
          <w:b/>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6F2A45" w:rsidRPr="00416130" w:rsidTr="00531619">
        <w:trPr>
          <w:trHeight w:val="1312"/>
          <w:jc w:val="center"/>
        </w:trPr>
        <w:tc>
          <w:tcPr>
            <w:tcW w:w="563" w:type="dxa"/>
            <w:vMerge w:val="restart"/>
            <w:tcBorders>
              <w:top w:val="single" w:sz="4" w:space="0" w:color="auto"/>
              <w:left w:val="single" w:sz="4" w:space="0" w:color="auto"/>
              <w:right w:val="single" w:sz="4" w:space="0" w:color="auto"/>
            </w:tcBorders>
            <w:vAlign w:val="center"/>
          </w:tcPr>
          <w:p w:rsidR="006F2A45" w:rsidRPr="00416130" w:rsidRDefault="006F2A45"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w:t>
            </w:r>
          </w:p>
          <w:p w:rsidR="006F2A45" w:rsidRPr="00416130" w:rsidRDefault="006F2A45"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6F2A45" w:rsidRPr="00416130" w:rsidRDefault="006F2A45" w:rsidP="00531619">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Раздел</w:t>
            </w:r>
            <w:r w:rsidRPr="00416130">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6F2A45" w:rsidRPr="00416130" w:rsidRDefault="00E755BB"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 7</w:t>
            </w:r>
          </w:p>
        </w:tc>
        <w:tc>
          <w:tcPr>
            <w:tcW w:w="425" w:type="dxa"/>
            <w:vMerge w:val="restart"/>
            <w:tcBorders>
              <w:top w:val="single" w:sz="4" w:space="0" w:color="auto"/>
              <w:left w:val="single" w:sz="4" w:space="0" w:color="auto"/>
              <w:right w:val="single" w:sz="4" w:space="0" w:color="auto"/>
            </w:tcBorders>
            <w:textDirection w:val="btLr"/>
            <w:vAlign w:val="center"/>
          </w:tcPr>
          <w:p w:rsidR="006F2A45" w:rsidRPr="00416130" w:rsidRDefault="006F2A45"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6F2A45" w:rsidRPr="00416130" w:rsidRDefault="006F2A45"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416130">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6F2A45" w:rsidRPr="00416130" w:rsidRDefault="006F2A45" w:rsidP="00531619">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Формы текущего контроля успеваемости </w:t>
            </w:r>
            <w:r w:rsidRPr="00416130">
              <w:rPr>
                <w:rFonts w:ascii="Times New Roman" w:eastAsia="Times New Roman" w:hAnsi="Times New Roman" w:cs="Times New Roman"/>
                <w:bCs/>
                <w:i/>
                <w:sz w:val="24"/>
                <w:szCs w:val="24"/>
                <w:lang w:eastAsia="ru-RU"/>
              </w:rPr>
              <w:t>(по неделям семестра)</w:t>
            </w:r>
          </w:p>
          <w:p w:rsidR="006F2A45" w:rsidRPr="00416130" w:rsidRDefault="006F2A45" w:rsidP="00531619">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Форма промежуточной аттестации </w:t>
            </w:r>
            <w:r w:rsidRPr="00416130">
              <w:rPr>
                <w:rFonts w:ascii="Times New Roman" w:eastAsia="Times New Roman" w:hAnsi="Times New Roman" w:cs="Times New Roman"/>
                <w:bCs/>
                <w:i/>
                <w:sz w:val="24"/>
                <w:szCs w:val="24"/>
                <w:lang w:eastAsia="ru-RU"/>
              </w:rPr>
              <w:t>(по семестрам)</w:t>
            </w:r>
          </w:p>
        </w:tc>
      </w:tr>
      <w:tr w:rsidR="006F2A45" w:rsidRPr="00416130" w:rsidTr="00531619">
        <w:trPr>
          <w:trHeight w:val="303"/>
          <w:jc w:val="center"/>
        </w:trPr>
        <w:tc>
          <w:tcPr>
            <w:tcW w:w="563" w:type="dxa"/>
            <w:vMerge/>
            <w:tcBorders>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w:t>
            </w:r>
          </w:p>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инд.</w:t>
            </w:r>
          </w:p>
        </w:tc>
        <w:tc>
          <w:tcPr>
            <w:tcW w:w="709" w:type="dxa"/>
            <w:tcBorders>
              <w:top w:val="single" w:sz="4" w:space="0" w:color="auto"/>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416130">
              <w:rPr>
                <w:rFonts w:ascii="Times New Roman" w:eastAsia="Times New Roman" w:hAnsi="Times New Roman" w:cs="Times New Roman"/>
                <w:bCs/>
                <w:sz w:val="24"/>
                <w:szCs w:val="24"/>
                <w:lang w:val="en-US" w:eastAsia="ru-RU"/>
              </w:rPr>
              <w:t>I</w:t>
            </w:r>
            <w:r w:rsidRPr="00416130">
              <w:rPr>
                <w:rFonts w:ascii="Times New Roman" w:eastAsia="Times New Roman" w:hAnsi="Times New Roman" w:cs="Times New Roman"/>
                <w:bCs/>
                <w:sz w:val="24"/>
                <w:szCs w:val="24"/>
                <w:lang w:eastAsia="ru-RU"/>
              </w:rPr>
              <w:t>Х в.</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Анализ статьи И. В. Киреевского «О </w:t>
            </w:r>
            <w:r w:rsidRPr="00416130">
              <w:rPr>
                <w:rFonts w:ascii="Times New Roman" w:eastAsia="Times New Roman" w:hAnsi="Times New Roman" w:cs="Times New Roman"/>
                <w:bCs/>
                <w:sz w:val="24"/>
                <w:szCs w:val="24"/>
                <w:lang w:eastAsia="ru-RU"/>
              </w:rPr>
              <w:lastRenderedPageBreak/>
              <w:t xml:space="preserve">характере просвещения России…». </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w:t>
            </w:r>
            <w:r w:rsidRPr="00416130">
              <w:rPr>
                <w:rFonts w:ascii="Times New Roman" w:eastAsia="Times New Roman" w:hAnsi="Times New Roman" w:cs="Times New Roman"/>
                <w:sz w:val="24"/>
                <w:szCs w:val="24"/>
                <w:lang w:eastAsia="ru-RU"/>
              </w:rPr>
              <w:lastRenderedPageBreak/>
              <w:t>текстов. Написание эссе.</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3</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bCs/>
              </w:rPr>
              <w:t>Влияние славянофильских воззрений на последующие художественные и культурные искания.</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iCs/>
                <w:sz w:val="24"/>
                <w:szCs w:val="24"/>
              </w:rPr>
            </w:pPr>
            <w:r w:rsidRPr="00416130">
              <w:rPr>
                <w:rFonts w:ascii="Times New Roman" w:hAnsi="Times New Roman" w:cs="Times New Roman"/>
                <w:bCs/>
              </w:rPr>
              <w:t>Полемика славянофилов с В. Г. Белинским.</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Н. А. Некрасова. Анализ одного из стихотворений и одной из поэм по выбору студента. </w:t>
            </w:r>
          </w:p>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А. Григорьев о Некрасове.</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Штольц. Роман в критике. </w:t>
            </w:r>
            <w:r w:rsidRPr="00416130">
              <w:rPr>
                <w:rFonts w:ascii="Times New Roman" w:eastAsia="Times New Roman" w:hAnsi="Times New Roman" w:cs="Times New Roman"/>
                <w:bCs/>
                <w:sz w:val="24"/>
                <w:szCs w:val="24"/>
                <w:lang w:eastAsia="ru-RU"/>
              </w:rPr>
              <w:lastRenderedPageBreak/>
              <w:t xml:space="preserve">Гончаров и Тургенев («Необыкновенная история» И. А.Гончарова). </w:t>
            </w:r>
          </w:p>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8</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2A5C44" w:rsidRPr="00416130" w:rsidRDefault="002A5C44" w:rsidP="002A5C44">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9</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И. С. Тургенева.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Проблематика и идейно-художественное своеобразие творчества И.С.Тургенева.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Анализ одного из произведений И.С.Тургенева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А. Н. Островского-драматурга.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Проблематика и идейно-художественное своеобразие творчества А.Н.Островского.</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iCs/>
                <w:sz w:val="24"/>
                <w:szCs w:val="24"/>
              </w:rPr>
            </w:pPr>
            <w:r w:rsidRPr="00416130">
              <w:rPr>
                <w:rFonts w:ascii="Times New Roman" w:hAnsi="Times New Roman" w:cs="Times New Roman"/>
              </w:rPr>
              <w:t>Анализ одного из произведений А.Н.Островского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М. Е. Салтыкова-Щедрина.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Проблематика и идейно-художественн</w:t>
            </w:r>
            <w:r w:rsidRPr="00416130">
              <w:rPr>
                <w:rFonts w:ascii="Times New Roman" w:hAnsi="Times New Roman" w:cs="Times New Roman"/>
              </w:rPr>
              <w:lastRenderedPageBreak/>
              <w:t>ое своеобразие творчества М.Е.Салтыкова-Щедрина.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читательских дневников, </w:t>
            </w:r>
            <w:r w:rsidRPr="00416130">
              <w:rPr>
                <w:rFonts w:ascii="Times New Roman" w:eastAsia="Times New Roman" w:hAnsi="Times New Roman" w:cs="Times New Roman"/>
                <w:sz w:val="24"/>
                <w:szCs w:val="24"/>
                <w:lang w:eastAsia="ru-RU"/>
              </w:rPr>
              <w:lastRenderedPageBreak/>
              <w:t>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17</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76"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Анализ одного из произведений М.Е.Салтыкова-Щедрина по выбору студента.</w:t>
            </w:r>
          </w:p>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Этапы творческого пути А.П. Чехова.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Ранние юмористические рассказы А.П. Чехова.</w:t>
            </w:r>
          </w:p>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Художественная деталь в рассказах Чехова.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Анализ трёх рассказов А.П. Чехова по выбору студента. </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Основные этапы творческой биографии Ф.М. Достоевского. Раннее творчество Достоевского. «Бедные </w:t>
            </w:r>
            <w:r w:rsidRPr="00416130">
              <w:rPr>
                <w:rFonts w:ascii="Times New Roman" w:eastAsia="Times New Roman" w:hAnsi="Times New Roman" w:cs="Times New Roman"/>
                <w:sz w:val="24"/>
                <w:szCs w:val="24"/>
                <w:lang w:eastAsia="ru-RU"/>
              </w:rPr>
              <w:lastRenderedPageBreak/>
              <w:t>люди». Проблематика и поэтика.</w:t>
            </w:r>
          </w:p>
          <w:p w:rsidR="002A5C44" w:rsidRPr="00416130" w:rsidRDefault="002A5C44" w:rsidP="002A5C44">
            <w:pPr>
              <w:spacing w:line="276"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23</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«Почвенническая» концепция </w:t>
            </w:r>
            <w:r w:rsidRPr="00416130">
              <w:rPr>
                <w:rFonts w:ascii="Times New Roman" w:eastAsia="Times New Roman" w:hAnsi="Times New Roman" w:cs="Times New Roman"/>
                <w:sz w:val="24"/>
                <w:szCs w:val="24"/>
                <w:lang w:eastAsia="ru-RU"/>
              </w:rPr>
              <w:lastRenderedPageBreak/>
              <w:t>Достовского.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Селезнёв, митр. Антоний, В. Кожинов и др).</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конспектов лекций, тетрадей самоподготовки, </w:t>
            </w:r>
            <w:r w:rsidRPr="00416130">
              <w:rPr>
                <w:rFonts w:ascii="Times New Roman" w:eastAsia="Times New Roman" w:hAnsi="Times New Roman" w:cs="Times New Roman"/>
                <w:sz w:val="24"/>
                <w:szCs w:val="24"/>
                <w:lang w:eastAsia="ru-RU"/>
              </w:rPr>
              <w:lastRenderedPageBreak/>
              <w:t>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26</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w:t>
            </w:r>
            <w:r w:rsidRPr="00416130">
              <w:rPr>
                <w:rFonts w:ascii="Times New Roman" w:eastAsia="Times New Roman" w:hAnsi="Times New Roman" w:cs="Times New Roman"/>
                <w:sz w:val="24"/>
                <w:szCs w:val="24"/>
                <w:lang w:eastAsia="ru-RU"/>
              </w:rPr>
              <w:lastRenderedPageBreak/>
              <w:t>композиции. Психологизм писателя.</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27</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 Н. Толстой в критике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веков. (Н. Страхов, К. Леонтьев, И. Бунин и др.)</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А. Н. Майкова. Проблематика и поэтика творчества. </w:t>
            </w:r>
            <w:r w:rsidRPr="00416130">
              <w:rPr>
                <w:rFonts w:ascii="Times New Roman" w:eastAsia="Times New Roman" w:hAnsi="Times New Roman" w:cs="Times New Roman"/>
                <w:sz w:val="24"/>
                <w:szCs w:val="24"/>
                <w:lang w:eastAsia="ru-RU"/>
              </w:rPr>
              <w:lastRenderedPageBreak/>
              <w:t>Анализ одного из стихотворений по выбору студента. Белинский о Майкове.</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31</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2A5C44" w:rsidRPr="00416130" w:rsidRDefault="002A5C44" w:rsidP="002A5C44">
            <w:pPr>
              <w:spacing w:line="276"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34.</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Тема любви в лирике Ф.И.Тютчева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Лирика А.А.Фета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Творчество И.А.Гончарова в критике.</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364D75" w:rsidRDefault="00364D75" w:rsidP="00C666A1">
      <w:pPr>
        <w:shd w:val="clear" w:color="auto" w:fill="FFFFFF"/>
        <w:spacing w:line="276" w:lineRule="auto"/>
        <w:ind w:right="97"/>
        <w:jc w:val="both"/>
        <w:rPr>
          <w:rFonts w:ascii="Times New Roman" w:hAnsi="Times New Roman" w:cs="Times New Roman"/>
          <w:b/>
          <w:bCs/>
          <w:sz w:val="24"/>
          <w:szCs w:val="24"/>
        </w:rPr>
      </w:pPr>
    </w:p>
    <w:p w:rsidR="00AC0D83" w:rsidRPr="00416130" w:rsidRDefault="00AC0D83" w:rsidP="00AC0D83">
      <w:pPr>
        <w:spacing w:line="276" w:lineRule="auto"/>
        <w:ind w:firstLine="720"/>
        <w:jc w:val="center"/>
        <w:rPr>
          <w:rFonts w:ascii="Times New Roman" w:hAnsi="Times New Roman" w:cs="Times New Roman"/>
          <w:b/>
          <w:sz w:val="24"/>
          <w:szCs w:val="24"/>
        </w:rPr>
      </w:pPr>
      <w:r w:rsidRPr="00416130">
        <w:rPr>
          <w:rFonts w:ascii="Times New Roman" w:hAnsi="Times New Roman" w:cs="Times New Roman"/>
          <w:b/>
          <w:sz w:val="24"/>
          <w:szCs w:val="24"/>
        </w:rPr>
        <w:t>«</w:t>
      </w:r>
      <w:r>
        <w:rPr>
          <w:rFonts w:ascii="Times New Roman" w:hAnsi="Times New Roman" w:cs="Times New Roman"/>
          <w:b/>
          <w:sz w:val="24"/>
          <w:szCs w:val="24"/>
        </w:rPr>
        <w:t>История русской</w:t>
      </w:r>
      <w:r w:rsidRPr="00416130">
        <w:rPr>
          <w:rFonts w:ascii="Times New Roman" w:hAnsi="Times New Roman" w:cs="Times New Roman"/>
          <w:b/>
          <w:sz w:val="24"/>
          <w:szCs w:val="24"/>
        </w:rPr>
        <w:t xml:space="preserve"> литератур</w:t>
      </w:r>
      <w:r>
        <w:rPr>
          <w:rFonts w:ascii="Times New Roman" w:hAnsi="Times New Roman" w:cs="Times New Roman"/>
          <w:b/>
          <w:sz w:val="24"/>
          <w:szCs w:val="24"/>
        </w:rPr>
        <w:t>ы</w:t>
      </w:r>
      <w:r w:rsidRPr="00416130">
        <w:rPr>
          <w:rFonts w:ascii="Times New Roman" w:hAnsi="Times New Roman" w:cs="Times New Roman"/>
          <w:b/>
          <w:sz w:val="24"/>
          <w:szCs w:val="24"/>
          <w:lang w:val="en-US"/>
        </w:rPr>
        <w:t>XIX</w:t>
      </w:r>
      <w:r w:rsidRPr="00416130">
        <w:rPr>
          <w:rFonts w:ascii="Times New Roman" w:hAnsi="Times New Roman" w:cs="Times New Roman"/>
          <w:b/>
          <w:sz w:val="24"/>
          <w:szCs w:val="24"/>
        </w:rPr>
        <w:t xml:space="preserve"> века (первая половина)»</w:t>
      </w:r>
    </w:p>
    <w:p w:rsidR="00AC0D83" w:rsidRDefault="007D74F9" w:rsidP="00AC0D83">
      <w:pPr>
        <w:spacing w:line="276" w:lineRule="auto"/>
        <w:ind w:firstLine="720"/>
        <w:jc w:val="center"/>
        <w:rPr>
          <w:rFonts w:ascii="Times New Roman" w:hAnsi="Times New Roman" w:cs="Times New Roman"/>
          <w:b/>
          <w:sz w:val="24"/>
          <w:szCs w:val="24"/>
        </w:rPr>
      </w:pPr>
      <w:r>
        <w:rPr>
          <w:rFonts w:ascii="Times New Roman" w:hAnsi="Times New Roman" w:cs="Times New Roman"/>
          <w:b/>
          <w:sz w:val="24"/>
          <w:szCs w:val="24"/>
        </w:rPr>
        <w:t>6</w:t>
      </w:r>
      <w:r w:rsidR="00AC0D83" w:rsidRPr="00416130">
        <w:rPr>
          <w:rFonts w:ascii="Times New Roman" w:hAnsi="Times New Roman" w:cs="Times New Roman"/>
          <w:b/>
          <w:sz w:val="24"/>
          <w:szCs w:val="24"/>
        </w:rPr>
        <w:t xml:space="preserve"> семестр</w:t>
      </w:r>
    </w:p>
    <w:p w:rsidR="00AC0D83" w:rsidRDefault="00AC0D83" w:rsidP="00AC0D83">
      <w:pPr>
        <w:spacing w:line="276" w:lineRule="auto"/>
        <w:ind w:firstLine="720"/>
        <w:jc w:val="center"/>
        <w:rPr>
          <w:rFonts w:ascii="Times New Roman" w:hAnsi="Times New Roman" w:cs="Times New Roman"/>
          <w:b/>
          <w:sz w:val="24"/>
          <w:szCs w:val="24"/>
        </w:rPr>
      </w:pPr>
      <w:r w:rsidRPr="00B75431">
        <w:rPr>
          <w:rFonts w:ascii="Times New Roman" w:hAnsi="Times New Roman" w:cs="Times New Roman"/>
          <w:b/>
          <w:sz w:val="24"/>
          <w:szCs w:val="24"/>
        </w:rPr>
        <w:t>Форма обучения ____</w:t>
      </w:r>
      <w:r>
        <w:rPr>
          <w:rFonts w:ascii="Times New Roman" w:hAnsi="Times New Roman" w:cs="Times New Roman"/>
          <w:b/>
          <w:sz w:val="24"/>
          <w:szCs w:val="24"/>
        </w:rPr>
        <w:t>за</w:t>
      </w:r>
      <w:r w:rsidRPr="00B75431">
        <w:rPr>
          <w:rFonts w:ascii="Times New Roman" w:hAnsi="Times New Roman" w:cs="Times New Roman"/>
          <w:b/>
          <w:sz w:val="24"/>
          <w:szCs w:val="24"/>
        </w:rPr>
        <w:t>очная___</w:t>
      </w:r>
    </w:p>
    <w:p w:rsidR="00AC0D83" w:rsidRDefault="00AC0D83" w:rsidP="00AC0D83">
      <w:pPr>
        <w:spacing w:line="276" w:lineRule="auto"/>
        <w:ind w:firstLine="720"/>
        <w:jc w:val="center"/>
        <w:rPr>
          <w:rFonts w:ascii="Times New Roman" w:hAnsi="Times New Roman" w:cs="Times New Roman"/>
          <w:b/>
          <w:sz w:val="24"/>
          <w:szCs w:val="24"/>
        </w:rPr>
      </w:pPr>
      <w:r>
        <w:rPr>
          <w:rFonts w:ascii="Times New Roman" w:hAnsi="Times New Roman" w:cs="Times New Roman"/>
          <w:b/>
          <w:sz w:val="24"/>
          <w:szCs w:val="24"/>
        </w:rPr>
        <w:t>«Древнерусская литература»</w:t>
      </w: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AC0D83" w:rsidRPr="00D95718" w:rsidTr="00F5011C">
        <w:trPr>
          <w:trHeight w:val="1312"/>
          <w:jc w:val="center"/>
        </w:trPr>
        <w:tc>
          <w:tcPr>
            <w:tcW w:w="563" w:type="dxa"/>
            <w:vMerge w:val="restart"/>
            <w:tcBorders>
              <w:top w:val="single" w:sz="4" w:space="0" w:color="auto"/>
              <w:left w:val="single" w:sz="4" w:space="0" w:color="auto"/>
              <w:right w:val="single" w:sz="4" w:space="0" w:color="auto"/>
            </w:tcBorders>
            <w:vAlign w:val="center"/>
          </w:tcPr>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w:t>
            </w:r>
          </w:p>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AC0D83" w:rsidRPr="00D95718" w:rsidRDefault="00AC0D83" w:rsidP="00F5011C">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Раздел</w:t>
            </w:r>
            <w:r w:rsidRPr="00D95718">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AC0D83" w:rsidRPr="00D95718" w:rsidRDefault="007D74F9"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 6</w:t>
            </w:r>
          </w:p>
        </w:tc>
        <w:tc>
          <w:tcPr>
            <w:tcW w:w="425" w:type="dxa"/>
            <w:vMerge w:val="restart"/>
            <w:tcBorders>
              <w:top w:val="single" w:sz="4" w:space="0" w:color="auto"/>
              <w:left w:val="single" w:sz="4" w:space="0" w:color="auto"/>
              <w:right w:val="single" w:sz="4" w:space="0" w:color="auto"/>
            </w:tcBorders>
            <w:textDirection w:val="btLr"/>
            <w:vAlign w:val="center"/>
          </w:tcPr>
          <w:p w:rsidR="00AC0D83" w:rsidRPr="00D95718" w:rsidRDefault="00AC0D83"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D95718">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Формы текущего контроля успеваемости (по неделям семестра)</w:t>
            </w:r>
          </w:p>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Форма промежуточной аттестации (по семестрам)</w:t>
            </w:r>
          </w:p>
        </w:tc>
      </w:tr>
      <w:tr w:rsidR="00AC0D83" w:rsidRPr="00D95718" w:rsidTr="00F5011C">
        <w:trPr>
          <w:trHeight w:val="303"/>
          <w:jc w:val="center"/>
        </w:trPr>
        <w:tc>
          <w:tcPr>
            <w:tcW w:w="563"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Введение</w:t>
            </w:r>
            <w:r w:rsidRPr="00D95718">
              <w:rPr>
                <w:rFonts w:ascii="Times New Roman" w:hAnsi="Times New Roman" w:cs="Times New Roman"/>
                <w:b/>
                <w:bCs/>
                <w:iCs/>
                <w:sz w:val="24"/>
                <w:szCs w:val="24"/>
              </w:rPr>
              <w:t xml:space="preserve">. </w:t>
            </w:r>
            <w:r w:rsidRPr="00D95718">
              <w:rPr>
                <w:rFonts w:ascii="Times New Roman" w:hAnsi="Times New Roman" w:cs="Times New Roman"/>
                <w:iCs/>
                <w:sz w:val="24"/>
                <w:szCs w:val="24"/>
              </w:rPr>
              <w:t xml:space="preserve">Специфика древнерусской литературы. </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Проблемы периодизаци</w:t>
            </w:r>
            <w:r w:rsidRPr="00D95718">
              <w:rPr>
                <w:rFonts w:ascii="Times New Roman" w:hAnsi="Times New Roman" w:cs="Times New Roman"/>
                <w:iCs/>
                <w:sz w:val="24"/>
                <w:szCs w:val="24"/>
              </w:rPr>
              <w:lastRenderedPageBreak/>
              <w:t xml:space="preserve">и. Стадиальное развитие русской литературы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 xml:space="preserve">- первой трети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Генезис литературных формаций.</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w:t>
            </w:r>
            <w:r w:rsidRPr="00D95718">
              <w:rPr>
                <w:rFonts w:ascii="Times New Roman" w:eastAsia="Times New Roman" w:hAnsi="Times New Roman" w:cs="Times New Roman"/>
                <w:sz w:val="24"/>
                <w:szCs w:val="24"/>
                <w:lang w:eastAsia="ru-RU"/>
              </w:rPr>
              <w:lastRenderedPageBreak/>
              <w:t>читательских дневников, знания художественных текстов. Написание эссе.</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3</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Начало письменности на Руси и зарождение письменной литературы. Хронологические и географические границы древнерусской литературы и ее специфические особенности: рукописный характер, “коллективность” творчества, отсутствие личностного начала, безымянность произведений, связь с фольклором</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Литературная формация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 xml:space="preserve"> – 90-х годов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века. </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Русская литература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w:t>
            </w:r>
            <w:r w:rsidRPr="00D95718">
              <w:rPr>
                <w:rFonts w:ascii="Times New Roman" w:hAnsi="Times New Roman" w:cs="Times New Roman"/>
                <w:iCs/>
                <w:sz w:val="24"/>
                <w:szCs w:val="24"/>
                <w:lang w:val="en-US"/>
              </w:rPr>
              <w:t>XII</w:t>
            </w:r>
            <w:r w:rsidRPr="00D95718">
              <w:rPr>
                <w:rFonts w:ascii="Times New Roman" w:hAnsi="Times New Roman" w:cs="Times New Roman"/>
                <w:iCs/>
                <w:sz w:val="24"/>
                <w:szCs w:val="24"/>
              </w:rPr>
              <w:t xml:space="preserve"> вв. Характерист</w:t>
            </w:r>
            <w:r w:rsidRPr="00D95718">
              <w:rPr>
                <w:rFonts w:ascii="Times New Roman" w:hAnsi="Times New Roman" w:cs="Times New Roman"/>
                <w:iCs/>
                <w:sz w:val="24"/>
                <w:szCs w:val="24"/>
              </w:rPr>
              <w:lastRenderedPageBreak/>
              <w:t xml:space="preserve">ика мировоззренческой стадии. </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w:t>
            </w:r>
            <w:r w:rsidRPr="00D95718">
              <w:rPr>
                <w:rFonts w:ascii="Times New Roman" w:eastAsia="Times New Roman" w:hAnsi="Times New Roman" w:cs="Times New Roman"/>
                <w:sz w:val="24"/>
                <w:szCs w:val="24"/>
                <w:lang w:eastAsia="ru-RU"/>
              </w:rPr>
              <w:lastRenderedPageBreak/>
              <w:t>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6</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Переводная литература: жития, апокрифы, повести.</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 xml:space="preserve">Раннехристианская и святоотеческая литература на Руси. </w:t>
            </w:r>
            <w:r w:rsidRPr="00D95718">
              <w:rPr>
                <w:rFonts w:ascii="Times New Roman" w:hAnsi="Times New Roman" w:cs="Times New Roman"/>
                <w:iCs/>
                <w:sz w:val="24"/>
                <w:szCs w:val="24"/>
              </w:rPr>
              <w:t>Библия</w:t>
            </w:r>
            <w:r w:rsidRPr="00D95718">
              <w:rPr>
                <w:rFonts w:ascii="Times New Roman" w:hAnsi="Times New Roman" w:cs="Times New Roman"/>
                <w:sz w:val="24"/>
                <w:szCs w:val="24"/>
              </w:rPr>
              <w:t>.</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 xml:space="preserve">Патристика. </w:t>
            </w:r>
            <w:r w:rsidRPr="00D95718">
              <w:rPr>
                <w:rFonts w:ascii="Times New Roman" w:hAnsi="Times New Roman" w:cs="Times New Roman"/>
                <w:iCs/>
                <w:sz w:val="24"/>
                <w:szCs w:val="24"/>
              </w:rPr>
              <w:t>Апокрифы</w:t>
            </w:r>
            <w:r w:rsidRPr="00D95718">
              <w:rPr>
                <w:rFonts w:ascii="Times New Roman" w:hAnsi="Times New Roman" w:cs="Times New Roman"/>
                <w:sz w:val="24"/>
                <w:szCs w:val="24"/>
              </w:rPr>
              <w:t xml:space="preserve">: о сотворении мира, об Адаме и Еве, о Ное, о Соломоне и Китоврасе, о крестном древе, ” </w:t>
            </w:r>
            <w:r w:rsidRPr="00D95718">
              <w:rPr>
                <w:rFonts w:ascii="Times New Roman" w:hAnsi="Times New Roman" w:cs="Times New Roman"/>
                <w:iCs/>
                <w:sz w:val="24"/>
                <w:szCs w:val="24"/>
              </w:rPr>
              <w:t>Хождение Богородицы по мукам”</w:t>
            </w:r>
            <w:r w:rsidRPr="00D95718">
              <w:rPr>
                <w:rFonts w:ascii="Times New Roman" w:hAnsi="Times New Roman" w:cs="Times New Roman"/>
                <w:sz w:val="24"/>
                <w:szCs w:val="24"/>
              </w:rPr>
              <w:t xml:space="preserve"> (отражение его в творчестве Ф. М. Достоевского), </w:t>
            </w:r>
            <w:r w:rsidRPr="00D95718">
              <w:rPr>
                <w:rFonts w:ascii="Times New Roman" w:hAnsi="Times New Roman" w:cs="Times New Roman"/>
                <w:iCs/>
                <w:sz w:val="24"/>
                <w:szCs w:val="24"/>
              </w:rPr>
              <w:t>“Слово о Лазаревом воскресении”</w:t>
            </w:r>
            <w:r w:rsidRPr="00D95718">
              <w:rPr>
                <w:rFonts w:ascii="Times New Roman" w:hAnsi="Times New Roman" w:cs="Times New Roman"/>
                <w:sz w:val="24"/>
                <w:szCs w:val="24"/>
              </w:rPr>
              <w:t xml:space="preserve">, </w:t>
            </w:r>
            <w:r w:rsidRPr="00D95718">
              <w:rPr>
                <w:rFonts w:ascii="Times New Roman" w:hAnsi="Times New Roman" w:cs="Times New Roman"/>
                <w:iCs/>
                <w:sz w:val="24"/>
                <w:szCs w:val="24"/>
              </w:rPr>
              <w:t>НикодимовоЕвангелие</w:t>
            </w:r>
            <w:r w:rsidRPr="00D95718">
              <w:rPr>
                <w:rFonts w:ascii="Times New Roman" w:hAnsi="Times New Roman" w:cs="Times New Roman"/>
                <w:sz w:val="24"/>
                <w:szCs w:val="24"/>
              </w:rPr>
              <w:t xml:space="preserve"> (Первоевангелие Никодима и генеология “Мастера и </w:t>
            </w:r>
            <w:r w:rsidRPr="00D95718">
              <w:rPr>
                <w:rFonts w:ascii="Times New Roman" w:hAnsi="Times New Roman" w:cs="Times New Roman"/>
                <w:sz w:val="24"/>
                <w:szCs w:val="24"/>
              </w:rPr>
              <w:lastRenderedPageBreak/>
              <w:t>Маргариты” М.А.Булгакова), “</w:t>
            </w:r>
            <w:r w:rsidRPr="00D95718">
              <w:rPr>
                <w:rFonts w:ascii="Times New Roman" w:hAnsi="Times New Roman" w:cs="Times New Roman"/>
                <w:iCs/>
                <w:sz w:val="24"/>
                <w:szCs w:val="24"/>
              </w:rPr>
              <w:t>Беседа трех святителей”</w:t>
            </w:r>
            <w:r w:rsidRPr="00D95718">
              <w:rPr>
                <w:rFonts w:ascii="Times New Roman" w:hAnsi="Times New Roman" w:cs="Times New Roman"/>
                <w:sz w:val="24"/>
                <w:szCs w:val="24"/>
              </w:rPr>
              <w:t>.</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BF012C"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BF012C"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9</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u w:val="single"/>
              </w:rPr>
              <w:t>Переводные жития:</w:t>
            </w:r>
            <w:r w:rsidRPr="00D95718">
              <w:rPr>
                <w:rFonts w:ascii="Times New Roman" w:hAnsi="Times New Roman" w:cs="Times New Roman"/>
                <w:iCs/>
                <w:sz w:val="24"/>
                <w:szCs w:val="24"/>
              </w:rPr>
              <w:t>“Слово об Алексии, человеке Божием”</w:t>
            </w:r>
            <w:r w:rsidRPr="00D95718">
              <w:rPr>
                <w:rFonts w:ascii="Times New Roman" w:hAnsi="Times New Roman" w:cs="Times New Roman"/>
                <w:sz w:val="24"/>
                <w:szCs w:val="24"/>
              </w:rPr>
              <w:t>. Сборники житий: Мартирологи, Патерики, Прологи, Четьи-Минеи.</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BF012C"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BF012C"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 xml:space="preserve">Символизм истории. </w:t>
            </w:r>
            <w:r w:rsidRPr="00D95718">
              <w:rPr>
                <w:rFonts w:ascii="Times New Roman" w:hAnsi="Times New Roman" w:cs="Times New Roman"/>
                <w:sz w:val="24"/>
                <w:szCs w:val="24"/>
                <w:u w:val="single"/>
              </w:rPr>
              <w:t>Исторические хроники</w:t>
            </w:r>
            <w:r w:rsidRPr="00D95718">
              <w:rPr>
                <w:rFonts w:ascii="Times New Roman" w:hAnsi="Times New Roman" w:cs="Times New Roman"/>
                <w:sz w:val="24"/>
                <w:szCs w:val="24"/>
              </w:rPr>
              <w:t xml:space="preserve"> Иоанна Малалы и Георгия Амартола. Переводные “естественнонаучные” сочинения: </w:t>
            </w:r>
            <w:r w:rsidRPr="00D95718">
              <w:rPr>
                <w:rFonts w:ascii="Times New Roman" w:hAnsi="Times New Roman" w:cs="Times New Roman"/>
                <w:iCs/>
                <w:sz w:val="24"/>
                <w:szCs w:val="24"/>
              </w:rPr>
              <w:t>“Шестоднев</w:t>
            </w:r>
            <w:r w:rsidRPr="00D95718">
              <w:rPr>
                <w:rFonts w:ascii="Times New Roman" w:hAnsi="Times New Roman" w:cs="Times New Roman"/>
                <w:sz w:val="24"/>
                <w:szCs w:val="24"/>
              </w:rPr>
              <w:t>”, “</w:t>
            </w:r>
            <w:r w:rsidRPr="00D95718">
              <w:rPr>
                <w:rFonts w:ascii="Times New Roman" w:hAnsi="Times New Roman" w:cs="Times New Roman"/>
                <w:iCs/>
                <w:sz w:val="24"/>
                <w:szCs w:val="24"/>
              </w:rPr>
              <w:t>Физиолог”, “Христианская топография</w:t>
            </w:r>
            <w:r w:rsidRPr="00D95718">
              <w:rPr>
                <w:rFonts w:ascii="Times New Roman" w:hAnsi="Times New Roman" w:cs="Times New Roman"/>
                <w:sz w:val="24"/>
                <w:szCs w:val="24"/>
              </w:rPr>
              <w:t xml:space="preserve">” Козьмы Индикоплова, </w:t>
            </w:r>
            <w:r w:rsidRPr="00D95718">
              <w:rPr>
                <w:rFonts w:ascii="Times New Roman" w:hAnsi="Times New Roman" w:cs="Times New Roman"/>
                <w:iCs/>
                <w:sz w:val="24"/>
                <w:szCs w:val="24"/>
              </w:rPr>
              <w:t>“Пчела</w:t>
            </w:r>
            <w:r w:rsidRPr="00D95718">
              <w:rPr>
                <w:rFonts w:ascii="Times New Roman" w:hAnsi="Times New Roman" w:cs="Times New Roman"/>
                <w:sz w:val="24"/>
                <w:szCs w:val="24"/>
              </w:rPr>
              <w:t>”. Их символизм.</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BF012C"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BF012C"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u w:val="single"/>
              </w:rPr>
              <w:t>Переводные повести</w:t>
            </w:r>
            <w:r w:rsidRPr="00D95718">
              <w:rPr>
                <w:rFonts w:ascii="Times New Roman" w:hAnsi="Times New Roman" w:cs="Times New Roman"/>
                <w:sz w:val="24"/>
                <w:szCs w:val="24"/>
              </w:rPr>
              <w:t xml:space="preserve">: </w:t>
            </w:r>
            <w:r w:rsidRPr="00D95718">
              <w:rPr>
                <w:rFonts w:ascii="Times New Roman" w:hAnsi="Times New Roman" w:cs="Times New Roman"/>
                <w:sz w:val="24"/>
                <w:szCs w:val="24"/>
              </w:rPr>
              <w:lastRenderedPageBreak/>
              <w:t>“</w:t>
            </w:r>
            <w:r w:rsidRPr="00D95718">
              <w:rPr>
                <w:rFonts w:ascii="Times New Roman" w:hAnsi="Times New Roman" w:cs="Times New Roman"/>
                <w:iCs/>
                <w:sz w:val="24"/>
                <w:szCs w:val="24"/>
              </w:rPr>
              <w:t>Александрия”, “Девгениево деяние”, “Повесть обАкире Премудром”, “Повесть о Варлааме и Иоасафе”, “История иудейской войны”</w:t>
            </w:r>
            <w:r w:rsidRPr="00D95718">
              <w:rPr>
                <w:rFonts w:ascii="Times New Roman" w:hAnsi="Times New Roman" w:cs="Times New Roman"/>
                <w:sz w:val="24"/>
                <w:szCs w:val="24"/>
              </w:rPr>
              <w:t xml:space="preserve"> Иосифа Флавия. Историзм и символизм. Положительный герой, однозначность литературного характера. Дидактизм повестей. </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w:t>
            </w:r>
            <w:r w:rsidRPr="00D95718">
              <w:rPr>
                <w:rFonts w:ascii="Times New Roman" w:eastAsia="Times New Roman" w:hAnsi="Times New Roman" w:cs="Times New Roman"/>
                <w:sz w:val="24"/>
                <w:szCs w:val="24"/>
                <w:lang w:eastAsia="ru-RU"/>
              </w:rPr>
              <w:lastRenderedPageBreak/>
              <w:t>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12</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u w:val="single"/>
              </w:rPr>
              <w:t>Легенды и духовные стихи</w:t>
            </w:r>
            <w:r w:rsidRPr="00D95718">
              <w:rPr>
                <w:rFonts w:ascii="Times New Roman" w:hAnsi="Times New Roman" w:cs="Times New Roman"/>
                <w:sz w:val="24"/>
                <w:szCs w:val="24"/>
              </w:rPr>
              <w:t xml:space="preserve">: о Голубиной книге, о Егории Храбром, “Сорок калик со каликою”, о Федоре Тироне, об Алексии, человеке Божием, об Иосифе прекрасном, о Николае </w:t>
            </w:r>
            <w:r w:rsidRPr="00D95718">
              <w:rPr>
                <w:rFonts w:ascii="Times New Roman" w:hAnsi="Times New Roman" w:cs="Times New Roman"/>
                <w:sz w:val="24"/>
                <w:szCs w:val="24"/>
              </w:rPr>
              <w:lastRenderedPageBreak/>
              <w:t>Угоднике и др. Их связь с литературой и живописью.</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13</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Очаги русской духовной культуры. Монастыри. Княжеская Среда. Образование на Руси. Скриптории и библиотеки. Зарождение и быстрое развитие русской оригинальной литературы. Литература светская и духовная. Основные темы и жанры.</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Торжественное красноречие. «Слово о Законе и Благодати» Илариона Киевского. Историософия русской истории. Летописание</w:t>
            </w:r>
            <w:r w:rsidRPr="00D95718">
              <w:rPr>
                <w:rFonts w:ascii="Times New Roman" w:hAnsi="Times New Roman" w:cs="Times New Roman"/>
                <w:iCs/>
                <w:sz w:val="24"/>
                <w:szCs w:val="24"/>
              </w:rPr>
              <w:lastRenderedPageBreak/>
              <w:t>. «Повесть временных лет».</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15</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 xml:space="preserve">Философия мировой истории. Киевская Русь в контексте мировой истории: идея равноправия всех христианских народов. Идея государственной и религиозной самостоятельности Руси и ее независимости от Византии. Богоданность княжеской власти и долг князя в отношении к своему народу. </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Художественные достоинства “Слова”: композиция, стиль (ритмика), образы, символика, художественные тропы-олицетворен</w:t>
            </w:r>
            <w:r w:rsidRPr="00D95718">
              <w:rPr>
                <w:rFonts w:ascii="Times New Roman" w:hAnsi="Times New Roman" w:cs="Times New Roman"/>
                <w:sz w:val="24"/>
                <w:szCs w:val="24"/>
              </w:rPr>
              <w:lastRenderedPageBreak/>
              <w:t>ия, метафоры, сравнения.</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17</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Влияние “Слова” — идейное и художественное — на последующую древнерусскую литературу (Повесть временных лет, похвалу Владимиру Волынскому, похвалу Дмитрию Донскому и др.).</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“Поучение к братии”</w:t>
            </w:r>
            <w:r w:rsidRPr="00D95718">
              <w:rPr>
                <w:rFonts w:ascii="Times New Roman" w:hAnsi="Times New Roman" w:cs="Times New Roman"/>
                <w:sz w:val="24"/>
                <w:szCs w:val="24"/>
              </w:rPr>
              <w:t xml:space="preserve"> Луки Жидяты.</w:t>
            </w:r>
          </w:p>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Киевский Печерский монастырь. Преп. Феодосий и его поучения.</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sz w:val="24"/>
                <w:szCs w:val="24"/>
              </w:rPr>
              <w:t xml:space="preserve">Работа преп. Нестора над“ </w:t>
            </w:r>
            <w:r w:rsidRPr="00D95718">
              <w:rPr>
                <w:rFonts w:ascii="Times New Roman" w:hAnsi="Times New Roman" w:cs="Times New Roman"/>
                <w:iCs/>
                <w:sz w:val="24"/>
                <w:szCs w:val="24"/>
              </w:rPr>
              <w:t>Повестью временных лет”.</w:t>
            </w:r>
          </w:p>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w:t>
            </w:r>
            <w:r w:rsidRPr="00D95718">
              <w:rPr>
                <w:rFonts w:ascii="Times New Roman" w:hAnsi="Times New Roman" w:cs="Times New Roman"/>
                <w:iCs/>
                <w:sz w:val="24"/>
                <w:szCs w:val="24"/>
              </w:rPr>
              <w:t>Повесть временных лет”</w:t>
            </w:r>
            <w:r w:rsidRPr="00D95718">
              <w:rPr>
                <w:rFonts w:ascii="Times New Roman" w:hAnsi="Times New Roman" w:cs="Times New Roman"/>
                <w:sz w:val="24"/>
                <w:szCs w:val="24"/>
              </w:rPr>
              <w:t xml:space="preserve"> как исторический и литературный памятник. Происхожде</w:t>
            </w:r>
            <w:r w:rsidRPr="00D95718">
              <w:rPr>
                <w:rFonts w:ascii="Times New Roman" w:hAnsi="Times New Roman" w:cs="Times New Roman"/>
                <w:sz w:val="24"/>
                <w:szCs w:val="24"/>
              </w:rPr>
              <w:lastRenderedPageBreak/>
              <w:t>ние первого русского летописного свода, источники, состав и редакции. Гипотезы М. И. Сухомлинова, А. А. Шахматова, Д. С. Лихачева, Б.А.Рыбакова. Оригинальность жанра. Отличие русских летописей от византийских хронографов. Предназначение летописей.</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20</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“Совестные книги” Древней Руси и Страшный суд. Отличие летописного стиля от стиля исторических повестей. Мировоззрение русского летописца. Философия русской истории.</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w:t>
            </w:r>
            <w:r w:rsidRPr="00D95718">
              <w:rPr>
                <w:rFonts w:ascii="Times New Roman" w:hAnsi="Times New Roman" w:cs="Times New Roman"/>
                <w:iCs/>
                <w:sz w:val="24"/>
                <w:szCs w:val="24"/>
              </w:rPr>
              <w:t>Повесть временныхлет”</w:t>
            </w:r>
            <w:r w:rsidRPr="00D95718">
              <w:rPr>
                <w:rFonts w:ascii="Times New Roman" w:hAnsi="Times New Roman" w:cs="Times New Roman"/>
                <w:sz w:val="24"/>
                <w:szCs w:val="24"/>
              </w:rPr>
              <w:t xml:space="preserve"> и “</w:t>
            </w:r>
            <w:r w:rsidRPr="00D95718">
              <w:rPr>
                <w:rFonts w:ascii="Times New Roman" w:hAnsi="Times New Roman" w:cs="Times New Roman"/>
                <w:iCs/>
                <w:sz w:val="24"/>
                <w:szCs w:val="24"/>
              </w:rPr>
              <w:t>Слово о Законе и Благодати”</w:t>
            </w:r>
            <w:r w:rsidRPr="00D95718">
              <w:rPr>
                <w:rFonts w:ascii="Times New Roman" w:hAnsi="Times New Roman" w:cs="Times New Roman"/>
                <w:sz w:val="24"/>
                <w:szCs w:val="24"/>
              </w:rPr>
              <w:t xml:space="preserve"> </w:t>
            </w:r>
            <w:r w:rsidRPr="00D95718">
              <w:rPr>
                <w:rFonts w:ascii="Times New Roman" w:hAnsi="Times New Roman" w:cs="Times New Roman"/>
                <w:sz w:val="24"/>
                <w:szCs w:val="24"/>
              </w:rPr>
              <w:lastRenderedPageBreak/>
              <w:t xml:space="preserve">Илариона. Идея политической и религиозной независимости Руси от Византии. Два идейных подхода к крещению Руси: прорусский — Печерского монастыря и провизантийский — Выдубицкого. Княжеская идеология Мономаховичей. Легенда об апостоле Андрее и ее роль в истории России. Гражданская история в “Повести временных лет”. Идея единства русской земли. Осуждение княжеских междоусобиц </w:t>
            </w:r>
            <w:r w:rsidRPr="00D95718">
              <w:rPr>
                <w:rFonts w:ascii="Times New Roman" w:hAnsi="Times New Roman" w:cs="Times New Roman"/>
                <w:iCs/>
                <w:sz w:val="24"/>
                <w:szCs w:val="24"/>
              </w:rPr>
              <w:t>(“Повесть об ослеплении ВасилькаТеребовльского”).</w:t>
            </w:r>
            <w:r w:rsidRPr="00D95718">
              <w:rPr>
                <w:rFonts w:ascii="Times New Roman" w:hAnsi="Times New Roman" w:cs="Times New Roman"/>
                <w:sz w:val="24"/>
                <w:szCs w:val="24"/>
              </w:rPr>
              <w:t xml:space="preserve"> Православие и язычество. Историзм и правдивость — основа </w:t>
            </w:r>
            <w:r w:rsidRPr="00D95718">
              <w:rPr>
                <w:rFonts w:ascii="Times New Roman" w:hAnsi="Times New Roman" w:cs="Times New Roman"/>
                <w:sz w:val="24"/>
                <w:szCs w:val="24"/>
              </w:rPr>
              <w:lastRenderedPageBreak/>
              <w:t>изложения событий. Религиозно-символический метод отражения действительности.</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22</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b/>
                <w:bCs/>
                <w:iCs/>
                <w:sz w:val="24"/>
                <w:szCs w:val="24"/>
              </w:rPr>
            </w:pPr>
            <w:r w:rsidRPr="00D95718">
              <w:rPr>
                <w:rFonts w:ascii="Times New Roman" w:hAnsi="Times New Roman" w:cs="Times New Roman"/>
                <w:iCs/>
                <w:sz w:val="24"/>
                <w:szCs w:val="24"/>
              </w:rPr>
              <w:t>Житийная литература. Творения преп. Нестора: «Чтение о Борисе и Глебе», «Житие Феодосия Печерского». «Сказание о Борисе и Глебе».</w:t>
            </w:r>
          </w:p>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Дидактические сочинения. «Поучение» Владимира Мономаха. Жанр «хожений». «Хожение игумена Даниила». Творения Кирилла Туровского: торжественные слова и молитвы.</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Исторические повести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w:t>
            </w:r>
            <w:r w:rsidRPr="00D95718">
              <w:rPr>
                <w:rFonts w:ascii="Times New Roman" w:hAnsi="Times New Roman" w:cs="Times New Roman"/>
                <w:iCs/>
                <w:sz w:val="24"/>
                <w:szCs w:val="24"/>
                <w:lang w:val="en-US"/>
              </w:rPr>
              <w:t>XII</w:t>
            </w:r>
            <w:r w:rsidRPr="00D95718">
              <w:rPr>
                <w:rFonts w:ascii="Times New Roman" w:hAnsi="Times New Roman" w:cs="Times New Roman"/>
                <w:iCs/>
                <w:sz w:val="24"/>
                <w:szCs w:val="24"/>
              </w:rPr>
              <w:t xml:space="preserve"> вв. «Слово о полку Игореве».</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ind w:firstLine="709"/>
              <w:jc w:val="both"/>
              <w:rPr>
                <w:rFonts w:ascii="Times New Roman" w:hAnsi="Times New Roman" w:cs="Times New Roman"/>
                <w:b/>
                <w:bCs/>
                <w:iCs/>
                <w:sz w:val="24"/>
                <w:szCs w:val="24"/>
              </w:rPr>
            </w:pPr>
            <w:r w:rsidRPr="00D95718">
              <w:rPr>
                <w:rFonts w:ascii="Times New Roman" w:hAnsi="Times New Roman" w:cs="Times New Roman"/>
                <w:iCs/>
                <w:sz w:val="24"/>
                <w:szCs w:val="24"/>
              </w:rPr>
              <w:t xml:space="preserve">Русская </w:t>
            </w:r>
            <w:r w:rsidRPr="00D95718">
              <w:rPr>
                <w:rFonts w:ascii="Times New Roman" w:hAnsi="Times New Roman" w:cs="Times New Roman"/>
                <w:iCs/>
                <w:sz w:val="24"/>
                <w:szCs w:val="24"/>
              </w:rPr>
              <w:lastRenderedPageBreak/>
              <w:t xml:space="preserve">литература </w:t>
            </w:r>
            <w:r w:rsidRPr="00D95718">
              <w:rPr>
                <w:rFonts w:ascii="Times New Roman" w:hAnsi="Times New Roman" w:cs="Times New Roman"/>
                <w:iCs/>
                <w:sz w:val="24"/>
                <w:szCs w:val="24"/>
                <w:lang w:val="en-US"/>
              </w:rPr>
              <w:t>XIII</w:t>
            </w:r>
            <w:r w:rsidRPr="00D95718">
              <w:rPr>
                <w:rFonts w:ascii="Times New Roman" w:hAnsi="Times New Roman" w:cs="Times New Roman"/>
                <w:iCs/>
                <w:sz w:val="24"/>
                <w:szCs w:val="24"/>
              </w:rPr>
              <w:t xml:space="preserve"> – первой половины </w:t>
            </w:r>
            <w:r w:rsidRPr="00D95718">
              <w:rPr>
                <w:rFonts w:ascii="Times New Roman" w:hAnsi="Times New Roman" w:cs="Times New Roman"/>
                <w:iCs/>
                <w:sz w:val="24"/>
                <w:szCs w:val="24"/>
                <w:lang w:val="en-US"/>
              </w:rPr>
              <w:t>XIV</w:t>
            </w:r>
            <w:r w:rsidRPr="00D95718">
              <w:rPr>
                <w:rFonts w:ascii="Times New Roman" w:hAnsi="Times New Roman" w:cs="Times New Roman"/>
                <w:iCs/>
                <w:sz w:val="24"/>
                <w:szCs w:val="24"/>
              </w:rPr>
              <w:t xml:space="preserve"> в. Характеристика стадии. «Слово» и «Моление» Даниила Заточника. Творения Серапиона Владимирского.</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конспектов лекций, тетрадей </w:t>
            </w:r>
            <w:r w:rsidRPr="00D95718">
              <w:rPr>
                <w:rFonts w:ascii="Times New Roman" w:eastAsia="Times New Roman" w:hAnsi="Times New Roman" w:cs="Times New Roman"/>
                <w:sz w:val="24"/>
                <w:szCs w:val="24"/>
                <w:lang w:eastAsia="ru-RU"/>
              </w:rPr>
              <w:lastRenderedPageBreak/>
              <w:t>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26</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ind w:firstLine="709"/>
              <w:jc w:val="both"/>
              <w:rPr>
                <w:rFonts w:ascii="Times New Roman" w:hAnsi="Times New Roman" w:cs="Times New Roman"/>
                <w:iCs/>
                <w:sz w:val="24"/>
                <w:szCs w:val="24"/>
              </w:rPr>
            </w:pPr>
            <w:r w:rsidRPr="00D95718">
              <w:rPr>
                <w:rFonts w:ascii="Times New Roman" w:hAnsi="Times New Roman" w:cs="Times New Roman"/>
                <w:iCs/>
                <w:sz w:val="24"/>
                <w:szCs w:val="24"/>
              </w:rPr>
              <w:t xml:space="preserve">Повести о монголо-татарском нашествии и агиография </w:t>
            </w:r>
            <w:r w:rsidRPr="00D95718">
              <w:rPr>
                <w:rFonts w:ascii="Times New Roman" w:hAnsi="Times New Roman" w:cs="Times New Roman"/>
                <w:iCs/>
                <w:sz w:val="24"/>
                <w:szCs w:val="24"/>
                <w:lang w:val="en-US"/>
              </w:rPr>
              <w:t>XIII</w:t>
            </w:r>
            <w:r w:rsidRPr="00D95718">
              <w:rPr>
                <w:rFonts w:ascii="Times New Roman" w:hAnsi="Times New Roman" w:cs="Times New Roman"/>
                <w:iCs/>
                <w:sz w:val="24"/>
                <w:szCs w:val="24"/>
              </w:rPr>
              <w:t xml:space="preserve"> в. «Киево-Печерский патерик».</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Княжеские жизнеописания. «Летописец Даниила Галицкого», «Повесть о житии Александра Невского». «Слово о погибели Русской земли». Переводная литература.</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Русская литература </w:t>
            </w:r>
            <w:r w:rsidRPr="00D95718">
              <w:rPr>
                <w:rFonts w:ascii="Times New Roman" w:hAnsi="Times New Roman" w:cs="Times New Roman"/>
                <w:iCs/>
                <w:sz w:val="24"/>
                <w:szCs w:val="24"/>
              </w:rPr>
              <w:lastRenderedPageBreak/>
              <w:t xml:space="preserve">второй половины </w:t>
            </w:r>
            <w:r w:rsidRPr="00D95718">
              <w:rPr>
                <w:rFonts w:ascii="Times New Roman" w:hAnsi="Times New Roman" w:cs="Times New Roman"/>
                <w:iCs/>
                <w:sz w:val="24"/>
                <w:szCs w:val="24"/>
                <w:lang w:val="en-US"/>
              </w:rPr>
              <w:t>XIV</w:t>
            </w:r>
            <w:r w:rsidRPr="00D95718">
              <w:rPr>
                <w:rFonts w:ascii="Times New Roman" w:hAnsi="Times New Roman" w:cs="Times New Roman"/>
                <w:iCs/>
                <w:sz w:val="24"/>
                <w:szCs w:val="24"/>
              </w:rPr>
              <w:t xml:space="preserve"> – 80-х гг.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 Характеристика стадии. Тема монголо-татарского нашествия и Куликовской битвы в литературе. «Слово о житии Дмитрия Ивановича Донского», «Задонщина», «Сказание о Мамаевом побоище», «Повесть о разорении Рязани Батыем» и др.</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конспектов лекций, тетрадей </w:t>
            </w:r>
            <w:r w:rsidRPr="00D95718">
              <w:rPr>
                <w:rFonts w:ascii="Times New Roman" w:eastAsia="Times New Roman" w:hAnsi="Times New Roman" w:cs="Times New Roman"/>
                <w:sz w:val="24"/>
                <w:szCs w:val="24"/>
                <w:lang w:eastAsia="ru-RU"/>
              </w:rPr>
              <w:lastRenderedPageBreak/>
              <w:t>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29</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Житийная литература и стиль “плетения словес“. «Житие Стефана пермского». «Житие Сергия Радонежского». Творчество Пахомия Логофета.</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Зарождение </w:t>
            </w:r>
            <w:r w:rsidRPr="00D95718">
              <w:rPr>
                <w:rFonts w:ascii="Times New Roman" w:hAnsi="Times New Roman" w:cs="Times New Roman"/>
                <w:iCs/>
                <w:sz w:val="24"/>
                <w:szCs w:val="24"/>
              </w:rPr>
              <w:lastRenderedPageBreak/>
              <w:t>мирской повести. «Повесть о взятии Царьграда», «Повесть о Вавилонском царстве». Переводная беллетристика.</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конспектов </w:t>
            </w:r>
            <w:r w:rsidRPr="00D95718">
              <w:rPr>
                <w:rFonts w:ascii="Times New Roman" w:eastAsia="Times New Roman" w:hAnsi="Times New Roman" w:cs="Times New Roman"/>
                <w:sz w:val="24"/>
                <w:szCs w:val="24"/>
                <w:lang w:eastAsia="ru-RU"/>
              </w:rPr>
              <w:lastRenderedPageBreak/>
              <w:t>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31</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 xml:space="preserve">Литературная формация 90-х гг.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 – 30-х гг.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Характеристика мировоззренческой стадии и русской литературы 90-х гг.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 – 30-х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Формирование идеологии русского государства. Историософская теория «Москва – Третий Рим». «Послание о Мономаховом венце», «Сказание о князьях Владимирских».</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Русская оригинальная повесть. </w:t>
            </w:r>
            <w:r w:rsidRPr="00D95718">
              <w:rPr>
                <w:rFonts w:ascii="Times New Roman" w:hAnsi="Times New Roman" w:cs="Times New Roman"/>
                <w:iCs/>
                <w:sz w:val="24"/>
                <w:szCs w:val="24"/>
              </w:rPr>
              <w:lastRenderedPageBreak/>
              <w:t>«Повесть о Дракуле», «Повесть о Басарге». Житийная повесть. «Повесть о Петре и Февронии Муромских». «Повесть об Ульянии Осорьиной».</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конспектов лекций, тетрадей самоподготовки, </w:t>
            </w:r>
            <w:r w:rsidRPr="00D95718">
              <w:rPr>
                <w:rFonts w:ascii="Times New Roman" w:eastAsia="Times New Roman" w:hAnsi="Times New Roman" w:cs="Times New Roman"/>
                <w:sz w:val="24"/>
                <w:szCs w:val="24"/>
                <w:lang w:eastAsia="ru-RU"/>
              </w:rPr>
              <w:lastRenderedPageBreak/>
              <w:t>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33</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Публицистика </w:t>
            </w:r>
            <w:r w:rsidRPr="00D95718">
              <w:rPr>
                <w:rFonts w:ascii="Times New Roman" w:hAnsi="Times New Roman" w:cs="Times New Roman"/>
                <w:iCs/>
                <w:sz w:val="24"/>
                <w:szCs w:val="24"/>
                <w:lang w:val="en-US"/>
              </w:rPr>
              <w:t>XVI</w:t>
            </w:r>
            <w:r w:rsidRPr="00D95718">
              <w:rPr>
                <w:rFonts w:ascii="Times New Roman" w:hAnsi="Times New Roman" w:cs="Times New Roman"/>
                <w:iCs/>
                <w:sz w:val="24"/>
                <w:szCs w:val="24"/>
              </w:rPr>
              <w:t xml:space="preserve"> в.: основные темы и идеи. Творчество Ивана Пересветова, Иоанна Грозного, Андрея Курбского, Ермолая-Еразма.</w:t>
            </w:r>
          </w:p>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b/>
                <w:bCs/>
                <w:iCs/>
                <w:sz w:val="24"/>
                <w:szCs w:val="24"/>
              </w:rPr>
            </w:pPr>
            <w:r w:rsidRPr="00D95718">
              <w:rPr>
                <w:rFonts w:ascii="Times New Roman" w:hAnsi="Times New Roman" w:cs="Times New Roman"/>
                <w:iCs/>
                <w:sz w:val="24"/>
                <w:szCs w:val="24"/>
              </w:rPr>
              <w:t xml:space="preserve">Обобщающие сочинения </w:t>
            </w:r>
            <w:r w:rsidRPr="00D95718">
              <w:rPr>
                <w:rFonts w:ascii="Times New Roman" w:hAnsi="Times New Roman" w:cs="Times New Roman"/>
                <w:iCs/>
                <w:sz w:val="24"/>
                <w:szCs w:val="24"/>
                <w:lang w:val="en-US"/>
              </w:rPr>
              <w:t>XVI</w:t>
            </w:r>
            <w:r w:rsidRPr="00D95718">
              <w:rPr>
                <w:rFonts w:ascii="Times New Roman" w:hAnsi="Times New Roman" w:cs="Times New Roman"/>
                <w:iCs/>
                <w:sz w:val="24"/>
                <w:szCs w:val="24"/>
              </w:rPr>
              <w:t xml:space="preserve"> в.: «Степенная книга», «Домострой», «Стоглав». Исторические сочинения о «смутном времени»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w:t>
            </w:r>
          </w:p>
          <w:p w:rsidR="00AC0D83" w:rsidRPr="00D95718" w:rsidRDefault="00AC0D83" w:rsidP="00F5011C">
            <w:pPr>
              <w:spacing w:line="276" w:lineRule="auto"/>
              <w:ind w:firstLine="709"/>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 xml:space="preserve">Литературная формация 40-х гг.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w:t>
            </w:r>
            <w:r w:rsidRPr="00D95718">
              <w:rPr>
                <w:rFonts w:ascii="Times New Roman" w:hAnsi="Times New Roman" w:cs="Times New Roman"/>
                <w:iCs/>
                <w:sz w:val="24"/>
                <w:szCs w:val="24"/>
              </w:rPr>
              <w:lastRenderedPageBreak/>
              <w:t xml:space="preserve">в. – 30-х гг.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Характеристика мировоззренческой стадии и русской литературы 40-х гг.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 30-х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Демократическая сатира. Оригинальная и переводная беллетристика.</w:t>
            </w:r>
          </w:p>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Церковный раскол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Книжная «справа». Творчество протопопа Аввакума: публицистика и «Житие».</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конспектов для семинарских занятий, тетрадей самоподготовки, читательских дневников, </w:t>
            </w:r>
            <w:r w:rsidRPr="00D95718">
              <w:rPr>
                <w:rFonts w:ascii="Times New Roman" w:eastAsia="Times New Roman" w:hAnsi="Times New Roman" w:cs="Times New Roman"/>
                <w:sz w:val="24"/>
                <w:szCs w:val="24"/>
                <w:lang w:eastAsia="ru-RU"/>
              </w:rPr>
              <w:lastRenderedPageBreak/>
              <w:t>знания художественных текстов. Аттестация учащихся на семинарских занятиях.</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36.</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u w:val="single"/>
              </w:rPr>
            </w:pPr>
            <w:r w:rsidRPr="00D95718">
              <w:rPr>
                <w:rFonts w:ascii="Times New Roman" w:hAnsi="Times New Roman" w:cs="Times New Roman"/>
                <w:iCs/>
                <w:sz w:val="24"/>
                <w:szCs w:val="24"/>
              </w:rPr>
              <w:t xml:space="preserve">«Барокко» в русской литературе. Виршевая поэзия. Зарождение русского театра. Творчество Феофана Прокоповича. Характеристика литературы </w:t>
            </w:r>
            <w:r w:rsidRPr="00D95718">
              <w:rPr>
                <w:rFonts w:ascii="Times New Roman" w:hAnsi="Times New Roman" w:cs="Times New Roman"/>
                <w:iCs/>
                <w:sz w:val="24"/>
                <w:szCs w:val="24"/>
              </w:rPr>
              <w:lastRenderedPageBreak/>
              <w:t>Петровского времени. «Повесть о Горе-Злочастии». «Повесть о Савве Грудцыне».</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AC0D83" w:rsidRDefault="00AC0D83" w:rsidP="008673AD">
      <w:pPr>
        <w:spacing w:line="276" w:lineRule="auto"/>
        <w:rPr>
          <w:rFonts w:ascii="Times New Roman" w:hAnsi="Times New Roman" w:cs="Times New Roman"/>
          <w:b/>
          <w:bCs/>
          <w:sz w:val="24"/>
          <w:szCs w:val="24"/>
        </w:rPr>
      </w:pPr>
    </w:p>
    <w:p w:rsidR="00AC0D83" w:rsidRPr="00D95718" w:rsidRDefault="00AC0D83" w:rsidP="00AC0D83">
      <w:pPr>
        <w:spacing w:line="276" w:lineRule="auto"/>
        <w:ind w:firstLine="720"/>
        <w:jc w:val="center"/>
        <w:rPr>
          <w:rFonts w:ascii="Times New Roman" w:hAnsi="Times New Roman" w:cs="Times New Roman"/>
          <w:b/>
          <w:sz w:val="24"/>
          <w:szCs w:val="24"/>
        </w:rPr>
      </w:pPr>
      <w:r w:rsidRPr="00D95718">
        <w:rPr>
          <w:rFonts w:ascii="Times New Roman" w:hAnsi="Times New Roman" w:cs="Times New Roman"/>
          <w:b/>
          <w:sz w:val="24"/>
          <w:szCs w:val="24"/>
        </w:rPr>
        <w:t xml:space="preserve"> «История русской литературы </w:t>
      </w:r>
      <w:r w:rsidRPr="00D95718">
        <w:rPr>
          <w:rFonts w:ascii="Times New Roman" w:hAnsi="Times New Roman" w:cs="Times New Roman"/>
          <w:b/>
          <w:sz w:val="24"/>
          <w:szCs w:val="24"/>
          <w:lang w:val="en-US"/>
        </w:rPr>
        <w:t>XVIII</w:t>
      </w:r>
      <w:r w:rsidRPr="00D95718">
        <w:rPr>
          <w:rFonts w:ascii="Times New Roman" w:hAnsi="Times New Roman" w:cs="Times New Roman"/>
          <w:b/>
          <w:sz w:val="24"/>
          <w:szCs w:val="24"/>
        </w:rPr>
        <w:t xml:space="preserve"> века»</w:t>
      </w:r>
    </w:p>
    <w:p w:rsidR="00AC0D83" w:rsidRPr="00D95718" w:rsidRDefault="00C82F95" w:rsidP="00AC0D83">
      <w:pPr>
        <w:spacing w:line="276" w:lineRule="auto"/>
        <w:ind w:firstLine="720"/>
        <w:jc w:val="center"/>
        <w:rPr>
          <w:rFonts w:ascii="Times New Roman" w:hAnsi="Times New Roman" w:cs="Times New Roman"/>
          <w:b/>
          <w:sz w:val="24"/>
          <w:szCs w:val="24"/>
        </w:rPr>
      </w:pPr>
      <w:r>
        <w:rPr>
          <w:rFonts w:ascii="Times New Roman" w:hAnsi="Times New Roman" w:cs="Times New Roman"/>
          <w:b/>
          <w:sz w:val="24"/>
          <w:szCs w:val="24"/>
          <w:lang w:val="en-US"/>
        </w:rPr>
        <w:t>7</w:t>
      </w:r>
      <w:r w:rsidR="00AC0D83" w:rsidRPr="00D95718">
        <w:rPr>
          <w:rFonts w:ascii="Times New Roman" w:hAnsi="Times New Roman" w:cs="Times New Roman"/>
          <w:b/>
          <w:sz w:val="24"/>
          <w:szCs w:val="24"/>
        </w:rPr>
        <w:t xml:space="preserve"> семестр </w:t>
      </w:r>
    </w:p>
    <w:p w:rsidR="00AC0D83" w:rsidRPr="00D95718" w:rsidRDefault="00AC0D83" w:rsidP="00AC0D83">
      <w:pPr>
        <w:spacing w:after="0" w:line="240" w:lineRule="auto"/>
        <w:ind w:left="709"/>
        <w:jc w:val="center"/>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Форма обучения ____</w:t>
      </w:r>
      <w:r w:rsidR="008673AD">
        <w:rPr>
          <w:rFonts w:ascii="Times New Roman" w:eastAsia="Times New Roman" w:hAnsi="Times New Roman" w:cs="Times New Roman"/>
          <w:sz w:val="24"/>
          <w:szCs w:val="24"/>
          <w:lang w:eastAsia="ru-RU"/>
        </w:rPr>
        <w:t>за</w:t>
      </w:r>
      <w:r w:rsidRPr="00D95718">
        <w:rPr>
          <w:rFonts w:ascii="Times New Roman" w:eastAsia="Times New Roman" w:hAnsi="Times New Roman" w:cs="Times New Roman"/>
          <w:sz w:val="24"/>
          <w:szCs w:val="24"/>
          <w:lang w:eastAsia="ru-RU"/>
        </w:rPr>
        <w:t>очная___</w:t>
      </w:r>
    </w:p>
    <w:p w:rsidR="00AC0D83" w:rsidRPr="00D95718" w:rsidRDefault="00AC0D83" w:rsidP="00AC0D83">
      <w:pPr>
        <w:spacing w:after="0" w:line="240" w:lineRule="auto"/>
        <w:ind w:left="709"/>
        <w:jc w:val="center"/>
        <w:rPr>
          <w:rFonts w:ascii="Times New Roman" w:eastAsia="Times New Roman" w:hAnsi="Times New Roman" w:cs="Times New Roman"/>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AC0D83" w:rsidRPr="00D95718" w:rsidTr="00F5011C">
        <w:trPr>
          <w:trHeight w:val="1312"/>
          <w:jc w:val="center"/>
        </w:trPr>
        <w:tc>
          <w:tcPr>
            <w:tcW w:w="563" w:type="dxa"/>
            <w:vMerge w:val="restart"/>
            <w:tcBorders>
              <w:top w:val="single" w:sz="4" w:space="0" w:color="auto"/>
              <w:left w:val="single" w:sz="4" w:space="0" w:color="auto"/>
              <w:right w:val="single" w:sz="4" w:space="0" w:color="auto"/>
            </w:tcBorders>
            <w:vAlign w:val="center"/>
          </w:tcPr>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w:t>
            </w:r>
          </w:p>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AC0D83" w:rsidRPr="00D95718" w:rsidRDefault="00AC0D83" w:rsidP="00F5011C">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Раздел</w:t>
            </w:r>
            <w:r w:rsidRPr="00D95718">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AC0D83" w:rsidRPr="00D95718" w:rsidRDefault="00C82F95"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 7</w:t>
            </w:r>
          </w:p>
        </w:tc>
        <w:tc>
          <w:tcPr>
            <w:tcW w:w="425" w:type="dxa"/>
            <w:vMerge w:val="restart"/>
            <w:tcBorders>
              <w:top w:val="single" w:sz="4" w:space="0" w:color="auto"/>
              <w:left w:val="single" w:sz="4" w:space="0" w:color="auto"/>
              <w:right w:val="single" w:sz="4" w:space="0" w:color="auto"/>
            </w:tcBorders>
            <w:textDirection w:val="btLr"/>
            <w:vAlign w:val="center"/>
          </w:tcPr>
          <w:p w:rsidR="00AC0D83" w:rsidRPr="00D95718" w:rsidRDefault="00AC0D83"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D95718">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Формы текущего контроля успеваемости (по неделям семестра)</w:t>
            </w:r>
          </w:p>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Форма промежуточной аттестации (по семестрам)</w:t>
            </w:r>
          </w:p>
        </w:tc>
      </w:tr>
      <w:tr w:rsidR="00AC0D83" w:rsidRPr="00D95718" w:rsidTr="00F5011C">
        <w:trPr>
          <w:trHeight w:val="303"/>
          <w:jc w:val="center"/>
        </w:trPr>
        <w:tc>
          <w:tcPr>
            <w:tcW w:w="563"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w:t>
            </w:r>
          </w:p>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Введение. Исторические сведения об эпохе формирования русской нации. Представления о литературных направлениях.</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Социальное размежевание в литературе XVIIIв.:литература "верхов" и "низов".</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 xml:space="preserve">Периодизация русской литературы </w:t>
            </w:r>
            <w:r w:rsidRPr="00D95718">
              <w:rPr>
                <w:rFonts w:ascii="Times New Roman" w:eastAsia="Times New Roman" w:hAnsi="Times New Roman" w:cs="Times New Roman"/>
                <w:sz w:val="24"/>
                <w:szCs w:val="24"/>
                <w:lang w:eastAsia="ar-SA"/>
              </w:rPr>
              <w:lastRenderedPageBreak/>
              <w:t>XVIII века.</w:t>
            </w:r>
          </w:p>
          <w:p w:rsidR="00C82F95" w:rsidRPr="00D95718" w:rsidRDefault="00C82F95" w:rsidP="00C82F95">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читательских дневников, </w:t>
            </w:r>
            <w:r w:rsidRPr="00D95718">
              <w:rPr>
                <w:rFonts w:ascii="Times New Roman" w:eastAsia="Times New Roman" w:hAnsi="Times New Roman" w:cs="Times New Roman"/>
                <w:sz w:val="24"/>
                <w:szCs w:val="24"/>
                <w:lang w:eastAsia="ru-RU"/>
              </w:rPr>
              <w:lastRenderedPageBreak/>
              <w:t>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Русская культура и литература 30-50-х годов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Становление русского классицизма.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Творчество А.Д. Кантемира.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Творчество В.К.Тредиаковского.</w:t>
            </w:r>
          </w:p>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Переводы псалмов. Тредиаковский как основатель русской филологии.</w:t>
            </w:r>
          </w:p>
          <w:p w:rsidR="00C82F95" w:rsidRPr="00D95718" w:rsidRDefault="00C82F95" w:rsidP="00C82F95">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b/>
                <w:bCs/>
                <w:sz w:val="24"/>
                <w:szCs w:val="24"/>
                <w:lang w:eastAsia="ar-SA"/>
              </w:rPr>
            </w:pPr>
            <w:r w:rsidRPr="00D95718">
              <w:rPr>
                <w:rFonts w:ascii="Times New Roman" w:eastAsia="Times New Roman" w:hAnsi="Times New Roman" w:cs="Times New Roman"/>
                <w:iCs/>
                <w:sz w:val="24"/>
                <w:szCs w:val="24"/>
                <w:lang w:eastAsia="ar-SA"/>
              </w:rPr>
              <w:t>Творчество М.В.Ломоносова.</w:t>
            </w:r>
          </w:p>
          <w:p w:rsidR="00C82F95" w:rsidRPr="00D95718" w:rsidRDefault="00C82F95" w:rsidP="00C82F95">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9</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Ломоносов и"просвещенныйабсолютизм".Поэма"ПетрВеликий".</w:t>
            </w:r>
          </w:p>
          <w:p w:rsidR="00C82F95" w:rsidRPr="00D95718" w:rsidRDefault="00C82F95" w:rsidP="00C82F95">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Творчество А.П. Сумарокова.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Представите</w:t>
            </w:r>
            <w:r w:rsidRPr="00D95718">
              <w:rPr>
                <w:rFonts w:ascii="Times New Roman" w:eastAsia="Times New Roman" w:hAnsi="Times New Roman" w:cs="Times New Roman"/>
                <w:sz w:val="24"/>
                <w:szCs w:val="24"/>
                <w:lang w:eastAsia="ar-SA"/>
              </w:rPr>
              <w:lastRenderedPageBreak/>
              <w:t>ли литературно-поэтическойшколыСумарокова:Ржевский, Нартов, Нарышкин.</w:t>
            </w:r>
          </w:p>
          <w:p w:rsidR="00C82F95" w:rsidRPr="00D95718" w:rsidRDefault="00C82F95" w:rsidP="00C82F95">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w:t>
            </w:r>
            <w:r w:rsidRPr="00D95718">
              <w:rPr>
                <w:rFonts w:ascii="Times New Roman" w:eastAsia="Times New Roman" w:hAnsi="Times New Roman" w:cs="Times New Roman"/>
                <w:sz w:val="24"/>
                <w:szCs w:val="24"/>
                <w:lang w:eastAsia="ru-RU"/>
              </w:rPr>
              <w:lastRenderedPageBreak/>
              <w:t>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12</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Русская литература 60-90-х годов </w:t>
            </w:r>
            <w:r w:rsidRPr="00D95718">
              <w:rPr>
                <w:rFonts w:ascii="Times New Roman" w:eastAsia="Times New Roman" w:hAnsi="Times New Roman" w:cs="Times New Roman"/>
                <w:iCs/>
                <w:sz w:val="24"/>
                <w:szCs w:val="24"/>
                <w:lang w:val="en-US" w:eastAsia="ar-SA"/>
              </w:rPr>
              <w:t>XVIII</w:t>
            </w:r>
            <w:r w:rsidRPr="00D95718">
              <w:rPr>
                <w:rFonts w:ascii="Times New Roman" w:eastAsia="Times New Roman" w:hAnsi="Times New Roman" w:cs="Times New Roman"/>
                <w:iCs/>
                <w:sz w:val="24"/>
                <w:szCs w:val="24"/>
                <w:lang w:eastAsia="ar-SA"/>
              </w:rPr>
              <w:t xml:space="preserve"> в. Эпоха русского Просвещения. </w:t>
            </w:r>
          </w:p>
          <w:p w:rsidR="00C82F95" w:rsidRPr="00D95718" w:rsidRDefault="00C82F95" w:rsidP="00C82F95">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sz w:val="24"/>
                <w:szCs w:val="24"/>
              </w:rPr>
            </w:pPr>
            <w:r w:rsidRPr="00D95718">
              <w:rPr>
                <w:rFonts w:ascii="Times New Roman" w:eastAsia="Times New Roman" w:hAnsi="Times New Roman" w:cs="Times New Roman"/>
                <w:iCs/>
                <w:sz w:val="24"/>
                <w:szCs w:val="24"/>
                <w:lang w:eastAsia="ar-SA"/>
              </w:rPr>
              <w:t>Становление русского сентиментализма.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Журнальная сатира 1769-1774 гг. Основные темы и идеи.</w:t>
            </w:r>
          </w:p>
          <w:p w:rsidR="00C82F95" w:rsidRPr="00D95718" w:rsidRDefault="00C82F95" w:rsidP="00C82F95">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Литературная ипросветительскаядеятельность</w:t>
            </w:r>
            <w:r w:rsidRPr="00D95718">
              <w:rPr>
                <w:rFonts w:ascii="Times New Roman" w:hAnsi="Times New Roman" w:cs="Times New Roman"/>
                <w:b/>
                <w:bCs/>
                <w:sz w:val="24"/>
                <w:szCs w:val="24"/>
              </w:rPr>
              <w:t xml:space="preserve"> Н.И. Новикова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Драматургия второй половины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и ее основные жанры.</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Творчество В.И. Лукина, М.И. Веревкина, А.О. </w:t>
            </w:r>
            <w:r w:rsidRPr="00D95718">
              <w:rPr>
                <w:rFonts w:ascii="Times New Roman" w:eastAsia="Times New Roman" w:hAnsi="Times New Roman" w:cs="Times New Roman"/>
                <w:iCs/>
                <w:sz w:val="24"/>
                <w:szCs w:val="24"/>
                <w:lang w:eastAsia="ar-SA"/>
              </w:rPr>
              <w:lastRenderedPageBreak/>
              <w:t>Аблесимова, М.В. Попова.</w:t>
            </w:r>
          </w:p>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18</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Творчество Д.И. Фонвизина.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Драматургия Д.И.Фонвизина.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Творчество Я.Б. Княжнина, В.В. Капниста, П.А. Плавильщикова.</w:t>
            </w:r>
          </w:p>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Поэзия последней трети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"Ироикомические" поэмы</w:t>
            </w:r>
            <w:r w:rsidRPr="00D95718">
              <w:rPr>
                <w:rFonts w:ascii="Times New Roman" w:hAnsi="Times New Roman" w:cs="Times New Roman"/>
                <w:b/>
                <w:bCs/>
                <w:sz w:val="24"/>
                <w:szCs w:val="24"/>
              </w:rPr>
              <w:t>В.И. Майкова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Бурлескнаяпоэма</w:t>
            </w:r>
            <w:r w:rsidRPr="00D95718">
              <w:rPr>
                <w:rFonts w:ascii="Times New Roman" w:eastAsia="Times New Roman" w:hAnsi="Times New Roman" w:cs="Times New Roman"/>
                <w:b/>
                <w:bCs/>
                <w:sz w:val="24"/>
                <w:szCs w:val="24"/>
                <w:lang w:eastAsia="ar-SA"/>
              </w:rPr>
              <w:t>Н.Осипова</w:t>
            </w:r>
            <w:r w:rsidRPr="00D95718">
              <w:rPr>
                <w:rFonts w:ascii="Times New Roman" w:eastAsia="Times New Roman" w:hAnsi="Times New Roman" w:cs="Times New Roman"/>
                <w:sz w:val="24"/>
                <w:szCs w:val="24"/>
                <w:lang w:eastAsia="ar-SA"/>
              </w:rPr>
              <w:t xml:space="preserve"> "Вергилиева Энеида, вывороченная наизнанку".</w:t>
            </w:r>
          </w:p>
          <w:p w:rsidR="00C82F95" w:rsidRPr="00D95718" w:rsidRDefault="00C82F95" w:rsidP="00C82F95">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 xml:space="preserve">Лирика </w:t>
            </w:r>
            <w:r w:rsidRPr="00D95718">
              <w:rPr>
                <w:rFonts w:ascii="Times New Roman" w:eastAsia="Times New Roman" w:hAnsi="Times New Roman" w:cs="Times New Roman"/>
                <w:b/>
                <w:bCs/>
                <w:sz w:val="24"/>
                <w:szCs w:val="24"/>
                <w:lang w:eastAsia="ar-SA"/>
              </w:rPr>
              <w:t>И.Ф. Богдановича</w:t>
            </w:r>
            <w:r w:rsidRPr="00D95718">
              <w:rPr>
                <w:rFonts w:ascii="Times New Roman" w:eastAsia="Times New Roman" w:hAnsi="Times New Roman" w:cs="Times New Roman"/>
                <w:sz w:val="24"/>
                <w:szCs w:val="24"/>
                <w:lang w:eastAsia="ar-SA"/>
              </w:rPr>
              <w:t>(1743-</w:t>
            </w:r>
            <w:r w:rsidRPr="00D95718">
              <w:rPr>
                <w:rFonts w:ascii="Times New Roman" w:eastAsia="Times New Roman" w:hAnsi="Times New Roman" w:cs="Times New Roman"/>
                <w:sz w:val="24"/>
                <w:szCs w:val="24"/>
                <w:lang w:eastAsia="ar-SA"/>
              </w:rPr>
              <w:lastRenderedPageBreak/>
              <w:t>1803).Поэма "Душенька" и ее жанровое своеобразие.</w:t>
            </w:r>
          </w:p>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конспектов лекций, тетрадей самоподготовки, читательских дневников, </w:t>
            </w:r>
            <w:r w:rsidRPr="00D95718">
              <w:rPr>
                <w:rFonts w:ascii="Times New Roman" w:eastAsia="Times New Roman" w:hAnsi="Times New Roman" w:cs="Times New Roman"/>
                <w:sz w:val="24"/>
                <w:szCs w:val="24"/>
                <w:lang w:eastAsia="ru-RU"/>
              </w:rPr>
              <w:lastRenderedPageBreak/>
              <w:t>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25</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Творчество М.М. Хераскова.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Черты нового литературного направления - сентиментализма в творчестве М.М. Хераскова.</w:t>
            </w:r>
          </w:p>
          <w:p w:rsidR="00C82F95" w:rsidRPr="00D95718" w:rsidRDefault="00C82F95" w:rsidP="00C82F95">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b/>
                <w:bCs/>
                <w:iCs/>
                <w:sz w:val="24"/>
                <w:szCs w:val="24"/>
                <w:lang w:eastAsia="ar-SA"/>
              </w:rPr>
            </w:pPr>
            <w:r w:rsidRPr="00D95718">
              <w:rPr>
                <w:rFonts w:ascii="Times New Roman" w:eastAsia="Times New Roman" w:hAnsi="Times New Roman" w:cs="Times New Roman"/>
                <w:iCs/>
                <w:sz w:val="24"/>
                <w:szCs w:val="24"/>
                <w:lang w:eastAsia="ar-SA"/>
              </w:rPr>
              <w:t>Творчество Г.Р. Державина.</w:t>
            </w:r>
          </w:p>
          <w:p w:rsidR="00C82F95" w:rsidRPr="00D95718" w:rsidRDefault="00C82F95" w:rsidP="00C82F95">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Поэтическое мастерство Державина как "предшественника" А.С.Пушкина.</w:t>
            </w:r>
          </w:p>
          <w:p w:rsidR="00C82F95" w:rsidRPr="00D95718" w:rsidRDefault="00C82F95" w:rsidP="00C82F95">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Проза второй половины </w:t>
            </w:r>
            <w:r w:rsidRPr="00D95718">
              <w:rPr>
                <w:rFonts w:ascii="Times New Roman" w:eastAsia="Times New Roman" w:hAnsi="Times New Roman" w:cs="Times New Roman"/>
                <w:iCs/>
                <w:sz w:val="24"/>
                <w:szCs w:val="24"/>
                <w:lang w:val="en-US" w:eastAsia="ar-SA"/>
              </w:rPr>
              <w:t>XVIII</w:t>
            </w:r>
            <w:r w:rsidRPr="00D95718">
              <w:rPr>
                <w:rFonts w:ascii="Times New Roman" w:eastAsia="Times New Roman" w:hAnsi="Times New Roman" w:cs="Times New Roman"/>
                <w:iCs/>
                <w:sz w:val="24"/>
                <w:szCs w:val="24"/>
                <w:lang w:eastAsia="ar-SA"/>
              </w:rPr>
              <w:t xml:space="preserve"> века. </w:t>
            </w:r>
          </w:p>
          <w:p w:rsidR="00C82F95" w:rsidRPr="00D95718" w:rsidRDefault="00C82F95" w:rsidP="00C82F95">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iCs/>
                <w:sz w:val="24"/>
                <w:szCs w:val="24"/>
                <w:lang w:eastAsia="ar-SA"/>
              </w:rPr>
              <w:t xml:space="preserve">Творчество Ф.А. Эмина, М.Д.Чулкова. В. </w:t>
            </w:r>
            <w:r w:rsidRPr="00D95718">
              <w:rPr>
                <w:rFonts w:ascii="Times New Roman" w:eastAsia="Times New Roman" w:hAnsi="Times New Roman" w:cs="Times New Roman"/>
                <w:iCs/>
                <w:sz w:val="24"/>
                <w:szCs w:val="24"/>
                <w:lang w:eastAsia="ar-SA"/>
              </w:rPr>
              <w:lastRenderedPageBreak/>
              <w:t>Левшина.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конспектов лекций, тетрадей самоподготовки, читательских дневников, </w:t>
            </w:r>
            <w:r w:rsidRPr="00D95718">
              <w:rPr>
                <w:rFonts w:ascii="Times New Roman" w:eastAsia="Times New Roman" w:hAnsi="Times New Roman" w:cs="Times New Roman"/>
                <w:sz w:val="24"/>
                <w:szCs w:val="24"/>
                <w:lang w:eastAsia="ru-RU"/>
              </w:rPr>
              <w:lastRenderedPageBreak/>
              <w:t>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lastRenderedPageBreak/>
              <w:t>31</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 xml:space="preserve">Литературная деятельность </w:t>
            </w:r>
            <w:r w:rsidRPr="00D95718">
              <w:rPr>
                <w:rFonts w:ascii="Times New Roman" w:hAnsi="Times New Roman" w:cs="Times New Roman"/>
                <w:b/>
                <w:bCs/>
                <w:sz w:val="24"/>
                <w:szCs w:val="24"/>
              </w:rPr>
              <w:t>А.Н. Радищева.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А.Н. Радищев исентиментализм.Лирика А.Н. Радищева.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Творчество Н.М. Карамзина.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iCs/>
                <w:sz w:val="24"/>
                <w:szCs w:val="24"/>
              </w:rPr>
            </w:pPr>
            <w:r w:rsidRPr="00D95718">
              <w:rPr>
                <w:rFonts w:ascii="Times New Roman" w:hAnsi="Times New Roman" w:cs="Times New Roman"/>
                <w:sz w:val="24"/>
                <w:szCs w:val="24"/>
              </w:rPr>
              <w:t>Предыстоки русского романтизма в лирикеКарамзина.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iCs/>
                <w:sz w:val="24"/>
                <w:szCs w:val="24"/>
              </w:rPr>
            </w:pPr>
            <w:r w:rsidRPr="00D95718">
              <w:rPr>
                <w:rFonts w:ascii="Times New Roman" w:hAnsi="Times New Roman" w:cs="Times New Roman"/>
                <w:sz w:val="24"/>
                <w:szCs w:val="24"/>
              </w:rPr>
              <w:t xml:space="preserve">Поэзия </w:t>
            </w:r>
            <w:r w:rsidRPr="00D95718">
              <w:rPr>
                <w:rFonts w:ascii="Times New Roman" w:hAnsi="Times New Roman" w:cs="Times New Roman"/>
                <w:b/>
                <w:bCs/>
                <w:sz w:val="24"/>
                <w:szCs w:val="24"/>
              </w:rPr>
              <w:t>И.И. Дмитриева.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Значение русской литературы </w:t>
            </w:r>
            <w:r w:rsidRPr="00D95718">
              <w:rPr>
                <w:rFonts w:ascii="Times New Roman" w:eastAsia="Times New Roman" w:hAnsi="Times New Roman" w:cs="Times New Roman"/>
                <w:iCs/>
                <w:sz w:val="24"/>
                <w:szCs w:val="24"/>
                <w:lang w:val="en-US" w:eastAsia="ar-SA"/>
              </w:rPr>
              <w:t>XVIII</w:t>
            </w:r>
            <w:r w:rsidRPr="00D95718">
              <w:rPr>
                <w:rFonts w:ascii="Times New Roman" w:eastAsia="Times New Roman" w:hAnsi="Times New Roman" w:cs="Times New Roman"/>
                <w:iCs/>
                <w:sz w:val="24"/>
                <w:szCs w:val="24"/>
                <w:lang w:eastAsia="ar-SA"/>
              </w:rPr>
              <w:t xml:space="preserve"> века.</w:t>
            </w:r>
          </w:p>
          <w:p w:rsidR="00C82F95" w:rsidRPr="00D95718" w:rsidRDefault="00C82F95" w:rsidP="00C82F95">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AC0D83" w:rsidRDefault="00AC0D83" w:rsidP="00AC0D83">
      <w:pPr>
        <w:shd w:val="clear" w:color="auto" w:fill="FFFFFF"/>
        <w:spacing w:line="276" w:lineRule="auto"/>
        <w:ind w:right="97"/>
        <w:jc w:val="both"/>
        <w:rPr>
          <w:rFonts w:ascii="Times New Roman" w:hAnsi="Times New Roman" w:cs="Times New Roman"/>
          <w:b/>
          <w:bCs/>
          <w:sz w:val="24"/>
          <w:szCs w:val="24"/>
        </w:rPr>
      </w:pPr>
    </w:p>
    <w:p w:rsidR="00AC0D83" w:rsidRPr="00CC4F52" w:rsidRDefault="00AC0D83" w:rsidP="00AC0D83">
      <w:pPr>
        <w:shd w:val="clear" w:color="auto" w:fill="FFFFFF"/>
        <w:spacing w:line="276" w:lineRule="auto"/>
        <w:ind w:right="97"/>
        <w:jc w:val="both"/>
        <w:rPr>
          <w:rFonts w:ascii="Times New Roman" w:hAnsi="Times New Roman" w:cs="Times New Roman"/>
          <w:b/>
          <w:bCs/>
          <w:sz w:val="24"/>
          <w:szCs w:val="24"/>
        </w:rPr>
      </w:pPr>
      <w:r>
        <w:rPr>
          <w:rFonts w:ascii="Times New Roman" w:hAnsi="Times New Roman" w:cs="Times New Roman"/>
          <w:b/>
          <w:bCs/>
          <w:sz w:val="24"/>
          <w:szCs w:val="24"/>
        </w:rPr>
        <w:t xml:space="preserve">«История русской литературы </w:t>
      </w:r>
      <w:r>
        <w:rPr>
          <w:rFonts w:ascii="Times New Roman" w:hAnsi="Times New Roman" w:cs="Times New Roman"/>
          <w:b/>
          <w:bCs/>
          <w:sz w:val="24"/>
          <w:szCs w:val="24"/>
          <w:lang w:val="en-US"/>
        </w:rPr>
        <w:t>XIX</w:t>
      </w:r>
      <w:r>
        <w:rPr>
          <w:rFonts w:ascii="Times New Roman" w:hAnsi="Times New Roman" w:cs="Times New Roman"/>
          <w:b/>
          <w:bCs/>
          <w:sz w:val="24"/>
          <w:szCs w:val="24"/>
        </w:rPr>
        <w:t>века (первая половина</w:t>
      </w:r>
      <w:r w:rsidRPr="004E72AC">
        <w:rPr>
          <w:rFonts w:ascii="Times New Roman" w:hAnsi="Times New Roman" w:cs="Times New Roman"/>
          <w:b/>
          <w:bCs/>
          <w:sz w:val="24"/>
          <w:szCs w:val="24"/>
        </w:rPr>
        <w:t>)</w:t>
      </w:r>
      <w:r>
        <w:rPr>
          <w:rFonts w:ascii="Times New Roman" w:hAnsi="Times New Roman" w:cs="Times New Roman"/>
          <w:b/>
          <w:bCs/>
          <w:sz w:val="24"/>
          <w:szCs w:val="24"/>
        </w:rPr>
        <w:t>»</w:t>
      </w:r>
    </w:p>
    <w:p w:rsidR="00AC0D83" w:rsidRDefault="00AC0D83" w:rsidP="00AC0D83">
      <w:pPr>
        <w:spacing w:after="0" w:line="240" w:lineRule="auto"/>
        <w:ind w:left="709"/>
        <w:rPr>
          <w:rFonts w:ascii="Times New Roman" w:eastAsia="Times New Roman" w:hAnsi="Times New Roman" w:cs="Times New Roman"/>
          <w:sz w:val="24"/>
          <w:szCs w:val="24"/>
          <w:lang w:eastAsia="ru-RU"/>
        </w:rPr>
      </w:pPr>
    </w:p>
    <w:p w:rsidR="00AC0D83" w:rsidRDefault="004340FF" w:rsidP="00AC0D83">
      <w:pPr>
        <w:spacing w:after="0" w:line="240" w:lineRule="auto"/>
        <w:ind w:left="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00AC0D83">
        <w:rPr>
          <w:rFonts w:ascii="Times New Roman" w:eastAsia="Times New Roman" w:hAnsi="Times New Roman" w:cs="Times New Roman"/>
          <w:b/>
          <w:sz w:val="24"/>
          <w:szCs w:val="24"/>
          <w:lang w:eastAsia="ru-RU"/>
        </w:rPr>
        <w:t xml:space="preserve"> семестр</w:t>
      </w:r>
    </w:p>
    <w:p w:rsidR="00AC0D83" w:rsidRPr="00CC4F52" w:rsidRDefault="00AC0D83" w:rsidP="00AC0D83">
      <w:pPr>
        <w:spacing w:after="0" w:line="240" w:lineRule="auto"/>
        <w:ind w:left="709"/>
        <w:jc w:val="center"/>
        <w:rPr>
          <w:rFonts w:ascii="Times New Roman" w:eastAsia="Times New Roman" w:hAnsi="Times New Roman" w:cs="Times New Roman"/>
          <w:b/>
          <w:sz w:val="24"/>
          <w:szCs w:val="24"/>
          <w:lang w:eastAsia="ru-RU"/>
        </w:rPr>
      </w:pPr>
    </w:p>
    <w:p w:rsidR="00AC0D83" w:rsidRPr="00416130" w:rsidRDefault="00AC0D83" w:rsidP="00AC0D83">
      <w:pPr>
        <w:spacing w:after="0" w:line="240" w:lineRule="auto"/>
        <w:ind w:left="709"/>
        <w:jc w:val="center"/>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Форма обучения ____</w:t>
      </w:r>
      <w:r w:rsidR="002F1321">
        <w:rPr>
          <w:rFonts w:ascii="Times New Roman" w:eastAsia="Times New Roman" w:hAnsi="Times New Roman" w:cs="Times New Roman"/>
          <w:sz w:val="24"/>
          <w:szCs w:val="24"/>
          <w:lang w:eastAsia="ru-RU"/>
        </w:rPr>
        <w:t>за</w:t>
      </w:r>
      <w:r w:rsidRPr="00416130">
        <w:rPr>
          <w:rFonts w:ascii="Times New Roman" w:eastAsia="Times New Roman" w:hAnsi="Times New Roman" w:cs="Times New Roman"/>
          <w:sz w:val="24"/>
          <w:szCs w:val="24"/>
          <w:lang w:eastAsia="ru-RU"/>
        </w:rPr>
        <w:t>очная___</w:t>
      </w:r>
    </w:p>
    <w:p w:rsidR="00AC0D83" w:rsidRPr="00416130" w:rsidRDefault="00AC0D83" w:rsidP="00AC0D83">
      <w:pPr>
        <w:spacing w:after="0" w:line="240" w:lineRule="auto"/>
        <w:ind w:left="709"/>
        <w:jc w:val="center"/>
        <w:rPr>
          <w:rFonts w:ascii="Times New Roman" w:eastAsia="Times New Roman" w:hAnsi="Times New Roman" w:cs="Times New Roman"/>
          <w:i/>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AC0D83" w:rsidRPr="00416130" w:rsidTr="00F5011C">
        <w:trPr>
          <w:trHeight w:val="1312"/>
          <w:jc w:val="center"/>
        </w:trPr>
        <w:tc>
          <w:tcPr>
            <w:tcW w:w="563" w:type="dxa"/>
            <w:vMerge w:val="restart"/>
            <w:tcBorders>
              <w:top w:val="single" w:sz="4" w:space="0" w:color="auto"/>
              <w:left w:val="single" w:sz="4" w:space="0" w:color="auto"/>
              <w:right w:val="single" w:sz="4" w:space="0" w:color="auto"/>
            </w:tcBorders>
            <w:vAlign w:val="center"/>
          </w:tcPr>
          <w:p w:rsidR="00AC0D83" w:rsidRPr="00416130"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w:t>
            </w:r>
          </w:p>
          <w:p w:rsidR="00AC0D83" w:rsidRPr="00416130"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AC0D83" w:rsidRPr="00416130" w:rsidRDefault="00AC0D83" w:rsidP="00F5011C">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Раздел</w:t>
            </w:r>
            <w:r w:rsidRPr="00416130">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AC0D83" w:rsidRPr="00416130" w:rsidRDefault="00AC0D83"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Семестр</w:t>
            </w:r>
            <w:r w:rsidR="004340FF">
              <w:rPr>
                <w:rFonts w:ascii="Times New Roman" w:eastAsia="Times New Roman" w:hAnsi="Times New Roman" w:cs="Times New Roman"/>
                <w:bCs/>
                <w:sz w:val="24"/>
                <w:szCs w:val="24"/>
                <w:lang w:eastAsia="ru-RU"/>
              </w:rPr>
              <w:t xml:space="preserve"> 8</w:t>
            </w:r>
          </w:p>
        </w:tc>
        <w:tc>
          <w:tcPr>
            <w:tcW w:w="425" w:type="dxa"/>
            <w:vMerge w:val="restart"/>
            <w:tcBorders>
              <w:top w:val="single" w:sz="4" w:space="0" w:color="auto"/>
              <w:left w:val="single" w:sz="4" w:space="0" w:color="auto"/>
              <w:right w:val="single" w:sz="4" w:space="0" w:color="auto"/>
            </w:tcBorders>
            <w:textDirection w:val="btLr"/>
            <w:vAlign w:val="center"/>
          </w:tcPr>
          <w:p w:rsidR="00AC0D83" w:rsidRPr="00416130" w:rsidRDefault="00AC0D83"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AC0D83" w:rsidRPr="00416130"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416130">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AC0D83" w:rsidRPr="00416130" w:rsidRDefault="00AC0D83" w:rsidP="00F5011C">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Формы текущего контроля успеваемости </w:t>
            </w:r>
            <w:r w:rsidRPr="00416130">
              <w:rPr>
                <w:rFonts w:ascii="Times New Roman" w:eastAsia="Times New Roman" w:hAnsi="Times New Roman" w:cs="Times New Roman"/>
                <w:bCs/>
                <w:i/>
                <w:sz w:val="24"/>
                <w:szCs w:val="24"/>
                <w:lang w:eastAsia="ru-RU"/>
              </w:rPr>
              <w:t>(по неделям семестра)</w:t>
            </w:r>
          </w:p>
          <w:p w:rsidR="00AC0D83" w:rsidRPr="00416130" w:rsidRDefault="00AC0D83" w:rsidP="00F5011C">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Форма промежуточной аттестации </w:t>
            </w:r>
            <w:r w:rsidRPr="00416130">
              <w:rPr>
                <w:rFonts w:ascii="Times New Roman" w:eastAsia="Times New Roman" w:hAnsi="Times New Roman" w:cs="Times New Roman"/>
                <w:bCs/>
                <w:i/>
                <w:sz w:val="24"/>
                <w:szCs w:val="24"/>
                <w:lang w:eastAsia="ru-RU"/>
              </w:rPr>
              <w:t>(по семестрам)</w:t>
            </w:r>
          </w:p>
        </w:tc>
      </w:tr>
      <w:tr w:rsidR="00AC0D83" w:rsidRPr="00416130" w:rsidTr="00F5011C">
        <w:trPr>
          <w:trHeight w:val="303"/>
          <w:jc w:val="center"/>
        </w:trPr>
        <w:tc>
          <w:tcPr>
            <w:tcW w:w="563"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p>
        </w:tc>
        <w:tc>
          <w:tcPr>
            <w:tcW w:w="709"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Общая характеристика развития русской литературы 1/3 Х</w:t>
            </w:r>
            <w:r w:rsidRPr="00416130">
              <w:rPr>
                <w:rFonts w:ascii="Times New Roman" w:hAnsi="Times New Roman" w:cs="Times New Roman"/>
                <w:lang w:val="en-US"/>
              </w:rPr>
              <w:t>I</w:t>
            </w:r>
            <w:r w:rsidRPr="00416130">
              <w:rPr>
                <w:rFonts w:ascii="Times New Roman" w:hAnsi="Times New Roman" w:cs="Times New Roman"/>
              </w:rPr>
              <w:t>Х века. Литературные общества и кружки.</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Предромантизм как переходное явление. Творчество К.Н. Батюшкова.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В.А. Жуковский. Творческая эволюция. Эстетическая программа романтизма.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iCs/>
                <w:sz w:val="24"/>
                <w:szCs w:val="24"/>
              </w:rPr>
            </w:pPr>
            <w:r w:rsidRPr="00416130">
              <w:rPr>
                <w:rFonts w:ascii="Times New Roman" w:hAnsi="Times New Roman" w:cs="Times New Roman"/>
              </w:rPr>
              <w:t>Поэтика жанра баллады в творчестве В.А. Жуковского. Особенности лирики.</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Литературная деятельность декабристов. Гражданственный романтизм Рылеева. Думы и их идейно-</w:t>
            </w:r>
            <w:r w:rsidRPr="00416130">
              <w:rPr>
                <w:rFonts w:ascii="Times New Roman" w:hAnsi="Times New Roman" w:cs="Times New Roman"/>
              </w:rPr>
              <w:lastRenderedPageBreak/>
              <w:t>художественное своеобразие.</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6</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Своеобразие жанра басни в творчестве И.А. Крылова. Новаторство, проблематика и тематика басен.</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Тема «маленького человека» в творчестве А.С. Пушкина. «Маленькие трагедии» А.С. Пушкина. Характер драматического конфликта, проблематика, сюжеты. </w:t>
            </w:r>
          </w:p>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4340FF" w:rsidRPr="00416130" w:rsidRDefault="004340FF" w:rsidP="004340FF">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9</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А.С. Грибоедова. «Горе от ума» как крупнейшее произведение реализма, связь с классицизмом.</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sz w:val="24"/>
                <w:szCs w:val="24"/>
              </w:rPr>
            </w:pPr>
            <w:r w:rsidRPr="00416130">
              <w:rPr>
                <w:rFonts w:ascii="Times New Roman" w:hAnsi="Times New Roman" w:cs="Times New Roman"/>
              </w:rPr>
              <w:t>«Горе от ума» А.С. Грибоедова. Сюжет и композиция, система образов комедии.</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sz w:val="24"/>
                <w:szCs w:val="24"/>
              </w:rPr>
            </w:pPr>
            <w:r w:rsidRPr="00416130">
              <w:rPr>
                <w:rFonts w:ascii="Times New Roman" w:hAnsi="Times New Roman" w:cs="Times New Roman"/>
              </w:rPr>
              <w:t>Образ Чацкого в пьесе А.С. Грибоедова «Горе от ума». Статья И.А. Гончарова «Мильон терзаний».</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sz w:val="24"/>
                <w:szCs w:val="24"/>
              </w:rPr>
            </w:pPr>
            <w:r w:rsidRPr="00416130">
              <w:rPr>
                <w:rFonts w:ascii="Times New Roman" w:hAnsi="Times New Roman" w:cs="Times New Roman"/>
              </w:rPr>
              <w:t>Фамусов как представитель московского дворянства в пьесе А.С. Грибоедова «Горе от ума».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sz w:val="24"/>
                <w:szCs w:val="24"/>
              </w:rPr>
            </w:pPr>
            <w:r w:rsidRPr="00416130">
              <w:rPr>
                <w:rFonts w:ascii="Times New Roman" w:hAnsi="Times New Roman" w:cs="Times New Roman"/>
              </w:rPr>
              <w:t>Образы Молчалина и Скалозуба в комедии А.С. Грибоедова «Горе от ума».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iCs/>
                <w:sz w:val="24"/>
                <w:szCs w:val="24"/>
              </w:rPr>
            </w:pPr>
            <w:r w:rsidRPr="00416130">
              <w:rPr>
                <w:rFonts w:ascii="Times New Roman" w:hAnsi="Times New Roman" w:cs="Times New Roman"/>
              </w:rPr>
              <w:t xml:space="preserve">Развитие </w:t>
            </w:r>
            <w:r w:rsidRPr="00416130">
              <w:rPr>
                <w:rFonts w:ascii="Times New Roman" w:hAnsi="Times New Roman" w:cs="Times New Roman"/>
              </w:rPr>
              <w:lastRenderedPageBreak/>
              <w:t>русской романтической повести. Творчество А.А. Бестужева-Марлинского и В.Ф. Одоевского (анализ 1-2-х произведений по выбору).</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w:t>
            </w:r>
            <w:r w:rsidRPr="00416130">
              <w:rPr>
                <w:rFonts w:ascii="Times New Roman" w:eastAsia="Times New Roman" w:hAnsi="Times New Roman" w:cs="Times New Roman"/>
                <w:sz w:val="24"/>
                <w:szCs w:val="24"/>
                <w:lang w:eastAsia="ru-RU"/>
              </w:rPr>
              <w:lastRenderedPageBreak/>
              <w:t>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15</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sz w:val="24"/>
                <w:szCs w:val="24"/>
              </w:rPr>
            </w:pPr>
            <w:r w:rsidRPr="00416130">
              <w:rPr>
                <w:rFonts w:ascii="Times New Roman" w:hAnsi="Times New Roman" w:cs="Times New Roman"/>
              </w:rPr>
              <w:t>Развитие русского исторического романа. Творчество М.Н. Загоскина, И.И. Лажечникова.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А.С. Пушкин как поэт-художник, особенности его дарования.</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Гражданские стихотворения А.С. Пушкина, тема свободы в его лирике.</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Любовь и дружба в лирике А.С. Пушкина.</w:t>
            </w:r>
          </w:p>
          <w:p w:rsidR="004340FF" w:rsidRPr="00416130" w:rsidRDefault="004340FF" w:rsidP="004340FF">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Образ поэта в лирике А.С. Пушкина.</w:t>
            </w:r>
          </w:p>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Творческая эволюция А.С.Пушкина</w:t>
            </w:r>
            <w:r w:rsidRPr="00416130">
              <w:rPr>
                <w:rFonts w:ascii="Times New Roman" w:hAnsi="Times New Roman" w:cs="Times New Roman"/>
              </w:rPr>
              <w:lastRenderedPageBreak/>
              <w:t>.</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w:t>
            </w:r>
            <w:r w:rsidRPr="00416130">
              <w:rPr>
                <w:rFonts w:ascii="Times New Roman" w:eastAsia="Times New Roman" w:hAnsi="Times New Roman" w:cs="Times New Roman"/>
                <w:sz w:val="24"/>
                <w:szCs w:val="24"/>
                <w:lang w:eastAsia="ru-RU"/>
              </w:rPr>
              <w:lastRenderedPageBreak/>
              <w:t>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21</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Мировое значение произведений А.С. Пушкина.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М.Ю. Лермонтов. Основные мотивы и идейно-художественные особенности его лирики.</w:t>
            </w:r>
          </w:p>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Критика нравственных пороков светского общества в лирике М.Ю. Лермонтова.</w:t>
            </w:r>
          </w:p>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Поиски смысла жизни и гармонии в лирике М.Ю. Лермонтова. Образ лирического героя.</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Драма М.Ю. Лермонтова «Маскарад». Проблематика и тематика. Образ Арбенина.</w:t>
            </w:r>
          </w:p>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Поэма М.Ю. Лермонтова «Песня про… купца Калашникова». Жанровые особенности </w:t>
            </w:r>
            <w:r w:rsidRPr="00416130">
              <w:rPr>
                <w:rFonts w:ascii="Times New Roman" w:eastAsia="Times New Roman" w:hAnsi="Times New Roman" w:cs="Times New Roman"/>
                <w:sz w:val="24"/>
                <w:szCs w:val="24"/>
                <w:lang w:eastAsia="ru-RU"/>
              </w:rPr>
              <w:lastRenderedPageBreak/>
              <w:t xml:space="preserve">поэмы. Исторический колорит поэмы. Образ Ивана Грозного. </w:t>
            </w:r>
          </w:p>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24</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Художественное воплощение философских исканий в поэме М.Ю. Лермонтова «Демон»: проблема познания и разочарования, отрицания жизни.</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 М.Ю. Лермонтова «Герой нашего времени» как социально-психологический и философский роман. Проблематика и стиль.</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Духовная эволюция Н.В. Гоголя. Особенности Гоголя-художника. Изображение народной жизни в «Вечерах на хуторе близ Диканьки». Особенности юмора.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Сборник «Миргород» как новый </w:t>
            </w:r>
            <w:r w:rsidRPr="00416130">
              <w:rPr>
                <w:rFonts w:ascii="Times New Roman" w:eastAsia="Times New Roman" w:hAnsi="Times New Roman" w:cs="Times New Roman"/>
                <w:sz w:val="24"/>
                <w:szCs w:val="24"/>
                <w:lang w:eastAsia="ru-RU"/>
              </w:rPr>
              <w:lastRenderedPageBreak/>
              <w:t>этап творческой эволюции Н.В. Гоголя. «Старосветские помещики». «Тарас Бульба» Н.В. Гоголя. Проблема жанрового определения. Особенности исторического повествования.</w:t>
            </w:r>
          </w:p>
          <w:p w:rsidR="004340FF" w:rsidRPr="00416130" w:rsidRDefault="004340FF" w:rsidP="004340FF">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конспектов лекций, тетрадей самоподготовки, </w:t>
            </w:r>
            <w:r w:rsidRPr="00416130">
              <w:rPr>
                <w:rFonts w:ascii="Times New Roman" w:eastAsia="Times New Roman" w:hAnsi="Times New Roman" w:cs="Times New Roman"/>
                <w:sz w:val="24"/>
                <w:szCs w:val="24"/>
                <w:lang w:eastAsia="ru-RU"/>
              </w:rPr>
              <w:lastRenderedPageBreak/>
              <w:t>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28</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Образ героической личности в повести «Тарас Бульба» Н.В. Гоголя. Нравственно-религиозная проблематика. Андрий и Остап в повести Н.В. Гоголя «Тарас Бульба».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Мир обывателей в «Повести о том, как поссорились Иван Иванович с Иваном Никифоровичем» Н.В. Гоголя. Тема искусства в петербургск</w:t>
            </w:r>
            <w:r w:rsidRPr="00416130">
              <w:rPr>
                <w:rFonts w:ascii="Times New Roman" w:eastAsia="Times New Roman" w:hAnsi="Times New Roman" w:cs="Times New Roman"/>
                <w:sz w:val="24"/>
                <w:szCs w:val="24"/>
                <w:lang w:eastAsia="ru-RU"/>
              </w:rPr>
              <w:lastRenderedPageBreak/>
              <w:t>их повестях Н.В. Гоголя.</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30</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Критика цивилизованного мира в повестях Н.В. Гоголя «Невский проспект», «Записки сумасшедшего», «Нос».Повесть Н.В. Гоголя «Шинель». Нравственно-философское и религиозное содержание образа Башмачкина.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Творческая история поэмы Н.В. Гоголя «Мертвые души». Замысел и его художественное воплощение. Сюжет и композиция поэмы Н.В. Гоголя «Мертвые души». Особенности жанра. Лирические отступления в художественной структуре поэмы.</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32</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Система образов в поэме Н.В. Гоголя «Мертвые души», способы их типизации. Христианская позиция писателя. Идейно-художественное значение образа Чичикова в поэме Н.В. Гоголя «Мертвые души».</w:t>
            </w:r>
          </w:p>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Духовная проза Н.В. Гоголя. «Выбранные места из переписки с друзьями». Нравственно-философское и религиозное содержание произведения.</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Творчество В.А.Жуковского</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 xml:space="preserve">Новаторство И.А.Крылова-баснописца </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w:t>
            </w:r>
            <w:r w:rsidRPr="00416130">
              <w:rPr>
                <w:rFonts w:ascii="Times New Roman" w:eastAsia="Times New Roman" w:hAnsi="Times New Roman" w:cs="Times New Roman"/>
                <w:sz w:val="24"/>
                <w:szCs w:val="24"/>
                <w:lang w:eastAsia="ru-RU"/>
              </w:rPr>
              <w:lastRenderedPageBreak/>
              <w:t>занятиях.</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36.</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Комедия А.С.Грибоедова «Горе от ума»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AC0D83" w:rsidRDefault="00AC0D83" w:rsidP="00AC0D83">
      <w:pPr>
        <w:shd w:val="clear" w:color="auto" w:fill="FFFFFF"/>
        <w:spacing w:line="276" w:lineRule="auto"/>
        <w:ind w:right="97"/>
        <w:jc w:val="both"/>
        <w:rPr>
          <w:rFonts w:ascii="Times New Roman" w:hAnsi="Times New Roman" w:cs="Times New Roman"/>
          <w:b/>
          <w:bCs/>
          <w:sz w:val="24"/>
          <w:szCs w:val="24"/>
        </w:rPr>
      </w:pPr>
    </w:p>
    <w:p w:rsidR="00AC0D83" w:rsidRDefault="00AC0D83" w:rsidP="00AC0D83">
      <w:pPr>
        <w:shd w:val="clear" w:color="auto" w:fill="FFFFFF"/>
        <w:spacing w:line="276" w:lineRule="auto"/>
        <w:ind w:right="97"/>
        <w:jc w:val="both"/>
        <w:rPr>
          <w:rFonts w:ascii="Times New Roman" w:hAnsi="Times New Roman" w:cs="Times New Roman"/>
          <w:b/>
          <w:bCs/>
          <w:sz w:val="24"/>
          <w:szCs w:val="24"/>
        </w:rPr>
      </w:pPr>
      <w:r>
        <w:rPr>
          <w:rFonts w:ascii="Times New Roman" w:hAnsi="Times New Roman" w:cs="Times New Roman"/>
          <w:b/>
          <w:bCs/>
          <w:sz w:val="24"/>
          <w:szCs w:val="24"/>
        </w:rPr>
        <w:t xml:space="preserve"> «История русской литературы </w:t>
      </w:r>
      <w:r>
        <w:rPr>
          <w:rFonts w:ascii="Times New Roman" w:hAnsi="Times New Roman" w:cs="Times New Roman"/>
          <w:b/>
          <w:bCs/>
          <w:sz w:val="24"/>
          <w:szCs w:val="24"/>
          <w:lang w:val="en-US"/>
        </w:rPr>
        <w:t>XIX</w:t>
      </w:r>
      <w:r>
        <w:rPr>
          <w:rFonts w:ascii="Times New Roman" w:hAnsi="Times New Roman" w:cs="Times New Roman"/>
          <w:b/>
          <w:bCs/>
          <w:sz w:val="24"/>
          <w:szCs w:val="24"/>
        </w:rPr>
        <w:t>века</w:t>
      </w:r>
      <w:r w:rsidRPr="00CF546E">
        <w:rPr>
          <w:rFonts w:ascii="Times New Roman" w:hAnsi="Times New Roman" w:cs="Times New Roman"/>
          <w:b/>
          <w:bCs/>
          <w:sz w:val="24"/>
          <w:szCs w:val="24"/>
        </w:rPr>
        <w:t xml:space="preserve"> (</w:t>
      </w:r>
      <w:r>
        <w:rPr>
          <w:rFonts w:ascii="Times New Roman" w:hAnsi="Times New Roman" w:cs="Times New Roman"/>
          <w:b/>
          <w:bCs/>
          <w:sz w:val="24"/>
          <w:szCs w:val="24"/>
        </w:rPr>
        <w:t>вторая половина)»</w:t>
      </w:r>
    </w:p>
    <w:p w:rsidR="00AC0D83" w:rsidRDefault="00986E6E" w:rsidP="00AC0D83">
      <w:pPr>
        <w:spacing w:after="0" w:line="240" w:lineRule="auto"/>
        <w:ind w:left="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00AC0D83" w:rsidRPr="00CC4F52">
        <w:rPr>
          <w:rFonts w:ascii="Times New Roman" w:eastAsia="Times New Roman" w:hAnsi="Times New Roman" w:cs="Times New Roman"/>
          <w:b/>
          <w:sz w:val="24"/>
          <w:szCs w:val="24"/>
          <w:lang w:eastAsia="ru-RU"/>
        </w:rPr>
        <w:t xml:space="preserve"> семестр</w:t>
      </w:r>
    </w:p>
    <w:p w:rsidR="00AC0D83" w:rsidRPr="00CC4F52" w:rsidRDefault="00AC0D83" w:rsidP="00AC0D83">
      <w:pPr>
        <w:spacing w:after="0" w:line="240" w:lineRule="auto"/>
        <w:ind w:left="709"/>
        <w:jc w:val="center"/>
        <w:rPr>
          <w:rFonts w:ascii="Times New Roman" w:eastAsia="Times New Roman" w:hAnsi="Times New Roman" w:cs="Times New Roman"/>
          <w:b/>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AC0D83" w:rsidRPr="00416130" w:rsidTr="00F5011C">
        <w:trPr>
          <w:trHeight w:val="1312"/>
          <w:jc w:val="center"/>
        </w:trPr>
        <w:tc>
          <w:tcPr>
            <w:tcW w:w="563" w:type="dxa"/>
            <w:vMerge w:val="restart"/>
            <w:tcBorders>
              <w:top w:val="single" w:sz="4" w:space="0" w:color="auto"/>
              <w:left w:val="single" w:sz="4" w:space="0" w:color="auto"/>
              <w:right w:val="single" w:sz="4" w:space="0" w:color="auto"/>
            </w:tcBorders>
            <w:vAlign w:val="center"/>
          </w:tcPr>
          <w:p w:rsidR="00AC0D83" w:rsidRPr="00416130"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w:t>
            </w:r>
          </w:p>
          <w:p w:rsidR="00AC0D83" w:rsidRPr="00416130"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AC0D83" w:rsidRPr="00416130" w:rsidRDefault="00AC0D83" w:rsidP="00F5011C">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Раздел</w:t>
            </w:r>
            <w:r w:rsidRPr="00416130">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AC0D83" w:rsidRPr="00416130" w:rsidRDefault="00986E6E"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 9</w:t>
            </w:r>
          </w:p>
        </w:tc>
        <w:tc>
          <w:tcPr>
            <w:tcW w:w="425" w:type="dxa"/>
            <w:vMerge w:val="restart"/>
            <w:tcBorders>
              <w:top w:val="single" w:sz="4" w:space="0" w:color="auto"/>
              <w:left w:val="single" w:sz="4" w:space="0" w:color="auto"/>
              <w:right w:val="single" w:sz="4" w:space="0" w:color="auto"/>
            </w:tcBorders>
            <w:textDirection w:val="btLr"/>
            <w:vAlign w:val="center"/>
          </w:tcPr>
          <w:p w:rsidR="00AC0D83" w:rsidRPr="00416130" w:rsidRDefault="00AC0D83"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AC0D83" w:rsidRPr="00416130"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416130">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AC0D83" w:rsidRPr="00416130" w:rsidRDefault="00AC0D83" w:rsidP="00F5011C">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Формы текущего контроля успеваемости </w:t>
            </w:r>
            <w:r w:rsidRPr="00416130">
              <w:rPr>
                <w:rFonts w:ascii="Times New Roman" w:eastAsia="Times New Roman" w:hAnsi="Times New Roman" w:cs="Times New Roman"/>
                <w:bCs/>
                <w:i/>
                <w:sz w:val="24"/>
                <w:szCs w:val="24"/>
                <w:lang w:eastAsia="ru-RU"/>
              </w:rPr>
              <w:t>(по неделям семестра)</w:t>
            </w:r>
          </w:p>
          <w:p w:rsidR="00AC0D83" w:rsidRPr="00416130" w:rsidRDefault="00AC0D83" w:rsidP="00F5011C">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Форма промежуточной аттестации </w:t>
            </w:r>
            <w:r w:rsidRPr="00416130">
              <w:rPr>
                <w:rFonts w:ascii="Times New Roman" w:eastAsia="Times New Roman" w:hAnsi="Times New Roman" w:cs="Times New Roman"/>
                <w:bCs/>
                <w:i/>
                <w:sz w:val="24"/>
                <w:szCs w:val="24"/>
                <w:lang w:eastAsia="ru-RU"/>
              </w:rPr>
              <w:t>(по семестрам)</w:t>
            </w:r>
          </w:p>
        </w:tc>
      </w:tr>
      <w:tr w:rsidR="00AC0D83" w:rsidRPr="00416130" w:rsidTr="00F5011C">
        <w:trPr>
          <w:trHeight w:val="303"/>
          <w:jc w:val="center"/>
        </w:trPr>
        <w:tc>
          <w:tcPr>
            <w:tcW w:w="563"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AC0D83" w:rsidRPr="00416130" w:rsidRDefault="00986E6E"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p>
        </w:tc>
        <w:tc>
          <w:tcPr>
            <w:tcW w:w="709"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416130">
              <w:rPr>
                <w:rFonts w:ascii="Times New Roman" w:eastAsia="Times New Roman" w:hAnsi="Times New Roman" w:cs="Times New Roman"/>
                <w:bCs/>
                <w:sz w:val="24"/>
                <w:szCs w:val="24"/>
                <w:lang w:val="en-US" w:eastAsia="ru-RU"/>
              </w:rPr>
              <w:t>I</w:t>
            </w:r>
            <w:r w:rsidRPr="00416130">
              <w:rPr>
                <w:rFonts w:ascii="Times New Roman" w:eastAsia="Times New Roman" w:hAnsi="Times New Roman" w:cs="Times New Roman"/>
                <w:bCs/>
                <w:sz w:val="24"/>
                <w:szCs w:val="24"/>
                <w:lang w:eastAsia="ru-RU"/>
              </w:rPr>
              <w:t>Х в.</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Анализ статьи И. В. Киреевского «О характере просвещения России…». </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bCs/>
              </w:rPr>
              <w:t>Влияние славянофильских воззрений на последующие художественные и культурные искания.</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iCs/>
                <w:sz w:val="24"/>
                <w:szCs w:val="24"/>
              </w:rPr>
            </w:pPr>
            <w:r w:rsidRPr="00416130">
              <w:rPr>
                <w:rFonts w:ascii="Times New Roman" w:hAnsi="Times New Roman" w:cs="Times New Roman"/>
                <w:bCs/>
              </w:rPr>
              <w:t>Полемика славянофилов с В. Г. Белинским.</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Н. А. Некрасова. Анализ одного из стихотворений и одной из поэм по выбору студента. </w:t>
            </w:r>
          </w:p>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А. Григорьев о Некрасове.</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Штольц. Роман в критике. Гончаров и Тургенев («Необыкновенная история» И. А.Гончарова). </w:t>
            </w:r>
          </w:p>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Антинигилистический роман в русской </w:t>
            </w:r>
            <w:r w:rsidRPr="00416130">
              <w:rPr>
                <w:rFonts w:ascii="Times New Roman" w:eastAsia="Times New Roman" w:hAnsi="Times New Roman" w:cs="Times New Roman"/>
                <w:sz w:val="24"/>
                <w:szCs w:val="24"/>
                <w:lang w:eastAsia="ru-RU"/>
              </w:rPr>
              <w:lastRenderedPageBreak/>
              <w:t>литературе последней трети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2F4A3D" w:rsidRPr="00416130" w:rsidRDefault="002F4A3D" w:rsidP="002F4A3D">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w:t>
            </w:r>
            <w:r w:rsidRPr="00416130">
              <w:rPr>
                <w:rFonts w:ascii="Times New Roman" w:eastAsia="Times New Roman" w:hAnsi="Times New Roman" w:cs="Times New Roman"/>
                <w:sz w:val="24"/>
                <w:szCs w:val="24"/>
                <w:lang w:eastAsia="ru-RU"/>
              </w:rPr>
              <w:lastRenderedPageBreak/>
              <w:t>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9</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И. С. Тургенева.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Проблематика и идейно-художественное своеобразие творчества И.С.Тургенев</w:t>
            </w:r>
            <w:r w:rsidRPr="00416130">
              <w:rPr>
                <w:rFonts w:ascii="Times New Roman" w:hAnsi="Times New Roman" w:cs="Times New Roman"/>
              </w:rPr>
              <w:lastRenderedPageBreak/>
              <w:t>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11</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Анализ одного из произведений И.С.Тургенева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А. Н. Островского-драматурга.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Проблематика и идейно-художественное своеобразие творчества А.Н.Островского.</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iCs/>
                <w:sz w:val="24"/>
                <w:szCs w:val="24"/>
              </w:rPr>
            </w:pPr>
            <w:r w:rsidRPr="00416130">
              <w:rPr>
                <w:rFonts w:ascii="Times New Roman" w:hAnsi="Times New Roman" w:cs="Times New Roman"/>
              </w:rPr>
              <w:t>Анализ одного из произведений А.Н.Островского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М. Е. Салтыкова-Щедрина.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Проблематика и идейно-художественное своеобразие творчества М.Е.Салтыкова-Щедрина.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76"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Анализ одного из произведений М.Е.Салтыкова-Щедрина по </w:t>
            </w:r>
            <w:r w:rsidRPr="00416130">
              <w:rPr>
                <w:rFonts w:ascii="Times New Roman" w:eastAsia="Times New Roman" w:hAnsi="Times New Roman" w:cs="Times New Roman"/>
                <w:sz w:val="24"/>
                <w:szCs w:val="24"/>
                <w:lang w:eastAsia="ru-RU"/>
              </w:rPr>
              <w:lastRenderedPageBreak/>
              <w:t>выбору студента.</w:t>
            </w:r>
          </w:p>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18</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Этапы творческого пути А.П. Чехова.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Ранние юмористические рассказы А.П. Чехова.</w:t>
            </w:r>
          </w:p>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Художественная деталь в рассказах Чехова.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Анализ трёх рассказов А.П. Чехова по выбору студента. </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2F4A3D" w:rsidRPr="00416130" w:rsidRDefault="002F4A3D" w:rsidP="002F4A3D">
            <w:pPr>
              <w:spacing w:line="276"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w:t>
            </w:r>
            <w:r w:rsidRPr="00416130">
              <w:rPr>
                <w:rFonts w:ascii="Times New Roman" w:eastAsia="Times New Roman" w:hAnsi="Times New Roman" w:cs="Times New Roman"/>
                <w:sz w:val="24"/>
                <w:szCs w:val="24"/>
                <w:lang w:eastAsia="ru-RU"/>
              </w:rPr>
              <w:lastRenderedPageBreak/>
              <w:t xml:space="preserve">Образ Родиона Раскольникова. Теория героя. Темы смирения и страдания в романе. </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24</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«Почвенническая» концепция Достовского. «Речь о Пушкине». Размышления писателя о русской литературе и русском национальном характере. Достоевский и Белинский. </w:t>
            </w:r>
            <w:r w:rsidRPr="00416130">
              <w:rPr>
                <w:rFonts w:ascii="Times New Roman" w:eastAsia="Times New Roman" w:hAnsi="Times New Roman" w:cs="Times New Roman"/>
                <w:sz w:val="24"/>
                <w:szCs w:val="24"/>
                <w:lang w:eastAsia="ru-RU"/>
              </w:rPr>
              <w:lastRenderedPageBreak/>
              <w:t>Достоевский в критике (Добролюбов, Писарев, Григорьев, Страхов, Леонтьев, Мережковский, Розанов, И. Ильин, Бахтин, Ю. Селезнёв, митр. Антоний, В. Кожинов и др).</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26</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Философия истории Льва Толстого и способы её воплощения в романе «Война и мир». Идейные и </w:t>
            </w:r>
            <w:r w:rsidRPr="00416130">
              <w:rPr>
                <w:rFonts w:ascii="Times New Roman" w:eastAsia="Times New Roman" w:hAnsi="Times New Roman" w:cs="Times New Roman"/>
                <w:sz w:val="24"/>
                <w:szCs w:val="24"/>
                <w:lang w:eastAsia="ru-RU"/>
              </w:rPr>
              <w:lastRenderedPageBreak/>
              <w:t>нравственные искания Андрея Болконского и Пьера Безухова.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28</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 Н. Толстой в критике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веков. (Н. Страхов, К. Леонтьев, И. Бунин и др.)</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Н. Майкова. Проблематика и поэтика творчества. Анализ одного из стихотворений по выбору студента. Белинский о Майкове.</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Е. П. Ростопчиной. Проблемати</w:t>
            </w:r>
            <w:r w:rsidRPr="00416130">
              <w:rPr>
                <w:rFonts w:ascii="Times New Roman" w:eastAsia="Times New Roman" w:hAnsi="Times New Roman" w:cs="Times New Roman"/>
                <w:sz w:val="24"/>
                <w:szCs w:val="24"/>
                <w:lang w:eastAsia="ru-RU"/>
              </w:rPr>
              <w:lastRenderedPageBreak/>
              <w:t>ка и поэтика творчества. Анализ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конспектов лекций, тетрадей самоподготовки, читательских дневников, знания художественных </w:t>
            </w:r>
            <w:r w:rsidRPr="00416130">
              <w:rPr>
                <w:rFonts w:ascii="Times New Roman" w:eastAsia="Times New Roman" w:hAnsi="Times New Roman" w:cs="Times New Roman"/>
                <w:sz w:val="24"/>
                <w:szCs w:val="24"/>
                <w:lang w:eastAsia="ru-RU"/>
              </w:rPr>
              <w:lastRenderedPageBreak/>
              <w:t>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32</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2F4A3D" w:rsidRPr="00416130" w:rsidRDefault="002F4A3D" w:rsidP="002F4A3D">
            <w:pPr>
              <w:spacing w:line="276"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Тема любви в лирике Ф.И.Тютчева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Лирика А.А.Фета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конспектов для семинарских занятий, тетрадей самоподготовки, читательских дневников, знания художественных </w:t>
            </w:r>
            <w:r w:rsidRPr="00416130">
              <w:rPr>
                <w:rFonts w:ascii="Times New Roman" w:eastAsia="Times New Roman" w:hAnsi="Times New Roman" w:cs="Times New Roman"/>
                <w:sz w:val="24"/>
                <w:szCs w:val="24"/>
                <w:lang w:eastAsia="ru-RU"/>
              </w:rPr>
              <w:lastRenderedPageBreak/>
              <w:t>текстов. Аттестация учащихся на семинарских занятиях.</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36.</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Творчество И.А.Гончарова в критике.</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AC0D83" w:rsidRPr="00416130" w:rsidRDefault="00AC0D83" w:rsidP="00C666A1">
      <w:pPr>
        <w:shd w:val="clear" w:color="auto" w:fill="FFFFFF"/>
        <w:spacing w:line="276" w:lineRule="auto"/>
        <w:ind w:right="97"/>
        <w:jc w:val="both"/>
        <w:rPr>
          <w:rFonts w:ascii="Times New Roman" w:hAnsi="Times New Roman" w:cs="Times New Roman"/>
          <w:b/>
          <w:bCs/>
          <w:sz w:val="24"/>
          <w:szCs w:val="24"/>
        </w:rPr>
      </w:pPr>
    </w:p>
    <w:p w:rsidR="00A3547E" w:rsidRDefault="00620D57" w:rsidP="00620D57">
      <w:pPr>
        <w:shd w:val="clear" w:color="auto" w:fill="FFFFFF"/>
        <w:suppressAutoHyphens/>
        <w:spacing w:after="0" w:line="276" w:lineRule="auto"/>
        <w:ind w:right="97"/>
        <w:jc w:val="center"/>
        <w:rPr>
          <w:rFonts w:ascii="Times New Roman" w:hAnsi="Times New Roman" w:cs="Times New Roman"/>
          <w:b/>
          <w:bCs/>
          <w:sz w:val="24"/>
          <w:szCs w:val="24"/>
        </w:rPr>
      </w:pPr>
      <w:r w:rsidRPr="00416130">
        <w:rPr>
          <w:rFonts w:ascii="Times New Roman" w:hAnsi="Times New Roman" w:cs="Times New Roman"/>
          <w:b/>
          <w:bCs/>
          <w:sz w:val="24"/>
          <w:szCs w:val="24"/>
        </w:rPr>
        <w:t>С</w:t>
      </w:r>
      <w:r w:rsidR="00A3547E" w:rsidRPr="00416130">
        <w:rPr>
          <w:rFonts w:ascii="Times New Roman" w:hAnsi="Times New Roman" w:cs="Times New Roman"/>
          <w:b/>
          <w:bCs/>
          <w:sz w:val="24"/>
          <w:szCs w:val="24"/>
        </w:rPr>
        <w:t>одержание разделов (тем) дисциплины</w:t>
      </w:r>
      <w:r w:rsidRPr="00416130">
        <w:rPr>
          <w:rFonts w:ascii="Times New Roman" w:hAnsi="Times New Roman" w:cs="Times New Roman"/>
          <w:b/>
          <w:bCs/>
          <w:sz w:val="24"/>
          <w:szCs w:val="24"/>
        </w:rPr>
        <w:t xml:space="preserve"> «</w:t>
      </w:r>
      <w:r w:rsidR="00072411">
        <w:rPr>
          <w:rFonts w:ascii="Times New Roman" w:hAnsi="Times New Roman" w:cs="Times New Roman"/>
          <w:b/>
          <w:bCs/>
          <w:sz w:val="24"/>
          <w:szCs w:val="24"/>
        </w:rPr>
        <w:t>История русской</w:t>
      </w:r>
      <w:r w:rsidR="00422174"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rPr>
        <w:t>»</w:t>
      </w:r>
    </w:p>
    <w:p w:rsidR="00734453" w:rsidRDefault="00734453" w:rsidP="00620D57">
      <w:pPr>
        <w:shd w:val="clear" w:color="auto" w:fill="FFFFFF"/>
        <w:suppressAutoHyphens/>
        <w:spacing w:after="0" w:line="276" w:lineRule="auto"/>
        <w:ind w:right="97"/>
        <w:jc w:val="center"/>
        <w:rPr>
          <w:rFonts w:ascii="Times New Roman" w:hAnsi="Times New Roman" w:cs="Times New Roman"/>
          <w:b/>
          <w:bCs/>
          <w:sz w:val="24"/>
          <w:szCs w:val="24"/>
        </w:rPr>
      </w:pPr>
      <w:r>
        <w:rPr>
          <w:rFonts w:ascii="Times New Roman" w:hAnsi="Times New Roman" w:cs="Times New Roman"/>
          <w:b/>
          <w:bCs/>
          <w:sz w:val="24"/>
          <w:szCs w:val="24"/>
        </w:rPr>
        <w:t>«Древнерусская литература»</w:t>
      </w:r>
    </w:p>
    <w:p w:rsidR="00067BF6" w:rsidRDefault="00067BF6" w:rsidP="00620D57">
      <w:pPr>
        <w:shd w:val="clear" w:color="auto" w:fill="FFFFFF"/>
        <w:suppressAutoHyphens/>
        <w:spacing w:after="0" w:line="276" w:lineRule="auto"/>
        <w:ind w:right="97"/>
        <w:jc w:val="center"/>
        <w:rPr>
          <w:rFonts w:ascii="Times New Roman" w:hAnsi="Times New Roman" w:cs="Times New Roman"/>
          <w:b/>
          <w:bCs/>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Введение</w:t>
      </w:r>
      <w:r w:rsidRPr="00620D57">
        <w:rPr>
          <w:rFonts w:ascii="Times New Roman" w:hAnsi="Times New Roman" w:cs="Times New Roman"/>
          <w:b/>
          <w:bCs/>
          <w:i/>
          <w:iCs/>
          <w:sz w:val="24"/>
          <w:szCs w:val="24"/>
        </w:rPr>
        <w:t xml:space="preserve">. </w:t>
      </w:r>
      <w:r w:rsidRPr="00620D57">
        <w:rPr>
          <w:rFonts w:ascii="Times New Roman" w:hAnsi="Times New Roman" w:cs="Times New Roman"/>
          <w:i/>
          <w:iCs/>
          <w:sz w:val="24"/>
          <w:szCs w:val="24"/>
        </w:rPr>
        <w:t xml:space="preserve">Специфика древнерусской литературы. Проблемы периодизации. Стадиальное развитие русской литературы </w:t>
      </w:r>
      <w:r w:rsidRPr="00620D57">
        <w:rPr>
          <w:rFonts w:ascii="Times New Roman" w:hAnsi="Times New Roman" w:cs="Times New Roman"/>
          <w:i/>
          <w:iCs/>
          <w:sz w:val="24"/>
          <w:szCs w:val="24"/>
          <w:lang w:val="en-US"/>
        </w:rPr>
        <w:t>XI</w:t>
      </w:r>
      <w:r w:rsidRPr="00620D57">
        <w:rPr>
          <w:rFonts w:ascii="Times New Roman" w:hAnsi="Times New Roman" w:cs="Times New Roman"/>
          <w:i/>
          <w:iCs/>
          <w:sz w:val="24"/>
          <w:szCs w:val="24"/>
        </w:rPr>
        <w:t xml:space="preserve">- первой трети </w:t>
      </w:r>
      <w:r w:rsidRPr="00620D57">
        <w:rPr>
          <w:rFonts w:ascii="Times New Roman" w:hAnsi="Times New Roman" w:cs="Times New Roman"/>
          <w:i/>
          <w:iCs/>
          <w:sz w:val="24"/>
          <w:szCs w:val="24"/>
          <w:lang w:val="en-US"/>
        </w:rPr>
        <w:t>XVIII</w:t>
      </w:r>
      <w:r w:rsidRPr="00620D57">
        <w:rPr>
          <w:rFonts w:ascii="Times New Roman" w:hAnsi="Times New Roman" w:cs="Times New Roman"/>
          <w:i/>
          <w:iCs/>
          <w:sz w:val="24"/>
          <w:szCs w:val="24"/>
        </w:rPr>
        <w:t xml:space="preserve"> в. Генезис литературных формаций.</w:t>
      </w:r>
    </w:p>
    <w:p w:rsidR="00067BF6" w:rsidRPr="00620D57" w:rsidRDefault="00067BF6" w:rsidP="00067BF6">
      <w:pPr>
        <w:spacing w:line="276" w:lineRule="auto"/>
        <w:jc w:val="both"/>
        <w:rPr>
          <w:rFonts w:ascii="Times New Roman" w:hAnsi="Times New Roman" w:cs="Times New Roman"/>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Русская литература — одна из древнейших литератур Европы, насчитывающая тысячелетнюю историю. Литература письменная и устная словесность. Общие представления об устной народной словесности.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Начало письменности на Руси и зарождение письменной литературы. Хронологические и географические границы древнерусской литературы и ее специфические особенности: рукописный характер, “коллективность” творчества, отсутствие личностного начала, безымянность произведений, связь с фольклором.</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Что понимать под средневековым “литературным произведением”? Объем древнерусской литературы: христианско-дидактические произведения и светские; “душеполезное чтение” и деловая письменность. Православный характер древнерусской литературы. Ее генеральная тема - тема спасения души человека. Основные темы: история отечества; патриотизм, государственное устроение; подвиг (духовный, военный, гражданский); труд, нравственный идеал (святого, князя). Воспитательная познавательная и эстетическая ценность древнерусская литература.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Христианская философия — основа православного мировоззрения писателей. Мировоззрение и синкретический метод познания=отражения. Отношение к слову как Божественной сущности.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Проблема периодизации древнерусской литературы. Стадиальное развитие русской литературы. Генезис литературных формаций. Проблема “художественного метода” древнерусской литературы (И.П.Еремин, В.П.Адрианова-Перетц, Д.С.Лихачев, С.Н.Азбелев, А.Н.Робинсон, В.В.Кусков, А.Н.Прокофьев, А.Н.Ужанков). Мировоззрение и метод. Осмысление древнерусскими писателями своего творчества. Секуляризация мировоззрения во второй половине XVII в. и дифференциация метода </w:t>
      </w:r>
      <w:r w:rsidRPr="00620D57">
        <w:rPr>
          <w:rFonts w:ascii="Times New Roman" w:hAnsi="Times New Roman" w:cs="Times New Roman"/>
          <w:sz w:val="24"/>
          <w:szCs w:val="24"/>
        </w:rPr>
        <w:lastRenderedPageBreak/>
        <w:t>познания=отражения. Предпосылки появления литературно-художественного метода и его формирование в переходный период. Переходный период от русской средневековой литературы к новой — 40 годы XVII в. — первая треть XVIII в.</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Литература и язык. Влияние древнерусской словесности на развитие литературного языка. Рукописная и старопечатная книга. Понятие “литературного памятника”. Списки, редакции, изводы. Текстология. Методика научного изучения текста (определение первоначального авторского текста, его последующих редакций, родство списков и т. д.). Эволюция письма и древнерусских почерков. Оформление рукописей: миниатюры, орнаменты. Датировка рукописи. Проблема авторства.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Источниковедение древнерусской литературы. Вклад русских ученых XVIII—XIX веков в ее изучение. Школы и направления. Аналитические и конструктивные методы изучения литературы: эстетический, этический, исторический, историко-психологический, культурно-исторический, сравнительно-исторический, эволюционный, филологический и др. Достижения литературоведческой науки в XX в. по изданию и изучению памятников древнерусской литературы и ее дальнейшие задачи.</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jc w:val="both"/>
        <w:rPr>
          <w:rFonts w:ascii="Times New Roman" w:hAnsi="Times New Roman" w:cs="Times New Roman"/>
          <w:i/>
          <w:iCs/>
          <w:sz w:val="24"/>
          <w:szCs w:val="24"/>
        </w:rPr>
      </w:pPr>
      <w:r w:rsidRPr="00620D57">
        <w:rPr>
          <w:rFonts w:ascii="Times New Roman" w:hAnsi="Times New Roman" w:cs="Times New Roman"/>
          <w:i/>
          <w:iCs/>
          <w:sz w:val="24"/>
          <w:szCs w:val="24"/>
        </w:rPr>
        <w:t xml:space="preserve">Литературная формация </w:t>
      </w:r>
      <w:r w:rsidRPr="00620D57">
        <w:rPr>
          <w:rFonts w:ascii="Times New Roman" w:hAnsi="Times New Roman" w:cs="Times New Roman"/>
          <w:i/>
          <w:iCs/>
          <w:sz w:val="24"/>
          <w:szCs w:val="24"/>
          <w:lang w:val="en-US"/>
        </w:rPr>
        <w:t>XI</w:t>
      </w:r>
      <w:r w:rsidRPr="00620D57">
        <w:rPr>
          <w:rFonts w:ascii="Times New Roman" w:hAnsi="Times New Roman" w:cs="Times New Roman"/>
          <w:i/>
          <w:iCs/>
          <w:sz w:val="24"/>
          <w:szCs w:val="24"/>
        </w:rPr>
        <w:t xml:space="preserve"> – 90-х годов </w:t>
      </w:r>
      <w:r w:rsidRPr="00620D57">
        <w:rPr>
          <w:rFonts w:ascii="Times New Roman" w:hAnsi="Times New Roman" w:cs="Times New Roman"/>
          <w:i/>
          <w:iCs/>
          <w:sz w:val="24"/>
          <w:szCs w:val="24"/>
          <w:lang w:val="en-US"/>
        </w:rPr>
        <w:t>XV</w:t>
      </w:r>
      <w:r w:rsidRPr="00620D57">
        <w:rPr>
          <w:rFonts w:ascii="Times New Roman" w:hAnsi="Times New Roman" w:cs="Times New Roman"/>
          <w:i/>
          <w:iCs/>
          <w:sz w:val="24"/>
          <w:szCs w:val="24"/>
        </w:rPr>
        <w:t xml:space="preserve"> века. Русская литература </w:t>
      </w:r>
      <w:r w:rsidRPr="00620D57">
        <w:rPr>
          <w:rFonts w:ascii="Times New Roman" w:hAnsi="Times New Roman" w:cs="Times New Roman"/>
          <w:i/>
          <w:iCs/>
          <w:sz w:val="24"/>
          <w:szCs w:val="24"/>
          <w:lang w:val="en-US"/>
        </w:rPr>
        <w:t>XI</w:t>
      </w:r>
      <w:r w:rsidRPr="00620D57">
        <w:rPr>
          <w:rFonts w:ascii="Times New Roman" w:hAnsi="Times New Roman" w:cs="Times New Roman"/>
          <w:i/>
          <w:iCs/>
          <w:sz w:val="24"/>
          <w:szCs w:val="24"/>
        </w:rPr>
        <w:t>-</w:t>
      </w:r>
      <w:r w:rsidRPr="00620D57">
        <w:rPr>
          <w:rFonts w:ascii="Times New Roman" w:hAnsi="Times New Roman" w:cs="Times New Roman"/>
          <w:i/>
          <w:iCs/>
          <w:sz w:val="24"/>
          <w:szCs w:val="24"/>
          <w:lang w:val="en-US"/>
        </w:rPr>
        <w:t>XII</w:t>
      </w:r>
      <w:r w:rsidRPr="00620D57">
        <w:rPr>
          <w:rFonts w:ascii="Times New Roman" w:hAnsi="Times New Roman" w:cs="Times New Roman"/>
          <w:i/>
          <w:iCs/>
          <w:sz w:val="24"/>
          <w:szCs w:val="24"/>
        </w:rPr>
        <w:t xml:space="preserve"> вв. Характеристика мировоззренческой стадии. Переводная литература: жития, апокрифы, повести.</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Дохристианское мировоззрение как основа языческой мифологии и миропредставления. Одухотворение природы. Устное народное мифологическое творчество. Основные темы и жанры фольклора. Былевой эпос, сказки, обрядовая поэзия.</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Деятельность славянских первоучителей св. Кирилла и Мефодия. Начало письменности у восточных славян. Черноризец Храбр “</w:t>
      </w:r>
      <w:r w:rsidRPr="00620D57">
        <w:rPr>
          <w:rFonts w:ascii="Times New Roman" w:hAnsi="Times New Roman" w:cs="Times New Roman"/>
          <w:i/>
          <w:iCs/>
          <w:sz w:val="24"/>
          <w:szCs w:val="24"/>
        </w:rPr>
        <w:t>О письменах</w:t>
      </w:r>
      <w:r w:rsidRPr="00620D57">
        <w:rPr>
          <w:rFonts w:ascii="Times New Roman" w:hAnsi="Times New Roman" w:cs="Times New Roman"/>
          <w:sz w:val="24"/>
          <w:szCs w:val="24"/>
        </w:rPr>
        <w:t>”. Письменность на Руси до принятия христианства. Принятие христианства Русью. Письменный характер религии. Историческое и культурное значение приобщения Киевской Руси к христианству. Религиозные и литературные связи Руси с Византией и славянским миром.</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Христианская философия — основа нового мировоззрения. Стадиальное развитие христианского мировоззрения на Руси и его связь с литературным процессом.</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Стадия мировосприятия (XI—XII вв.). Стихийное (ненаучное) мировоззрение. Основные категории русской средневековой культуры. Представление о бинарной картине мира, времени, пространстве, провидении, судьбе, случае, закономерности и т. д.</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Религиозно-символический метод познания-отражения действительности. Толкование Святого Писания как способ познания бытия. Умозрение. Смысловая (символическая) связь событий.</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u w:val="single"/>
        </w:rPr>
        <w:lastRenderedPageBreak/>
        <w:t>Раннехристианская и святоотеческая литература</w:t>
      </w:r>
      <w:r w:rsidRPr="00620D57">
        <w:rPr>
          <w:rFonts w:ascii="Times New Roman" w:hAnsi="Times New Roman" w:cs="Times New Roman"/>
          <w:sz w:val="24"/>
          <w:szCs w:val="24"/>
        </w:rPr>
        <w:t xml:space="preserve"> на Руси. </w:t>
      </w:r>
      <w:r w:rsidRPr="00620D57">
        <w:rPr>
          <w:rFonts w:ascii="Times New Roman" w:hAnsi="Times New Roman" w:cs="Times New Roman"/>
          <w:i/>
          <w:iCs/>
          <w:sz w:val="24"/>
          <w:szCs w:val="24"/>
        </w:rPr>
        <w:t>Библия</w:t>
      </w:r>
      <w:r w:rsidRPr="00620D57">
        <w:rPr>
          <w:rFonts w:ascii="Times New Roman" w:hAnsi="Times New Roman" w:cs="Times New Roman"/>
          <w:sz w:val="24"/>
          <w:szCs w:val="24"/>
        </w:rPr>
        <w:t xml:space="preserve">. Патристика. </w:t>
      </w:r>
      <w:r w:rsidRPr="00620D57">
        <w:rPr>
          <w:rFonts w:ascii="Times New Roman" w:hAnsi="Times New Roman" w:cs="Times New Roman"/>
          <w:i/>
          <w:iCs/>
          <w:sz w:val="24"/>
          <w:szCs w:val="24"/>
        </w:rPr>
        <w:t>Апокрифы</w:t>
      </w:r>
      <w:r w:rsidRPr="00620D57">
        <w:rPr>
          <w:rFonts w:ascii="Times New Roman" w:hAnsi="Times New Roman" w:cs="Times New Roman"/>
          <w:sz w:val="24"/>
          <w:szCs w:val="24"/>
        </w:rPr>
        <w:t xml:space="preserve">: о сотворении мира, об Адаме и Еве, о Ное, о Соломоне и Китоврасе, о крестном древе, ” </w:t>
      </w:r>
      <w:r w:rsidRPr="00620D57">
        <w:rPr>
          <w:rFonts w:ascii="Times New Roman" w:hAnsi="Times New Roman" w:cs="Times New Roman"/>
          <w:i/>
          <w:iCs/>
          <w:sz w:val="24"/>
          <w:szCs w:val="24"/>
        </w:rPr>
        <w:t>Хождение Богородицы по мукам”</w:t>
      </w:r>
      <w:r w:rsidRPr="00620D57">
        <w:rPr>
          <w:rFonts w:ascii="Times New Roman" w:hAnsi="Times New Roman" w:cs="Times New Roman"/>
          <w:sz w:val="24"/>
          <w:szCs w:val="24"/>
        </w:rPr>
        <w:t xml:space="preserve"> (отражение его в творчестве Ф. М. Достоевского), </w:t>
      </w:r>
      <w:r w:rsidRPr="00620D57">
        <w:rPr>
          <w:rFonts w:ascii="Times New Roman" w:hAnsi="Times New Roman" w:cs="Times New Roman"/>
          <w:i/>
          <w:iCs/>
          <w:sz w:val="24"/>
          <w:szCs w:val="24"/>
        </w:rPr>
        <w:t>“Слово о Лазаревом воскресении”</w:t>
      </w:r>
      <w:r w:rsidRPr="00620D57">
        <w:rPr>
          <w:rFonts w:ascii="Times New Roman" w:hAnsi="Times New Roman" w:cs="Times New Roman"/>
          <w:sz w:val="24"/>
          <w:szCs w:val="24"/>
        </w:rPr>
        <w:t xml:space="preserve">, </w:t>
      </w:r>
      <w:r w:rsidRPr="00620D57">
        <w:rPr>
          <w:rFonts w:ascii="Times New Roman" w:hAnsi="Times New Roman" w:cs="Times New Roman"/>
          <w:i/>
          <w:iCs/>
          <w:sz w:val="24"/>
          <w:szCs w:val="24"/>
        </w:rPr>
        <w:t>НикодимовоЕвангелие</w:t>
      </w:r>
      <w:r w:rsidRPr="00620D57">
        <w:rPr>
          <w:rFonts w:ascii="Times New Roman" w:hAnsi="Times New Roman" w:cs="Times New Roman"/>
          <w:sz w:val="24"/>
          <w:szCs w:val="24"/>
        </w:rPr>
        <w:t xml:space="preserve"> (Первоевангелие Никодима и генеология “Мастера и Маргариты” М.А.Булгакова), “</w:t>
      </w:r>
      <w:r w:rsidRPr="00620D57">
        <w:rPr>
          <w:rFonts w:ascii="Times New Roman" w:hAnsi="Times New Roman" w:cs="Times New Roman"/>
          <w:i/>
          <w:iCs/>
          <w:sz w:val="24"/>
          <w:szCs w:val="24"/>
        </w:rPr>
        <w:t>Беседа трех святителей”</w:t>
      </w:r>
      <w:r w:rsidRPr="00620D57">
        <w:rPr>
          <w:rFonts w:ascii="Times New Roman" w:hAnsi="Times New Roman" w:cs="Times New Roman"/>
          <w:sz w:val="24"/>
          <w:szCs w:val="24"/>
        </w:rPr>
        <w:t>.</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u w:val="single"/>
        </w:rPr>
        <w:t>Переводные жития:</w:t>
      </w:r>
      <w:r w:rsidRPr="00620D57">
        <w:rPr>
          <w:rFonts w:ascii="Times New Roman" w:hAnsi="Times New Roman" w:cs="Times New Roman"/>
          <w:i/>
          <w:iCs/>
          <w:sz w:val="24"/>
          <w:szCs w:val="24"/>
        </w:rPr>
        <w:t>“Слово об Алексии, человеке Божием”</w:t>
      </w:r>
      <w:r w:rsidRPr="00620D57">
        <w:rPr>
          <w:rFonts w:ascii="Times New Roman" w:hAnsi="Times New Roman" w:cs="Times New Roman"/>
          <w:sz w:val="24"/>
          <w:szCs w:val="24"/>
        </w:rPr>
        <w:t>. Сборники житий: Мартирологи, Патерики, Прологи, Четьи-Минеи.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Символизм истории. </w:t>
      </w:r>
      <w:r w:rsidRPr="00620D57">
        <w:rPr>
          <w:rFonts w:ascii="Times New Roman" w:hAnsi="Times New Roman" w:cs="Times New Roman"/>
          <w:sz w:val="24"/>
          <w:szCs w:val="24"/>
          <w:u w:val="single"/>
        </w:rPr>
        <w:t>Исторические хроники</w:t>
      </w:r>
      <w:r w:rsidRPr="00620D57">
        <w:rPr>
          <w:rFonts w:ascii="Times New Roman" w:hAnsi="Times New Roman" w:cs="Times New Roman"/>
          <w:sz w:val="24"/>
          <w:szCs w:val="24"/>
        </w:rPr>
        <w:t xml:space="preserve"> Иоанна Малалы и Георгия Амартола. Переводные “естественнонаучные” сочинения: </w:t>
      </w:r>
      <w:r w:rsidRPr="00620D57">
        <w:rPr>
          <w:rFonts w:ascii="Times New Roman" w:hAnsi="Times New Roman" w:cs="Times New Roman"/>
          <w:i/>
          <w:iCs/>
          <w:sz w:val="24"/>
          <w:szCs w:val="24"/>
        </w:rPr>
        <w:t>“Шестоднев</w:t>
      </w:r>
      <w:r w:rsidRPr="00620D57">
        <w:rPr>
          <w:rFonts w:ascii="Times New Roman" w:hAnsi="Times New Roman" w:cs="Times New Roman"/>
          <w:sz w:val="24"/>
          <w:szCs w:val="24"/>
        </w:rPr>
        <w:t>”, “</w:t>
      </w:r>
      <w:r w:rsidRPr="00620D57">
        <w:rPr>
          <w:rFonts w:ascii="Times New Roman" w:hAnsi="Times New Roman" w:cs="Times New Roman"/>
          <w:i/>
          <w:iCs/>
          <w:sz w:val="24"/>
          <w:szCs w:val="24"/>
        </w:rPr>
        <w:t>Физиолог”, “Христианская топография</w:t>
      </w:r>
      <w:r w:rsidRPr="00620D57">
        <w:rPr>
          <w:rFonts w:ascii="Times New Roman" w:hAnsi="Times New Roman" w:cs="Times New Roman"/>
          <w:sz w:val="24"/>
          <w:szCs w:val="24"/>
        </w:rPr>
        <w:t xml:space="preserve">” Козьмы Индикоплова, </w:t>
      </w:r>
      <w:r w:rsidRPr="00620D57">
        <w:rPr>
          <w:rFonts w:ascii="Times New Roman" w:hAnsi="Times New Roman" w:cs="Times New Roman"/>
          <w:i/>
          <w:iCs/>
          <w:sz w:val="24"/>
          <w:szCs w:val="24"/>
        </w:rPr>
        <w:t>“Пчела</w:t>
      </w:r>
      <w:r w:rsidRPr="00620D57">
        <w:rPr>
          <w:rFonts w:ascii="Times New Roman" w:hAnsi="Times New Roman" w:cs="Times New Roman"/>
          <w:sz w:val="24"/>
          <w:szCs w:val="24"/>
        </w:rPr>
        <w:t>”. Их символизм.</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u w:val="single"/>
        </w:rPr>
        <w:t>Переводные повести</w:t>
      </w:r>
      <w:r w:rsidRPr="00620D57">
        <w:rPr>
          <w:rFonts w:ascii="Times New Roman" w:hAnsi="Times New Roman" w:cs="Times New Roman"/>
          <w:sz w:val="24"/>
          <w:szCs w:val="24"/>
        </w:rPr>
        <w:t>: “</w:t>
      </w:r>
      <w:r w:rsidRPr="00620D57">
        <w:rPr>
          <w:rFonts w:ascii="Times New Roman" w:hAnsi="Times New Roman" w:cs="Times New Roman"/>
          <w:i/>
          <w:iCs/>
          <w:sz w:val="24"/>
          <w:szCs w:val="24"/>
        </w:rPr>
        <w:t>Александрия”, “Девгениево деяние”, “Повесть обАкире Премудром”, “Повесть о Варлааме и Иоасафе”, “История иудейской войны”</w:t>
      </w:r>
      <w:r w:rsidRPr="00620D57">
        <w:rPr>
          <w:rFonts w:ascii="Times New Roman" w:hAnsi="Times New Roman" w:cs="Times New Roman"/>
          <w:sz w:val="24"/>
          <w:szCs w:val="24"/>
        </w:rPr>
        <w:t xml:space="preserve"> Иосифа Флавия. Историзм и символизм. Положительный герой, однозначность литературного характера. Дидактизм повестей.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u w:val="single"/>
        </w:rPr>
        <w:t>Легенды и духовные стихи</w:t>
      </w:r>
      <w:r w:rsidRPr="00620D57">
        <w:rPr>
          <w:rFonts w:ascii="Times New Roman" w:hAnsi="Times New Roman" w:cs="Times New Roman"/>
          <w:sz w:val="24"/>
          <w:szCs w:val="24"/>
        </w:rPr>
        <w:t>: о Голубиной книге, о Егории Храбром, “Сорок калик со каликою”, о Федоре Тироне, об Алексии, человеке Божием, об Иосифе прекрасном, о Николае Угоднике и др. Их связь с литературой и живописью.</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Очаги русской духовной культуры. Монастыри. Княжеская Среда. Образование на Руси. Скриптории и библиотеки. Зарождение и быстрое развитие русской оригинальной литературы. Литература светская и духовная. Основные темы и жанры.</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jc w:val="both"/>
        <w:rPr>
          <w:rFonts w:ascii="Times New Roman" w:hAnsi="Times New Roman" w:cs="Times New Roman"/>
          <w:i/>
          <w:iCs/>
          <w:sz w:val="24"/>
          <w:szCs w:val="24"/>
        </w:rPr>
      </w:pPr>
      <w:r w:rsidRPr="00620D57">
        <w:rPr>
          <w:rFonts w:ascii="Times New Roman" w:hAnsi="Times New Roman" w:cs="Times New Roman"/>
          <w:i/>
          <w:iCs/>
          <w:sz w:val="24"/>
          <w:szCs w:val="24"/>
        </w:rPr>
        <w:t>Торжественное красноречие. «Слово о Законе и Благодати» Илариона Киевского. Историософия русской истории. Летописание. «Повесть временных лет».</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“Слово о Законе и Благодати”</w:t>
      </w:r>
      <w:r w:rsidRPr="00620D57">
        <w:rPr>
          <w:rFonts w:ascii="Times New Roman" w:hAnsi="Times New Roman" w:cs="Times New Roman"/>
          <w:sz w:val="24"/>
          <w:szCs w:val="24"/>
        </w:rPr>
        <w:t xml:space="preserve"> Илариона Киевского — непревзойденный памятник торжественного красноречия. Датировка произведения. Религиозно-исторический смысл стечения первого “юбилея” (крещения Руси) и церковных праздников – Благовещения и Пасхи в 1038 г.</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Философия мировой истории. Киевская Русь в контексте мировой истории: идея равноправия всех христианских народов. Идея государственной и религиозной самостоятельности Руси и ее независимости от Византии. Богоданность княжеской власти и долг князя в отношении к своему народу. Художественные достоинства “Слова”: композиция, стиль (ритмика), образы, символика, художественные тропы-олицетворения, метафоры, сравнения. Влияние “Слова” — идейное и художественное — на последующую древнерусскую литературу (Повесть временных лет, похвалу Владимиру Волынскому, похвалу Дмитрию Донскому и др.).</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“Поучение к братии”</w:t>
      </w:r>
      <w:r w:rsidRPr="00620D57">
        <w:rPr>
          <w:rFonts w:ascii="Times New Roman" w:hAnsi="Times New Roman" w:cs="Times New Roman"/>
          <w:sz w:val="24"/>
          <w:szCs w:val="24"/>
        </w:rPr>
        <w:t xml:space="preserve"> Луки Жидяты.</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lastRenderedPageBreak/>
        <w:t>Киевский Печерский монастырь. Преп. Феодосий и его поучения.</w:t>
      </w: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sz w:val="24"/>
          <w:szCs w:val="24"/>
        </w:rPr>
        <w:t xml:space="preserve">Работа преп. Нестора над “ </w:t>
      </w:r>
      <w:r w:rsidRPr="00620D57">
        <w:rPr>
          <w:rFonts w:ascii="Times New Roman" w:hAnsi="Times New Roman" w:cs="Times New Roman"/>
          <w:i/>
          <w:iCs/>
          <w:sz w:val="24"/>
          <w:szCs w:val="24"/>
        </w:rPr>
        <w:t>Повестью временных лет”.</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w:t>
      </w:r>
      <w:r w:rsidRPr="00620D57">
        <w:rPr>
          <w:rFonts w:ascii="Times New Roman" w:hAnsi="Times New Roman" w:cs="Times New Roman"/>
          <w:i/>
          <w:iCs/>
          <w:sz w:val="24"/>
          <w:szCs w:val="24"/>
        </w:rPr>
        <w:t>Повесть временных лет”</w:t>
      </w:r>
      <w:r w:rsidRPr="00620D57">
        <w:rPr>
          <w:rFonts w:ascii="Times New Roman" w:hAnsi="Times New Roman" w:cs="Times New Roman"/>
          <w:sz w:val="24"/>
          <w:szCs w:val="24"/>
        </w:rPr>
        <w:t xml:space="preserve"> как исторический и литературный памятник. Происхождение первого русского летописного свода, источники, состав и редакции. Гипотезы М. И. Сухомлинова, А. А. Шахматова, Д. С. Лихачева, Б.А.Рыбакова. Оригинальность жанра. Отличие русских летописей от византийских хронографов. Предназначение летописей. “Совестные книги”Древней Руси и Страшный суд. Отличие летописного стиля от стиля исторических повестей. Мировоззрение русского летописца. Философия русской истории. “</w:t>
      </w:r>
      <w:r w:rsidRPr="00620D57">
        <w:rPr>
          <w:rFonts w:ascii="Times New Roman" w:hAnsi="Times New Roman" w:cs="Times New Roman"/>
          <w:i/>
          <w:iCs/>
          <w:sz w:val="24"/>
          <w:szCs w:val="24"/>
        </w:rPr>
        <w:t>Повесть временныхлет”</w:t>
      </w:r>
      <w:r w:rsidRPr="00620D57">
        <w:rPr>
          <w:rFonts w:ascii="Times New Roman" w:hAnsi="Times New Roman" w:cs="Times New Roman"/>
          <w:sz w:val="24"/>
          <w:szCs w:val="24"/>
        </w:rPr>
        <w:t xml:space="preserve"> и “</w:t>
      </w:r>
      <w:r w:rsidRPr="00620D57">
        <w:rPr>
          <w:rFonts w:ascii="Times New Roman" w:hAnsi="Times New Roman" w:cs="Times New Roman"/>
          <w:i/>
          <w:iCs/>
          <w:sz w:val="24"/>
          <w:szCs w:val="24"/>
        </w:rPr>
        <w:t>Слово о Законе и Благодати”</w:t>
      </w:r>
      <w:r w:rsidRPr="00620D57">
        <w:rPr>
          <w:rFonts w:ascii="Times New Roman" w:hAnsi="Times New Roman" w:cs="Times New Roman"/>
          <w:sz w:val="24"/>
          <w:szCs w:val="24"/>
        </w:rPr>
        <w:t xml:space="preserve"> Илариона. Идея политической и религиозной независимости Руси от Византии. Два идейных подхода к крещению Руси: прорусский — Печерского монастыря и провизантийский — Выдубицкого. Княжеская идеология Мономаховичей. Легенда об апостоле Андрее и ее роль в истории России. Гражданская история в “Повести временных лет”. Идея единства русской земли. Осуждение княжеских междоусобиц </w:t>
      </w:r>
      <w:r w:rsidRPr="00620D57">
        <w:rPr>
          <w:rFonts w:ascii="Times New Roman" w:hAnsi="Times New Roman" w:cs="Times New Roman"/>
          <w:i/>
          <w:iCs/>
          <w:sz w:val="24"/>
          <w:szCs w:val="24"/>
        </w:rPr>
        <w:t>(“Повесть об ослеплении ВасилькаТеребовльского”).</w:t>
      </w:r>
      <w:r w:rsidRPr="00620D57">
        <w:rPr>
          <w:rFonts w:ascii="Times New Roman" w:hAnsi="Times New Roman" w:cs="Times New Roman"/>
          <w:sz w:val="24"/>
          <w:szCs w:val="24"/>
        </w:rPr>
        <w:t xml:space="preserve"> Православие и язычество.</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Литературная сторона. Отражение в летописи устной словесности: обрядовой и дружинной поэзии, преданий, местных легенд, былин; пословицы, поговорки, загадки. Литературные жанры, вошедшие в летопись: исторические повести, исторические сказания, летописные рассказы, погодные списки. Влияние агиографии. Письменные источники летописи.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Историзм и правдивость — основа изложения событий. Религиозно-символический метод отражения действительности. Библейские параллели к характеристикам древнерусских князей и их религиозно-философское значение.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Язык и стиль летописи. Литературный образ летописца: Пимен А. С. Пушкина. Дидактическое (поучительное) значение летописи. </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jc w:val="both"/>
        <w:rPr>
          <w:rFonts w:ascii="Times New Roman" w:hAnsi="Times New Roman" w:cs="Times New Roman"/>
          <w:b/>
          <w:bCs/>
          <w:i/>
          <w:iCs/>
          <w:sz w:val="24"/>
          <w:szCs w:val="24"/>
        </w:rPr>
      </w:pPr>
      <w:r w:rsidRPr="00620D57">
        <w:rPr>
          <w:rFonts w:ascii="Times New Roman" w:hAnsi="Times New Roman" w:cs="Times New Roman"/>
          <w:i/>
          <w:iCs/>
          <w:sz w:val="24"/>
          <w:szCs w:val="24"/>
        </w:rPr>
        <w:t>Житийная литература. Творения преп. Нестора: «Чтение о Борисе и Глебе», «Житие Феодосия Печерского». «Сказание о Борисе и Глебе».</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Преп. Нестор и его творения. </w:t>
      </w:r>
      <w:r w:rsidRPr="00620D57">
        <w:rPr>
          <w:rFonts w:ascii="Times New Roman" w:hAnsi="Times New Roman" w:cs="Times New Roman"/>
          <w:i/>
          <w:iCs/>
          <w:sz w:val="24"/>
          <w:szCs w:val="24"/>
        </w:rPr>
        <w:t>“Чтение о Борисе и Глебе”</w:t>
      </w:r>
      <w:r w:rsidRPr="00620D57">
        <w:rPr>
          <w:rFonts w:ascii="Times New Roman" w:hAnsi="Times New Roman" w:cs="Times New Roman"/>
          <w:sz w:val="24"/>
          <w:szCs w:val="24"/>
        </w:rPr>
        <w:t xml:space="preserve"> — первое русское агиографическое сочинение о первых русских святых. Проблема датировки. Житийный канон и его смысловая основа 19 заповедей. Мирское и вечное. Смысл человеческого бытия - спасение души. Идеал смирения. </w:t>
      </w:r>
      <w:r w:rsidRPr="00620D57">
        <w:rPr>
          <w:rFonts w:ascii="Times New Roman" w:hAnsi="Times New Roman" w:cs="Times New Roman"/>
          <w:i/>
          <w:iCs/>
          <w:sz w:val="24"/>
          <w:szCs w:val="24"/>
        </w:rPr>
        <w:t xml:space="preserve">“Житие ФеодосияПечерского” - </w:t>
      </w:r>
      <w:r w:rsidRPr="00620D57">
        <w:rPr>
          <w:rFonts w:ascii="Times New Roman" w:hAnsi="Times New Roman" w:cs="Times New Roman"/>
          <w:sz w:val="24"/>
          <w:szCs w:val="24"/>
        </w:rPr>
        <w:t>тип преподобнического жития. Олицетворение силы плоти и мирских страстей (мать преподобного) и силы духа (преп. Феодосий).</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“Сказание о Борисе и Глебе”.</w:t>
      </w:r>
      <w:r w:rsidRPr="00620D57">
        <w:rPr>
          <w:rFonts w:ascii="Times New Roman" w:hAnsi="Times New Roman" w:cs="Times New Roman"/>
          <w:sz w:val="24"/>
          <w:szCs w:val="24"/>
        </w:rPr>
        <w:t xml:space="preserve"> От исторической повести к житию. Добро и зло как формирующие характер категории. Осуждение мирового зла и его проявления — братоубийства. Сложение общерусского культа св. Бориса и Глеба как защитников Русской земли (“Повесть временных лет”, “Житие Александра Невского” и др.). </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jc w:val="both"/>
        <w:rPr>
          <w:rFonts w:ascii="Times New Roman" w:hAnsi="Times New Roman" w:cs="Times New Roman"/>
          <w:b/>
          <w:bCs/>
          <w:i/>
          <w:iCs/>
          <w:sz w:val="24"/>
          <w:szCs w:val="24"/>
        </w:rPr>
      </w:pPr>
      <w:r w:rsidRPr="00620D57">
        <w:rPr>
          <w:rFonts w:ascii="Times New Roman" w:hAnsi="Times New Roman" w:cs="Times New Roman"/>
          <w:i/>
          <w:iCs/>
          <w:sz w:val="24"/>
          <w:szCs w:val="24"/>
        </w:rPr>
        <w:t>Дидактические сочинения. «Поучение» Владимира Мономаха. Жанр «хожений». «Хожение игумена Даниила». Творения Кирилла Туровского: торжественные слова и молитвы.</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 Княжеская литература XII века</w:t>
      </w:r>
      <w:r w:rsidRPr="00620D57">
        <w:rPr>
          <w:rFonts w:ascii="Times New Roman" w:hAnsi="Times New Roman" w:cs="Times New Roman"/>
          <w:i/>
          <w:iCs/>
          <w:sz w:val="24"/>
          <w:szCs w:val="24"/>
        </w:rPr>
        <w:t>. “Поучение”, “Послание к Олегу Святославичу”</w:t>
      </w:r>
      <w:r w:rsidRPr="00620D57">
        <w:rPr>
          <w:rFonts w:ascii="Times New Roman" w:hAnsi="Times New Roman" w:cs="Times New Roman"/>
          <w:sz w:val="24"/>
          <w:szCs w:val="24"/>
        </w:rPr>
        <w:t xml:space="preserve"> Владимира Мономаха и приписываемая ему </w:t>
      </w:r>
      <w:r w:rsidRPr="00620D57">
        <w:rPr>
          <w:rFonts w:ascii="Times New Roman" w:hAnsi="Times New Roman" w:cs="Times New Roman"/>
          <w:i/>
          <w:iCs/>
          <w:sz w:val="24"/>
          <w:szCs w:val="24"/>
        </w:rPr>
        <w:t>Молитва</w:t>
      </w:r>
      <w:r w:rsidRPr="00620D57">
        <w:rPr>
          <w:rFonts w:ascii="Times New Roman" w:hAnsi="Times New Roman" w:cs="Times New Roman"/>
          <w:sz w:val="24"/>
          <w:szCs w:val="24"/>
        </w:rPr>
        <w:t>. Историческая действительность и ее отражение в сочинениях князя Владимира Всеволодовича. Образ древнерусского князя — православного правителя и мужественного защитника своего Отечества. Личное начало в “Поучении” и “Послании”. Духовный образ Владимира Мономаха: воля и смирение, мудрость и кротость. Авторитет князя. Христианский идеал как норма жизни. Язык и стиль сочинений. Художественные достоинства.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Жанр “</w:t>
      </w:r>
      <w:r w:rsidRPr="00620D57">
        <w:rPr>
          <w:rFonts w:ascii="Times New Roman" w:hAnsi="Times New Roman" w:cs="Times New Roman"/>
          <w:i/>
          <w:iCs/>
          <w:sz w:val="24"/>
          <w:szCs w:val="24"/>
        </w:rPr>
        <w:t>посланий</w:t>
      </w:r>
      <w:r w:rsidRPr="00620D57">
        <w:rPr>
          <w:rFonts w:ascii="Times New Roman" w:hAnsi="Times New Roman" w:cs="Times New Roman"/>
          <w:sz w:val="24"/>
          <w:szCs w:val="24"/>
        </w:rPr>
        <w:t>” в Древней Руси. Послания митрополита Никифора. Их религиозный и идейный характер. Послание Климента Смолятича пресвитеру Фоме и его философско-этический характер.</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Жанр “</w:t>
      </w:r>
      <w:r w:rsidRPr="00620D57">
        <w:rPr>
          <w:rFonts w:ascii="Times New Roman" w:hAnsi="Times New Roman" w:cs="Times New Roman"/>
          <w:i/>
          <w:iCs/>
          <w:sz w:val="24"/>
          <w:szCs w:val="24"/>
        </w:rPr>
        <w:t>хождений</w:t>
      </w:r>
      <w:r w:rsidRPr="00620D57">
        <w:rPr>
          <w:rFonts w:ascii="Times New Roman" w:hAnsi="Times New Roman" w:cs="Times New Roman"/>
          <w:sz w:val="24"/>
          <w:szCs w:val="24"/>
        </w:rPr>
        <w:t xml:space="preserve">” (хожений) в древнерусской литературе. </w:t>
      </w:r>
      <w:r w:rsidRPr="00620D57">
        <w:rPr>
          <w:rFonts w:ascii="Times New Roman" w:hAnsi="Times New Roman" w:cs="Times New Roman"/>
          <w:i/>
          <w:iCs/>
          <w:sz w:val="24"/>
          <w:szCs w:val="24"/>
        </w:rPr>
        <w:t>“Хождение игумена Даниила в Святую землю”</w:t>
      </w:r>
      <w:r w:rsidRPr="00620D57">
        <w:rPr>
          <w:rFonts w:ascii="Times New Roman" w:hAnsi="Times New Roman" w:cs="Times New Roman"/>
          <w:sz w:val="24"/>
          <w:szCs w:val="24"/>
        </w:rPr>
        <w:t xml:space="preserve"> Мировоззрение автора. Категории времени и пространства и их литературное воплощение в сочинении. Пейзаж. Архитектура. Образ автора. Христианский пафос сочинения. Национальная гордость и патриотизм Даниила.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Духовная литература XII века. Торжественные </w:t>
      </w:r>
      <w:r w:rsidRPr="00620D57">
        <w:rPr>
          <w:rFonts w:ascii="Times New Roman" w:hAnsi="Times New Roman" w:cs="Times New Roman"/>
          <w:i/>
          <w:iCs/>
          <w:sz w:val="24"/>
          <w:szCs w:val="24"/>
        </w:rPr>
        <w:t>“Слова”</w:t>
      </w:r>
      <w:r w:rsidRPr="00620D57">
        <w:rPr>
          <w:rFonts w:ascii="Times New Roman" w:hAnsi="Times New Roman" w:cs="Times New Roman"/>
          <w:sz w:val="24"/>
          <w:szCs w:val="24"/>
        </w:rPr>
        <w:t xml:space="preserve"> Кирилла Туровского:</w:t>
      </w:r>
      <w:r w:rsidRPr="00620D57">
        <w:rPr>
          <w:rFonts w:ascii="Times New Roman" w:hAnsi="Times New Roman" w:cs="Times New Roman"/>
          <w:i/>
          <w:iCs/>
          <w:sz w:val="24"/>
          <w:szCs w:val="24"/>
        </w:rPr>
        <w:t>”Слово об артосе”, ”Слово на новую неделю по Пасхе”, “Слово на вознесение”.</w:t>
      </w:r>
      <w:r w:rsidRPr="00620D57">
        <w:rPr>
          <w:rFonts w:ascii="Times New Roman" w:hAnsi="Times New Roman" w:cs="Times New Roman"/>
          <w:sz w:val="24"/>
          <w:szCs w:val="24"/>
        </w:rPr>
        <w:t xml:space="preserve"> Художественные особенности образов и стиля. Религиозно-символический метод отражения природы.</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“Слово о князьях”</w:t>
      </w:r>
      <w:r w:rsidRPr="00620D57">
        <w:rPr>
          <w:rFonts w:ascii="Times New Roman" w:hAnsi="Times New Roman" w:cs="Times New Roman"/>
          <w:sz w:val="24"/>
          <w:szCs w:val="24"/>
        </w:rPr>
        <w:t xml:space="preserve"> — памятник торжественной проповеди. Его идейные и художественные особенности.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Полемические сочинения XI—XII вв. против латинян.</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jc w:val="both"/>
        <w:rPr>
          <w:rFonts w:ascii="Times New Roman" w:hAnsi="Times New Roman" w:cs="Times New Roman"/>
          <w:i/>
          <w:iCs/>
          <w:sz w:val="24"/>
          <w:szCs w:val="24"/>
        </w:rPr>
      </w:pPr>
      <w:r w:rsidRPr="00620D57">
        <w:rPr>
          <w:rFonts w:ascii="Times New Roman" w:hAnsi="Times New Roman" w:cs="Times New Roman"/>
          <w:i/>
          <w:iCs/>
          <w:sz w:val="24"/>
          <w:szCs w:val="24"/>
        </w:rPr>
        <w:t xml:space="preserve">Исторические повести </w:t>
      </w:r>
      <w:r w:rsidRPr="00620D57">
        <w:rPr>
          <w:rFonts w:ascii="Times New Roman" w:hAnsi="Times New Roman" w:cs="Times New Roman"/>
          <w:i/>
          <w:iCs/>
          <w:sz w:val="24"/>
          <w:szCs w:val="24"/>
          <w:lang w:val="en-US"/>
        </w:rPr>
        <w:t>XI</w:t>
      </w:r>
      <w:r w:rsidRPr="00620D57">
        <w:rPr>
          <w:rFonts w:ascii="Times New Roman" w:hAnsi="Times New Roman" w:cs="Times New Roman"/>
          <w:i/>
          <w:iCs/>
          <w:sz w:val="24"/>
          <w:szCs w:val="24"/>
        </w:rPr>
        <w:t>-</w:t>
      </w:r>
      <w:r w:rsidRPr="00620D57">
        <w:rPr>
          <w:rFonts w:ascii="Times New Roman" w:hAnsi="Times New Roman" w:cs="Times New Roman"/>
          <w:i/>
          <w:iCs/>
          <w:sz w:val="24"/>
          <w:szCs w:val="24"/>
          <w:lang w:val="en-US"/>
        </w:rPr>
        <w:t>XII</w:t>
      </w:r>
      <w:r w:rsidRPr="00620D57">
        <w:rPr>
          <w:rFonts w:ascii="Times New Roman" w:hAnsi="Times New Roman" w:cs="Times New Roman"/>
          <w:i/>
          <w:iCs/>
          <w:sz w:val="24"/>
          <w:szCs w:val="24"/>
        </w:rPr>
        <w:t xml:space="preserve"> вв. «Слово о полку Игореве».</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Исторические повести XI—XII вв. Повести о княжеских преступлениях. </w:t>
      </w:r>
      <w:r w:rsidRPr="00620D57">
        <w:rPr>
          <w:rFonts w:ascii="Times New Roman" w:hAnsi="Times New Roman" w:cs="Times New Roman"/>
          <w:i/>
          <w:iCs/>
          <w:sz w:val="24"/>
          <w:szCs w:val="24"/>
        </w:rPr>
        <w:t>“Повесть об ослеплении Василька Теребовльского”, “Повесть об убиении Андрея Боголюбского”.</w:t>
      </w:r>
      <w:r w:rsidRPr="00620D57">
        <w:rPr>
          <w:rFonts w:ascii="Times New Roman" w:hAnsi="Times New Roman" w:cs="Times New Roman"/>
          <w:sz w:val="24"/>
          <w:szCs w:val="24"/>
        </w:rPr>
        <w:t xml:space="preserve"> Тема княжеских распрей и вероломств в древнерусской литературе.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“Слово о полку Игореве”.</w:t>
      </w:r>
      <w:r w:rsidRPr="00620D57">
        <w:rPr>
          <w:rFonts w:ascii="Times New Roman" w:hAnsi="Times New Roman" w:cs="Times New Roman"/>
          <w:sz w:val="24"/>
          <w:szCs w:val="24"/>
        </w:rPr>
        <w:t xml:space="preserve"> Открытие, публикация, изучение. Историческая основа произведения. Летописные повести о походе Игоря на половцев в 1185 году и “Слово”: документальность и художественность.</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Провиденциализм в истории и свобода волеизъявления личности. Художественное осуждение гордыни. “Книга пророка Иеремии” и “Слово”. </w:t>
      </w:r>
      <w:r w:rsidRPr="00620D57">
        <w:rPr>
          <w:rFonts w:ascii="Times New Roman" w:hAnsi="Times New Roman" w:cs="Times New Roman"/>
          <w:sz w:val="24"/>
          <w:szCs w:val="24"/>
        </w:rPr>
        <w:lastRenderedPageBreak/>
        <w:t xml:space="preserve">Историческая ретроспективная аналогия: сопоставление похода “Старого Владимира” - Мономаха в 1111 г. ипохода Игоря Святославича в 1185 г. Осмысление похода праведного и неправедного. Призыв к единению русских князей перед половецкой угрозой.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Художественные особенности памятника. Религиозно-символический метод отражения и образная система произведения: промысел Божий и символы природы, образ тьмы, образ Русской земли, образы князей и Баяна. Жанровое своеобразие “Слова”: элементы торжественного красноречия, воинской повести, эпического сказания. Стиль “Слова”. Диалогичность строения (“старые словесы” и “новые”). Проблема авторства.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“Слово о полку Игореве” и средневековый западноевропейский эпос</w:t>
      </w:r>
      <w:r w:rsidRPr="00620D57">
        <w:rPr>
          <w:rFonts w:ascii="Times New Roman" w:hAnsi="Times New Roman" w:cs="Times New Roman"/>
          <w:sz w:val="24"/>
          <w:szCs w:val="24"/>
          <w:vertAlign w:val="superscript"/>
        </w:rPr>
        <w:footnoteReference w:id="1"/>
      </w:r>
      <w:r w:rsidRPr="00620D57">
        <w:rPr>
          <w:rFonts w:ascii="Times New Roman" w:hAnsi="Times New Roman" w:cs="Times New Roman"/>
          <w:sz w:val="24"/>
          <w:szCs w:val="24"/>
        </w:rPr>
        <w:t>. Мировое значение “Слова”. Дискуссия о подлинности памятника древнерусской литературы (А. Мазон, А. Зимин, Л. Гумилев). Основные переводы“Слова о полку Игореве”.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Итоги развития литературы XI—XII вв. — периода господства религиозно-символического метода познания-отражения действительности.</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b/>
          <w:bCs/>
          <w:i/>
          <w:iCs/>
          <w:sz w:val="24"/>
          <w:szCs w:val="24"/>
        </w:rPr>
      </w:pPr>
      <w:r w:rsidRPr="00620D57">
        <w:rPr>
          <w:rFonts w:ascii="Times New Roman" w:hAnsi="Times New Roman" w:cs="Times New Roman"/>
          <w:i/>
          <w:iCs/>
          <w:sz w:val="24"/>
          <w:szCs w:val="24"/>
        </w:rPr>
        <w:t xml:space="preserve">Русская литература </w:t>
      </w:r>
      <w:r w:rsidRPr="00620D57">
        <w:rPr>
          <w:rFonts w:ascii="Times New Roman" w:hAnsi="Times New Roman" w:cs="Times New Roman"/>
          <w:i/>
          <w:iCs/>
          <w:sz w:val="24"/>
          <w:szCs w:val="24"/>
          <w:lang w:val="en-US"/>
        </w:rPr>
        <w:t>XIII</w:t>
      </w:r>
      <w:r w:rsidRPr="00620D57">
        <w:rPr>
          <w:rFonts w:ascii="Times New Roman" w:hAnsi="Times New Roman" w:cs="Times New Roman"/>
          <w:i/>
          <w:iCs/>
          <w:sz w:val="24"/>
          <w:szCs w:val="24"/>
        </w:rPr>
        <w:t xml:space="preserve"> – первой половины </w:t>
      </w:r>
      <w:r w:rsidRPr="00620D57">
        <w:rPr>
          <w:rFonts w:ascii="Times New Roman" w:hAnsi="Times New Roman" w:cs="Times New Roman"/>
          <w:i/>
          <w:iCs/>
          <w:sz w:val="24"/>
          <w:szCs w:val="24"/>
          <w:lang w:val="en-US"/>
        </w:rPr>
        <w:t>XIV</w:t>
      </w:r>
      <w:r w:rsidRPr="00620D57">
        <w:rPr>
          <w:rFonts w:ascii="Times New Roman" w:hAnsi="Times New Roman" w:cs="Times New Roman"/>
          <w:i/>
          <w:iCs/>
          <w:sz w:val="24"/>
          <w:szCs w:val="24"/>
        </w:rPr>
        <w:t xml:space="preserve"> в. Характеристика стадии. «Слово» и «Моление» Даниила Заточника. Творения Серапиона Владимирского.</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“Ситуация культурного перелома“. Стадия миросозерцания в развитии мировоззрения. Два способа познания бытия: 1) умозрение (толкование Святого писания); 2) интуитивное созерцание идеи как некоего духовного образа. Сосуществование двух методов познания-отражения в начале стадии. Предпосылки перехода от религиозно-символического метода отражения к религиозно-прагматическому. Вытеснение каузальным методом символического. Провиденциализм и прагматизм. Причинно-следственная связь исторических событий. Изменение взглядов на мироздание и природу.</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Господство утилитарного подхода к природе в конце стадии. Феодальная раздробленность Древней Руси. Становление новых политических, культурных и литературных центров во Владимиро-Суздальском, Галицко-Волынском, Муромо-Рязанском княжествах, Новгородской и Псковской землях.</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Начало формирования великорусской, украинской и белорусской народностей. Дифференциация восточно-славянского языка на русский, украинский и белорусский. Развитие и становление национальных литератур и культур. Идейные и художественные традиции литературы Киевской Руси в произведениях этого периода.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“Слово“</w:t>
      </w:r>
      <w:r w:rsidRPr="00620D57">
        <w:rPr>
          <w:rFonts w:ascii="Times New Roman" w:hAnsi="Times New Roman" w:cs="Times New Roman"/>
          <w:sz w:val="24"/>
          <w:szCs w:val="24"/>
        </w:rPr>
        <w:t xml:space="preserve"> и </w:t>
      </w:r>
      <w:r w:rsidRPr="00620D57">
        <w:rPr>
          <w:rFonts w:ascii="Times New Roman" w:hAnsi="Times New Roman" w:cs="Times New Roman"/>
          <w:i/>
          <w:iCs/>
          <w:sz w:val="24"/>
          <w:szCs w:val="24"/>
        </w:rPr>
        <w:t>“Моление“</w:t>
      </w:r>
      <w:r w:rsidRPr="00620D57">
        <w:rPr>
          <w:rFonts w:ascii="Times New Roman" w:hAnsi="Times New Roman" w:cs="Times New Roman"/>
          <w:sz w:val="24"/>
          <w:szCs w:val="24"/>
        </w:rPr>
        <w:t xml:space="preserve"> Даниила Заточника. Соотношение двух памятников. Время их написания и господствующий метод отражения. Затрагиваемые двумя произведениями проблемы: личность князя и апология княжеской власти; новые </w:t>
      </w:r>
      <w:r w:rsidRPr="00620D57">
        <w:rPr>
          <w:rFonts w:ascii="Times New Roman" w:hAnsi="Times New Roman" w:cs="Times New Roman"/>
          <w:sz w:val="24"/>
          <w:szCs w:val="24"/>
        </w:rPr>
        <w:lastRenderedPageBreak/>
        <w:t>критерии оценки человека (служилое сословие); социально-бытовой уклад; взгляд на семью и брак по расчету; отношение к женщине. Вопрос об авторе сочинений и его социальном положении. Жанр и стиль ”Моления”. Связь с переводными и оригинальными произведениями и фольклором.</w:t>
      </w:r>
    </w:p>
    <w:p w:rsidR="00067BF6" w:rsidRPr="00620D57" w:rsidRDefault="00067BF6" w:rsidP="00067BF6">
      <w:pPr>
        <w:spacing w:line="276" w:lineRule="auto"/>
        <w:ind w:firstLine="709"/>
        <w:jc w:val="both"/>
        <w:rPr>
          <w:rFonts w:ascii="Times New Roman" w:hAnsi="Times New Roman" w:cs="Times New Roman"/>
          <w:b/>
          <w:bCs/>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 xml:space="preserve">Повести о монголо-татарском нашествии и агиография </w:t>
      </w:r>
      <w:r w:rsidRPr="00620D57">
        <w:rPr>
          <w:rFonts w:ascii="Times New Roman" w:hAnsi="Times New Roman" w:cs="Times New Roman"/>
          <w:i/>
          <w:iCs/>
          <w:sz w:val="24"/>
          <w:szCs w:val="24"/>
          <w:lang w:val="en-US"/>
        </w:rPr>
        <w:t>XIII</w:t>
      </w:r>
      <w:r w:rsidRPr="00620D57">
        <w:rPr>
          <w:rFonts w:ascii="Times New Roman" w:hAnsi="Times New Roman" w:cs="Times New Roman"/>
          <w:i/>
          <w:iCs/>
          <w:sz w:val="24"/>
          <w:szCs w:val="24"/>
        </w:rPr>
        <w:t xml:space="preserve"> в. «Киево-Печерский патерик».</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Историческая тема в литературе. Становление жанра воинских повестей. Повести о татаро-монгольском нашествии на Русь. Идеи общенародного единства, защиты родной земли, героизма, отразившиеся в них.</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о битве на реке Калке“</w:t>
      </w:r>
      <w:r w:rsidRPr="00620D57">
        <w:rPr>
          <w:rFonts w:ascii="Times New Roman" w:hAnsi="Times New Roman" w:cs="Times New Roman"/>
          <w:sz w:val="24"/>
          <w:szCs w:val="24"/>
        </w:rPr>
        <w:t xml:space="preserve"> в 1223 г. Краткая и полная редакции. Авторское осмысление судьбы родной земли и народное отношение к своей истории - гибели богатырей русских.</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Тема татаро-монгольского нашествия в агиографической литературе. </w:t>
      </w:r>
      <w:r w:rsidRPr="00620D57">
        <w:rPr>
          <w:rFonts w:ascii="Times New Roman" w:hAnsi="Times New Roman" w:cs="Times New Roman"/>
          <w:i/>
          <w:iCs/>
          <w:sz w:val="24"/>
          <w:szCs w:val="24"/>
        </w:rPr>
        <w:t>“Сказание об убиении в Орде князя Михаила Черниговского и его боярина Феодора“.</w:t>
      </w:r>
      <w:r w:rsidRPr="00620D57">
        <w:rPr>
          <w:rFonts w:ascii="Times New Roman" w:hAnsi="Times New Roman" w:cs="Times New Roman"/>
          <w:sz w:val="24"/>
          <w:szCs w:val="24"/>
        </w:rPr>
        <w:t xml:space="preserve"> Духовный и моральный подвиг русского человека.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“Правило“</w:t>
      </w:r>
      <w:r w:rsidRPr="00620D57">
        <w:rPr>
          <w:rFonts w:ascii="Times New Roman" w:hAnsi="Times New Roman" w:cs="Times New Roman"/>
          <w:sz w:val="24"/>
          <w:szCs w:val="24"/>
        </w:rPr>
        <w:t xml:space="preserve"> митрополита Кирилла II. </w:t>
      </w:r>
      <w:r w:rsidRPr="00620D57">
        <w:rPr>
          <w:rFonts w:ascii="Times New Roman" w:hAnsi="Times New Roman" w:cs="Times New Roman"/>
          <w:i/>
          <w:iCs/>
          <w:sz w:val="24"/>
          <w:szCs w:val="24"/>
        </w:rPr>
        <w:t>“Слова“</w:t>
      </w:r>
      <w:r w:rsidRPr="00620D57">
        <w:rPr>
          <w:rFonts w:ascii="Times New Roman" w:hAnsi="Times New Roman" w:cs="Times New Roman"/>
          <w:sz w:val="24"/>
          <w:szCs w:val="24"/>
        </w:rPr>
        <w:t xml:space="preserve"> и “</w:t>
      </w:r>
      <w:r w:rsidRPr="00620D57">
        <w:rPr>
          <w:rFonts w:ascii="Times New Roman" w:hAnsi="Times New Roman" w:cs="Times New Roman"/>
          <w:i/>
          <w:iCs/>
          <w:sz w:val="24"/>
          <w:szCs w:val="24"/>
        </w:rPr>
        <w:t>Поучения</w:t>
      </w:r>
      <w:r w:rsidRPr="00620D57">
        <w:rPr>
          <w:rFonts w:ascii="Times New Roman" w:hAnsi="Times New Roman" w:cs="Times New Roman"/>
          <w:sz w:val="24"/>
          <w:szCs w:val="24"/>
        </w:rPr>
        <w:t>“ епископа Серапиона Владимирского. Актуальный характер этих произведений. Отражение в них современных событий, связанных как с татаро-монгольским нашествием, так и бытом второй половины ХIII в. Литературно-художественные достоинства творений Серапиона Владимирского.</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w:t>
      </w:r>
      <w:r w:rsidRPr="00620D57">
        <w:rPr>
          <w:rFonts w:ascii="Times New Roman" w:hAnsi="Times New Roman" w:cs="Times New Roman"/>
          <w:i/>
          <w:iCs/>
          <w:sz w:val="24"/>
          <w:szCs w:val="24"/>
        </w:rPr>
        <w:t>Киево-Печерский патерик“.</w:t>
      </w:r>
      <w:r w:rsidRPr="00620D57">
        <w:rPr>
          <w:rFonts w:ascii="Times New Roman" w:hAnsi="Times New Roman" w:cs="Times New Roman"/>
          <w:sz w:val="24"/>
          <w:szCs w:val="24"/>
        </w:rPr>
        <w:t xml:space="preserve"> Жанр и предназначение “Отечников“. История сложения “Патерика“ и его основные редакции. Сочинения преп. Нестора в “Патерике“. Прорусская позиция ранней редакции “Патерика“ и провизантийская — поздних. Идейно — религиозная направленность “Патерика“. Образы святых подвижников церкви как образец духовной крепости человека. Киево-Печерский монастырь как религиозный и духовный центр Древней Руси. Черты монастырского быта. Взаимоотношение монастыря с киевским князем. Жанровое разнообразие вошедших в “Патерик“ произведений (патериковые рассказы и повести, жития святых, “слова“ на освящение церкви) и их художественные особенности и литературное значение. Идея спасения души как основная цель жизни праведного христианина. Проповедь высокой христианской морали: любви и сострадания к людям, кротости, смирения, борьбы с гордыней, страха перед Господом.</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Княжеские жизнеописания. «Летописец Даниила Галицкого», «Повесть о житии Александра Невского». «Слово о погибели Русской земли». Переводная литература.</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lastRenderedPageBreak/>
        <w:t>“</w:t>
      </w:r>
      <w:r w:rsidRPr="00620D57">
        <w:rPr>
          <w:rFonts w:ascii="Times New Roman" w:hAnsi="Times New Roman" w:cs="Times New Roman"/>
          <w:i/>
          <w:iCs/>
          <w:sz w:val="24"/>
          <w:szCs w:val="24"/>
        </w:rPr>
        <w:t>Галицко-Волынская летопись</w:t>
      </w:r>
      <w:r w:rsidRPr="00620D57">
        <w:rPr>
          <w:rFonts w:ascii="Times New Roman" w:hAnsi="Times New Roman" w:cs="Times New Roman"/>
          <w:sz w:val="24"/>
          <w:szCs w:val="24"/>
        </w:rPr>
        <w:t xml:space="preserve">“. Жанровые и художественные особенности памятника. “Галицкая летопись“ как </w:t>
      </w:r>
      <w:r w:rsidRPr="00620D57">
        <w:rPr>
          <w:rFonts w:ascii="Times New Roman" w:hAnsi="Times New Roman" w:cs="Times New Roman"/>
          <w:i/>
          <w:iCs/>
          <w:sz w:val="24"/>
          <w:szCs w:val="24"/>
        </w:rPr>
        <w:t>“Жизнеописание Даниила Галицкого“</w:t>
      </w:r>
      <w:r w:rsidRPr="00620D57">
        <w:rPr>
          <w:rFonts w:ascii="Times New Roman" w:hAnsi="Times New Roman" w:cs="Times New Roman"/>
          <w:sz w:val="24"/>
          <w:szCs w:val="24"/>
        </w:rPr>
        <w:t xml:space="preserve"> — первое светское описание жизни и деятельности князя. Жанр княжеского жизнеописания и его отличие от княжеского жития. Проблема авторства и времени написания “Жизнеописания“. “Волынская летопись“. Стилевые особенности. Отражение в ней литературы Киевской Руси.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“Слово о погибели Русской земли“.</w:t>
      </w:r>
      <w:r w:rsidRPr="00620D57">
        <w:rPr>
          <w:rFonts w:ascii="Times New Roman" w:hAnsi="Times New Roman" w:cs="Times New Roman"/>
          <w:sz w:val="24"/>
          <w:szCs w:val="24"/>
        </w:rPr>
        <w:t xml:space="preserve"> Высокопоэтичный образ Русской земли, ее славы и могущества. Гражданский и патриотический пафос “Слова“. Тема “болезни христиан“ и “гибели“ государства. Исторический и политический кругозор автора “Слова“. Время написания и художественные особенности “Слова“.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“Житие Александра Невского” (“Повести о житии великого князя Александра Невского“).</w:t>
      </w:r>
      <w:r w:rsidRPr="00620D57">
        <w:rPr>
          <w:rFonts w:ascii="Times New Roman" w:hAnsi="Times New Roman" w:cs="Times New Roman"/>
          <w:sz w:val="24"/>
          <w:szCs w:val="24"/>
        </w:rPr>
        <w:t xml:space="preserve"> Тема служения отечеству как христианский подвиг. Образ Александра Невского как князя защитника, государственного деятеля, талантливого полководца, храброго воина, идеального христианина. Жанровые особенности “Жития“ — княжеского жизнеописания. Стиль произведения. Литературные традиции “Жизнеописания Даниила Галицкого“ в “Житии“. Время написания и проблема авторства.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Переводная литература. </w:t>
      </w:r>
      <w:r w:rsidRPr="00620D57">
        <w:rPr>
          <w:rFonts w:ascii="Times New Roman" w:hAnsi="Times New Roman" w:cs="Times New Roman"/>
          <w:i/>
          <w:iCs/>
          <w:sz w:val="24"/>
          <w:szCs w:val="24"/>
        </w:rPr>
        <w:t>“Сказание об Индийском царстве</w:t>
      </w:r>
      <w:r w:rsidRPr="00620D57">
        <w:rPr>
          <w:rFonts w:ascii="Times New Roman" w:hAnsi="Times New Roman" w:cs="Times New Roman"/>
          <w:sz w:val="24"/>
          <w:szCs w:val="24"/>
        </w:rPr>
        <w:t xml:space="preserve">”. Утопическая легенда как реакция на действительность. Пленительная мечта о сказочно богатом Индийском царстве и его могущественном властелине Иоанне и её долгая жизнь в сознании русского народа. </w:t>
      </w:r>
      <w:r w:rsidRPr="00620D57">
        <w:rPr>
          <w:rFonts w:ascii="Times New Roman" w:hAnsi="Times New Roman" w:cs="Times New Roman"/>
          <w:i/>
          <w:iCs/>
          <w:sz w:val="24"/>
          <w:szCs w:val="24"/>
        </w:rPr>
        <w:t>“Чудо Георгия о змие</w:t>
      </w:r>
      <w:r w:rsidRPr="00620D57">
        <w:rPr>
          <w:rFonts w:ascii="Times New Roman" w:hAnsi="Times New Roman" w:cs="Times New Roman"/>
          <w:sz w:val="24"/>
          <w:szCs w:val="24"/>
        </w:rPr>
        <w:t>”. Образ Георгия Победоносца и его судьба в России.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Формирование религиозно-прагматического метода отражения действительности как итог развития литературы XIII - первой половины XIV вв.</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 xml:space="preserve">Русская литература второй половины </w:t>
      </w:r>
      <w:r w:rsidRPr="00620D57">
        <w:rPr>
          <w:rFonts w:ascii="Times New Roman" w:hAnsi="Times New Roman" w:cs="Times New Roman"/>
          <w:i/>
          <w:iCs/>
          <w:sz w:val="24"/>
          <w:szCs w:val="24"/>
          <w:lang w:val="en-US"/>
        </w:rPr>
        <w:t>XIV</w:t>
      </w:r>
      <w:r w:rsidRPr="00620D57">
        <w:rPr>
          <w:rFonts w:ascii="Times New Roman" w:hAnsi="Times New Roman" w:cs="Times New Roman"/>
          <w:i/>
          <w:iCs/>
          <w:sz w:val="24"/>
          <w:szCs w:val="24"/>
        </w:rPr>
        <w:t xml:space="preserve"> – 80-х гг. </w:t>
      </w:r>
      <w:r w:rsidRPr="00620D57">
        <w:rPr>
          <w:rFonts w:ascii="Times New Roman" w:hAnsi="Times New Roman" w:cs="Times New Roman"/>
          <w:i/>
          <w:iCs/>
          <w:sz w:val="24"/>
          <w:szCs w:val="24"/>
          <w:lang w:val="en-US"/>
        </w:rPr>
        <w:t>XV</w:t>
      </w:r>
      <w:r w:rsidRPr="00620D57">
        <w:rPr>
          <w:rFonts w:ascii="Times New Roman" w:hAnsi="Times New Roman" w:cs="Times New Roman"/>
          <w:i/>
          <w:iCs/>
          <w:sz w:val="24"/>
          <w:szCs w:val="24"/>
        </w:rPr>
        <w:t xml:space="preserve"> в. Характеристика стадии. Тема монголо-татарского нашествия и Куликовской битвы в литературе. «Слово о житии Дмитрия Ивановича Донского», «Задонщина», «Сказание о Мамаевом побоище», «Повесть о разорении Рязани Батыем» и др.</w:t>
      </w:r>
    </w:p>
    <w:p w:rsidR="00067BF6" w:rsidRPr="00620D57" w:rsidRDefault="00067BF6" w:rsidP="00067BF6">
      <w:pPr>
        <w:spacing w:line="276" w:lineRule="auto"/>
        <w:ind w:firstLine="709"/>
        <w:jc w:val="both"/>
        <w:rPr>
          <w:rFonts w:ascii="Times New Roman" w:hAnsi="Times New Roman" w:cs="Times New Roman"/>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Пятивековой этап в развитии русской средневековой мысли завершает стадия миропонимания. В его основе лежало умственное, или духовное, познание Бога через благодать. Развитие мирского начала в объективно - идеалистическом мышлении XV в. на основе практического опыта и переводной литературы по естествознанию. Когнитивный способ познания мира. Мир познаётся чувствами и оценивается разумом. Формирование практического или рационального знания. Утилитарный подход к природе.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Формирование и доминирование религиозно-прагматического метода познания-отражения, основанного на дедукции (выделение частного из общего). В XV в. были посеяны семена мирской культуры, взошедшие на следующей стадии развития в виде </w:t>
      </w:r>
      <w:r w:rsidRPr="00620D57">
        <w:rPr>
          <w:rFonts w:ascii="Times New Roman" w:hAnsi="Times New Roman" w:cs="Times New Roman"/>
          <w:sz w:val="24"/>
          <w:szCs w:val="24"/>
        </w:rPr>
        <w:lastRenderedPageBreak/>
        <w:t>господствующего рационализма и давшие в новое время ростки естествознания и художественной литературы.</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Связь литературы с историей. Влияние исторических событий на идейное и тематическое содержание литературы. Процесс централизации русских земель и формирование великорусской народности.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Возвышение Москвы во второй половине XIV в. и объединение вокруг нее других княжеств. Национально-освободительное движение против татарского ига и его роль в становлении русского государства. Историческое значение Куликовской битвы 1380 г. и её отражение в литературе.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“Слово о житии и о преставлении великого князя Дмитрия Ивановича, царя Русского“.</w:t>
      </w:r>
      <w:r w:rsidRPr="00620D57">
        <w:rPr>
          <w:rFonts w:ascii="Times New Roman" w:hAnsi="Times New Roman" w:cs="Times New Roman"/>
          <w:sz w:val="24"/>
          <w:szCs w:val="24"/>
        </w:rPr>
        <w:t xml:space="preserve"> Роль личности в истории. Прославление Дмитрия Донского как организатора и героя сражения на Куликовом поле. Оценка его государственной деятельности в “Слове о житии и преставлении...“. Особенности композиции и риторико-панегирического стиля произведения.</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“Задонщина“.</w:t>
      </w:r>
      <w:r w:rsidRPr="00620D57">
        <w:rPr>
          <w:rFonts w:ascii="Times New Roman" w:hAnsi="Times New Roman" w:cs="Times New Roman"/>
          <w:sz w:val="24"/>
          <w:szCs w:val="24"/>
        </w:rPr>
        <w:t xml:space="preserve"> Прославление победы, достигнутой в результате единения русских князей под руководством московского князя Дмитрия Ивановича. Художественные особенности памятника. Сопоставление “Слова о полку Игоревн” и “Задонщины“. Отражение в них двух разных художественных методов. Композиция и стиль “Задонщины“. Другие произведения о Куликовской битве: летописная повесть, </w:t>
      </w:r>
      <w:r w:rsidRPr="00620D57">
        <w:rPr>
          <w:rFonts w:ascii="Times New Roman" w:hAnsi="Times New Roman" w:cs="Times New Roman"/>
          <w:i/>
          <w:iCs/>
          <w:sz w:val="24"/>
          <w:szCs w:val="24"/>
        </w:rPr>
        <w:t>“Сказание о Мамаевом побоище“.</w:t>
      </w:r>
      <w:r w:rsidRPr="00620D57">
        <w:rPr>
          <w:rFonts w:ascii="Times New Roman" w:hAnsi="Times New Roman" w:cs="Times New Roman"/>
          <w:sz w:val="24"/>
          <w:szCs w:val="24"/>
        </w:rPr>
        <w:t xml:space="preserve"> Самое обширное и значительное сочинение из Куликовского цикла. Осмысление победы не только как преимущества русского оружия, но и Православия над иноверцами. Победа духа над силой и её олицетворение в подвиге Пересвета.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Осмысление в русской литературе ХV в. событий предшествующих столетий, связанных с татаро-монгольским нашествием ХIII -ХIVвв.</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w:t>
      </w:r>
      <w:r w:rsidRPr="00620D57">
        <w:rPr>
          <w:rFonts w:ascii="Times New Roman" w:hAnsi="Times New Roman" w:cs="Times New Roman"/>
          <w:i/>
          <w:iCs/>
          <w:sz w:val="24"/>
          <w:szCs w:val="24"/>
        </w:rPr>
        <w:t>Повесть о разорении Рязани Батыем“.</w:t>
      </w:r>
      <w:r w:rsidRPr="00620D57">
        <w:rPr>
          <w:rFonts w:ascii="Times New Roman" w:hAnsi="Times New Roman" w:cs="Times New Roman"/>
          <w:sz w:val="24"/>
          <w:szCs w:val="24"/>
        </w:rPr>
        <w:t xml:space="preserve"> Христианско-философское осмысление причин поражения русских князей, княжеских междоусобиц. Призыв к покаянию и самосовершенствованию. Прославление героизма защитников отечества, княжеской и воинской доблести. Духовный облик народного мстителя Евпатия Коловрата. Синтетический характер жанра “Повести“. Фабула и сюжет. Отражение в сюжете летописных повествований, эпической повести о Евпатии Коловрате, народных преданий о нашествии врагов, плача, похвалы и т. д. Композиция и стиль произведения.</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 xml:space="preserve">“Повесть о нашествии Тахтамыша на Москву“. “Повесть о Темир-Аксаке“. </w:t>
      </w:r>
      <w:r w:rsidRPr="00620D57">
        <w:rPr>
          <w:rFonts w:ascii="Times New Roman" w:hAnsi="Times New Roman" w:cs="Times New Roman"/>
          <w:sz w:val="24"/>
          <w:szCs w:val="24"/>
        </w:rPr>
        <w:t xml:space="preserve">Рост духовного самосознания Руси. Отражение в литературепроцесса формирования православной идеологии Московского государства. Житийная </w:t>
      </w:r>
      <w:r w:rsidRPr="00620D57">
        <w:rPr>
          <w:rFonts w:ascii="Times New Roman" w:hAnsi="Times New Roman" w:cs="Times New Roman"/>
          <w:i/>
          <w:iCs/>
          <w:sz w:val="24"/>
          <w:szCs w:val="24"/>
        </w:rPr>
        <w:t>“Повесть о Петре, царевиче ордынском</w:t>
      </w:r>
      <w:r w:rsidRPr="00620D57">
        <w:rPr>
          <w:rFonts w:ascii="Times New Roman" w:hAnsi="Times New Roman" w:cs="Times New Roman"/>
          <w:sz w:val="24"/>
          <w:szCs w:val="24"/>
        </w:rPr>
        <w:t>”и “</w:t>
      </w:r>
      <w:r w:rsidRPr="00620D57">
        <w:rPr>
          <w:rFonts w:ascii="Times New Roman" w:hAnsi="Times New Roman" w:cs="Times New Roman"/>
          <w:i/>
          <w:iCs/>
          <w:sz w:val="24"/>
          <w:szCs w:val="24"/>
        </w:rPr>
        <w:t>Житие Михаила Клопского”.</w:t>
      </w:r>
      <w:r w:rsidRPr="00620D57">
        <w:rPr>
          <w:rFonts w:ascii="Times New Roman" w:hAnsi="Times New Roman" w:cs="Times New Roman"/>
          <w:sz w:val="24"/>
          <w:szCs w:val="24"/>
        </w:rPr>
        <w:t xml:space="preserve"> Развитие художественной изобразительности в их позднейших редакциях.</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Житийная литература и стиль “плетения словес“. «Житие Стефана пермского». «Житие Сергия Радонежского». Творчество Пахомия Логофета.</w:t>
      </w:r>
    </w:p>
    <w:p w:rsidR="00067BF6" w:rsidRPr="00620D57" w:rsidRDefault="00067BF6" w:rsidP="00067BF6">
      <w:pPr>
        <w:spacing w:line="276" w:lineRule="auto"/>
        <w:ind w:firstLine="709"/>
        <w:jc w:val="both"/>
        <w:rPr>
          <w:rFonts w:ascii="Times New Roman" w:hAnsi="Times New Roman" w:cs="Times New Roman"/>
          <w:b/>
          <w:bCs/>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sz w:val="24"/>
          <w:szCs w:val="24"/>
        </w:rPr>
        <w:t>Литературная и культурная связь Руси с южнославянскими странами. Возникновение в Болгарии литературного житийного стиля “плетения словес“ и усвоение его русской агиографией. Творчество митрополита Киприана. “</w:t>
      </w:r>
      <w:r w:rsidRPr="00620D57">
        <w:rPr>
          <w:rFonts w:ascii="Times New Roman" w:hAnsi="Times New Roman" w:cs="Times New Roman"/>
          <w:i/>
          <w:iCs/>
          <w:sz w:val="24"/>
          <w:szCs w:val="24"/>
        </w:rPr>
        <w:t>Повестьо Митяе</w:t>
      </w:r>
      <w:r w:rsidRPr="00620D57">
        <w:rPr>
          <w:rFonts w:ascii="Times New Roman" w:hAnsi="Times New Roman" w:cs="Times New Roman"/>
          <w:sz w:val="24"/>
          <w:szCs w:val="24"/>
        </w:rPr>
        <w:t>“. Новая редакция ”</w:t>
      </w:r>
      <w:r w:rsidRPr="00620D57">
        <w:rPr>
          <w:rFonts w:ascii="Times New Roman" w:hAnsi="Times New Roman" w:cs="Times New Roman"/>
          <w:i/>
          <w:iCs/>
          <w:sz w:val="24"/>
          <w:szCs w:val="24"/>
        </w:rPr>
        <w:t>Жития митрополита Петра”.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Развитие экспрессивно-эмоционального стиля в агиографической литературе конца XIV - начала XV в. Творчество монаха Троице-Сергиевого монастыря Епифания Премудрого. “</w:t>
      </w:r>
      <w:r w:rsidRPr="00620D57">
        <w:rPr>
          <w:rFonts w:ascii="Times New Roman" w:hAnsi="Times New Roman" w:cs="Times New Roman"/>
          <w:i/>
          <w:iCs/>
          <w:sz w:val="24"/>
          <w:szCs w:val="24"/>
        </w:rPr>
        <w:t>Житие Стефана Пермского</w:t>
      </w:r>
      <w:r w:rsidRPr="00620D57">
        <w:rPr>
          <w:rFonts w:ascii="Times New Roman" w:hAnsi="Times New Roman" w:cs="Times New Roman"/>
          <w:sz w:val="24"/>
          <w:szCs w:val="24"/>
        </w:rPr>
        <w:t>“ и “</w:t>
      </w:r>
      <w:r w:rsidRPr="00620D57">
        <w:rPr>
          <w:rFonts w:ascii="Times New Roman" w:hAnsi="Times New Roman" w:cs="Times New Roman"/>
          <w:i/>
          <w:iCs/>
          <w:sz w:val="24"/>
          <w:szCs w:val="24"/>
        </w:rPr>
        <w:t>Житие Сергия Радонежского</w:t>
      </w:r>
      <w:r w:rsidRPr="00620D57">
        <w:rPr>
          <w:rFonts w:ascii="Times New Roman" w:hAnsi="Times New Roman" w:cs="Times New Roman"/>
          <w:sz w:val="24"/>
          <w:szCs w:val="24"/>
        </w:rPr>
        <w:t xml:space="preserve">”. Изображение человека в житийной литературе. Прославление миссионерского подвига и созидательной деятельности, направленной на духовное возрождение русского народа. Основополагающая тема Святой Троицы в житии. Эволюция житийного жанра. Изменения в композиции, стиле. Роль предисловия в выражении взглядов автора на его литературный труд. Духовный образ Сергия Радонежского — игумена всей Земли Русской. Его роль в объединении и духовном возрождении Руси.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Творчество Пахомия Логофета. Профессиональный подход к литературной работе. Элемент “заданности“ в его переделках житий. Жития Никона Радонежского, митрополита Алексия, Кирилла Белозерского, Варлаама Хутынского. </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b/>
          <w:bCs/>
          <w:i/>
          <w:iCs/>
          <w:sz w:val="24"/>
          <w:szCs w:val="24"/>
        </w:rPr>
      </w:pPr>
      <w:r w:rsidRPr="00620D57">
        <w:rPr>
          <w:rFonts w:ascii="Times New Roman" w:hAnsi="Times New Roman" w:cs="Times New Roman"/>
          <w:i/>
          <w:iCs/>
          <w:sz w:val="24"/>
          <w:szCs w:val="24"/>
        </w:rPr>
        <w:t>Зарождение мирской повести. «Повесть о взятии Царьграда», «Повесть о Вавилонском царстве». Переводная беллетристика.</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Централизация Русского государства и подъём национального самосознания в XV в. Падение Византии и осмысление новой роли Московского государства в христианском мире. Предпосылки для формирования религиозно - политической теории “Москва — третий Рим“ и её отражение в литературных произведениях второй половины XV в.</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о взятии Царьграда турками</w:t>
      </w:r>
      <w:r w:rsidRPr="00620D57">
        <w:rPr>
          <w:rFonts w:ascii="Times New Roman" w:hAnsi="Times New Roman" w:cs="Times New Roman"/>
          <w:sz w:val="24"/>
          <w:szCs w:val="24"/>
        </w:rPr>
        <w:t>“ Нестора - Искандера. Художественные особенности повести: композиция, стиль, образы, картины боя, принципы изображения исторических и вымышленных героев. Идеологическая значимость “Повести“.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оВавилонском царстве”.</w:t>
      </w:r>
      <w:r w:rsidRPr="00620D57">
        <w:rPr>
          <w:rFonts w:ascii="Times New Roman" w:hAnsi="Times New Roman" w:cs="Times New Roman"/>
          <w:sz w:val="24"/>
          <w:szCs w:val="24"/>
        </w:rPr>
        <w:t xml:space="preserve"> Русская трактовка истории происхождения царских реалий — знаков достоинства и власти — и её политическое значение.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Московские летописные своды второй половины XV в. Летописный рассказ о победе над Новгородом — </w:t>
      </w:r>
      <w:r w:rsidRPr="00620D57">
        <w:rPr>
          <w:rFonts w:ascii="Times New Roman" w:hAnsi="Times New Roman" w:cs="Times New Roman"/>
          <w:i/>
          <w:iCs/>
          <w:sz w:val="24"/>
          <w:szCs w:val="24"/>
        </w:rPr>
        <w:t xml:space="preserve">“Словеса </w:t>
      </w:r>
      <w:r w:rsidRPr="00620D57">
        <w:rPr>
          <w:rFonts w:ascii="Times New Roman" w:hAnsi="Times New Roman" w:cs="Times New Roman"/>
          <w:sz w:val="24"/>
          <w:szCs w:val="24"/>
        </w:rPr>
        <w:t>избранные</w:t>
      </w:r>
      <w:r w:rsidRPr="00620D57">
        <w:rPr>
          <w:rFonts w:ascii="Times New Roman" w:hAnsi="Times New Roman" w:cs="Times New Roman"/>
          <w:i/>
          <w:iCs/>
          <w:sz w:val="24"/>
          <w:szCs w:val="24"/>
        </w:rPr>
        <w:t>“.</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Новгородская литература XV в. Отражение политической и церковной самостоятельности Новгорода в местной литературе XV в. Новгородское летописание (“Софийский временник“). Новгородская ересь “стригольников“ XIV—XV в. Развитие мирской струи (рационализма)в религиозном мировоззрении. Противоеретическая направленность </w:t>
      </w:r>
      <w:r w:rsidRPr="00620D57">
        <w:rPr>
          <w:rFonts w:ascii="Times New Roman" w:hAnsi="Times New Roman" w:cs="Times New Roman"/>
          <w:i/>
          <w:iCs/>
          <w:sz w:val="24"/>
          <w:szCs w:val="24"/>
        </w:rPr>
        <w:t>“Повести о новгородском посаднике Щиле”.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lastRenderedPageBreak/>
        <w:t xml:space="preserve">Антимосковские идеи в цикле повестей о новгородском архиепископе Иоанне. </w:t>
      </w:r>
      <w:r w:rsidRPr="00620D57">
        <w:rPr>
          <w:rFonts w:ascii="Times New Roman" w:hAnsi="Times New Roman" w:cs="Times New Roman"/>
          <w:i/>
          <w:iCs/>
          <w:sz w:val="24"/>
          <w:szCs w:val="24"/>
        </w:rPr>
        <w:t>“Сказание о знамении от иконы Богородицы</w:t>
      </w:r>
      <w:r w:rsidRPr="00620D57">
        <w:rPr>
          <w:rFonts w:ascii="Times New Roman" w:hAnsi="Times New Roman" w:cs="Times New Roman"/>
          <w:sz w:val="24"/>
          <w:szCs w:val="24"/>
        </w:rPr>
        <w:t xml:space="preserve">“ Пахомия Логофета. Идея покровительства Богородицы Новгороду. </w:t>
      </w:r>
      <w:r w:rsidRPr="00620D57">
        <w:rPr>
          <w:rFonts w:ascii="Times New Roman" w:hAnsi="Times New Roman" w:cs="Times New Roman"/>
          <w:i/>
          <w:iCs/>
          <w:sz w:val="24"/>
          <w:szCs w:val="24"/>
        </w:rPr>
        <w:t>“Повесть о путешествии архиепископаИоанна на бесе в Иерусалим</w:t>
      </w:r>
      <w:r w:rsidRPr="00620D57">
        <w:rPr>
          <w:rFonts w:ascii="Times New Roman" w:hAnsi="Times New Roman" w:cs="Times New Roman"/>
          <w:sz w:val="24"/>
          <w:szCs w:val="24"/>
        </w:rPr>
        <w:t xml:space="preserve">”. Фольклорные мотивы и описание быта в “Повести”. Эсхатологическое </w:t>
      </w:r>
      <w:r w:rsidRPr="00620D57">
        <w:rPr>
          <w:rFonts w:ascii="Times New Roman" w:hAnsi="Times New Roman" w:cs="Times New Roman"/>
          <w:i/>
          <w:iCs/>
          <w:sz w:val="24"/>
          <w:szCs w:val="24"/>
        </w:rPr>
        <w:t>“Сказание о конце Новгорода</w:t>
      </w:r>
      <w:r w:rsidRPr="00620D57">
        <w:rPr>
          <w:rFonts w:ascii="Times New Roman" w:hAnsi="Times New Roman" w:cs="Times New Roman"/>
          <w:sz w:val="24"/>
          <w:szCs w:val="24"/>
        </w:rPr>
        <w:t xml:space="preserve">”. Новгородская ересь “жидовствующих“ в 70—80-е годы XV в. Черты рационализма и западное влияние в ней.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Псковское летописание. “</w:t>
      </w:r>
      <w:r w:rsidRPr="00620D57">
        <w:rPr>
          <w:rFonts w:ascii="Times New Roman" w:hAnsi="Times New Roman" w:cs="Times New Roman"/>
          <w:i/>
          <w:iCs/>
          <w:sz w:val="24"/>
          <w:szCs w:val="24"/>
        </w:rPr>
        <w:t>Повесть о псковском взятии</w:t>
      </w:r>
      <w:r w:rsidRPr="00620D57">
        <w:rPr>
          <w:rFonts w:ascii="Times New Roman" w:hAnsi="Times New Roman" w:cs="Times New Roman"/>
          <w:sz w:val="24"/>
          <w:szCs w:val="24"/>
        </w:rPr>
        <w:t>“. Историческая обусловленность присоединения Пскова к Москве. Авторский субъективизм в оценке московского князя. Литературный образ “пресветлого града Пскова“. Художественные особенности “Повести”.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Тверская литература. Летописание и исторические повести. </w:t>
      </w:r>
      <w:r w:rsidRPr="00620D57">
        <w:rPr>
          <w:rFonts w:ascii="Times New Roman" w:hAnsi="Times New Roman" w:cs="Times New Roman"/>
          <w:i/>
          <w:iCs/>
          <w:sz w:val="24"/>
          <w:szCs w:val="24"/>
        </w:rPr>
        <w:t>“Слово похвальное о благоверном великом князе Борисе Александровиче“</w:t>
      </w:r>
      <w:r w:rsidRPr="00620D57">
        <w:rPr>
          <w:rFonts w:ascii="Times New Roman" w:hAnsi="Times New Roman" w:cs="Times New Roman"/>
          <w:sz w:val="24"/>
          <w:szCs w:val="24"/>
        </w:rPr>
        <w:t xml:space="preserve"> инока Фомы. Общерусский характер </w:t>
      </w:r>
      <w:r w:rsidRPr="00620D57">
        <w:rPr>
          <w:rFonts w:ascii="Times New Roman" w:hAnsi="Times New Roman" w:cs="Times New Roman"/>
          <w:i/>
          <w:iCs/>
          <w:sz w:val="24"/>
          <w:szCs w:val="24"/>
        </w:rPr>
        <w:t>“Хождения за три моря“</w:t>
      </w:r>
      <w:r w:rsidRPr="00620D57">
        <w:rPr>
          <w:rFonts w:ascii="Times New Roman" w:hAnsi="Times New Roman" w:cs="Times New Roman"/>
          <w:sz w:val="24"/>
          <w:szCs w:val="24"/>
        </w:rPr>
        <w:t xml:space="preserve"> купца Афанасия Никитина. Жанровое своеобразие памятника и его художественные особенности. Тема родины и образ “Индии богатой“. Внутренний мир рассказчика.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Переводные беллетристические повести. </w:t>
      </w:r>
      <w:r w:rsidRPr="00620D57">
        <w:rPr>
          <w:rFonts w:ascii="Times New Roman" w:hAnsi="Times New Roman" w:cs="Times New Roman"/>
          <w:i/>
          <w:iCs/>
          <w:sz w:val="24"/>
          <w:szCs w:val="24"/>
        </w:rPr>
        <w:t>“Александрия”, “Сказание о Соломонеи Китоврасе“, “Стефанит и Ихнилат”.</w:t>
      </w:r>
      <w:r w:rsidRPr="00620D57">
        <w:rPr>
          <w:rFonts w:ascii="Times New Roman" w:hAnsi="Times New Roman" w:cs="Times New Roman"/>
          <w:sz w:val="24"/>
          <w:szCs w:val="24"/>
        </w:rPr>
        <w:t xml:space="preserve"> Занимательность и дидактика. История и вымысел. Характеры персонажей. Роль сюжета в произведении. Литературно-художественная сторона повестей.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Зарождение русской мирской повести.</w:t>
      </w:r>
      <w:r w:rsidRPr="00620D57">
        <w:rPr>
          <w:rFonts w:ascii="Times New Roman" w:hAnsi="Times New Roman" w:cs="Times New Roman"/>
          <w:i/>
          <w:iCs/>
          <w:sz w:val="24"/>
          <w:szCs w:val="24"/>
        </w:rPr>
        <w:t xml:space="preserve"> “Повесть о старце, просившем рукицарской дочери</w:t>
      </w:r>
      <w:r w:rsidRPr="00620D57">
        <w:rPr>
          <w:rFonts w:ascii="Times New Roman" w:hAnsi="Times New Roman" w:cs="Times New Roman"/>
          <w:sz w:val="24"/>
          <w:szCs w:val="24"/>
        </w:rPr>
        <w:t xml:space="preserve">”.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Достижения литературы в художественной изобразительности при господстве религиозно-прагматического метода познания=отражения действительности.</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jc w:val="both"/>
        <w:rPr>
          <w:rFonts w:ascii="Times New Roman" w:hAnsi="Times New Roman" w:cs="Times New Roman"/>
          <w:sz w:val="24"/>
          <w:szCs w:val="24"/>
        </w:rPr>
      </w:pPr>
      <w:r w:rsidRPr="00620D57">
        <w:rPr>
          <w:rFonts w:ascii="Times New Roman" w:hAnsi="Times New Roman" w:cs="Times New Roman"/>
          <w:i/>
          <w:iCs/>
          <w:sz w:val="24"/>
          <w:szCs w:val="24"/>
        </w:rPr>
        <w:t xml:space="preserve"> Литературная формация90-х гг. </w:t>
      </w:r>
      <w:r w:rsidRPr="00620D57">
        <w:rPr>
          <w:rFonts w:ascii="Times New Roman" w:hAnsi="Times New Roman" w:cs="Times New Roman"/>
          <w:i/>
          <w:iCs/>
          <w:sz w:val="24"/>
          <w:szCs w:val="24"/>
          <w:lang w:val="en-US"/>
        </w:rPr>
        <w:t>XV</w:t>
      </w:r>
      <w:r w:rsidRPr="00620D57">
        <w:rPr>
          <w:rFonts w:ascii="Times New Roman" w:hAnsi="Times New Roman" w:cs="Times New Roman"/>
          <w:i/>
          <w:iCs/>
          <w:sz w:val="24"/>
          <w:szCs w:val="24"/>
        </w:rPr>
        <w:t xml:space="preserve"> в. – 30-х гг. </w:t>
      </w:r>
      <w:r w:rsidRPr="00620D57">
        <w:rPr>
          <w:rFonts w:ascii="Times New Roman" w:hAnsi="Times New Roman" w:cs="Times New Roman"/>
          <w:i/>
          <w:iCs/>
          <w:sz w:val="24"/>
          <w:szCs w:val="24"/>
          <w:lang w:val="en-US"/>
        </w:rPr>
        <w:t>XVII</w:t>
      </w:r>
      <w:r w:rsidRPr="00620D57">
        <w:rPr>
          <w:rFonts w:ascii="Times New Roman" w:hAnsi="Times New Roman" w:cs="Times New Roman"/>
          <w:i/>
          <w:iCs/>
          <w:sz w:val="24"/>
          <w:szCs w:val="24"/>
        </w:rPr>
        <w:t xml:space="preserve"> в. Характеристика мировоззренческой стадии и русской литературы 90-х гг. </w:t>
      </w:r>
      <w:r w:rsidRPr="00620D57">
        <w:rPr>
          <w:rFonts w:ascii="Times New Roman" w:hAnsi="Times New Roman" w:cs="Times New Roman"/>
          <w:i/>
          <w:iCs/>
          <w:sz w:val="24"/>
          <w:szCs w:val="24"/>
          <w:lang w:val="en-US"/>
        </w:rPr>
        <w:t>XV</w:t>
      </w:r>
      <w:r w:rsidRPr="00620D57">
        <w:rPr>
          <w:rFonts w:ascii="Times New Roman" w:hAnsi="Times New Roman" w:cs="Times New Roman"/>
          <w:i/>
          <w:iCs/>
          <w:sz w:val="24"/>
          <w:szCs w:val="24"/>
        </w:rPr>
        <w:t xml:space="preserve"> в. – 30-х </w:t>
      </w:r>
      <w:r w:rsidRPr="00620D57">
        <w:rPr>
          <w:rFonts w:ascii="Times New Roman" w:hAnsi="Times New Roman" w:cs="Times New Roman"/>
          <w:i/>
          <w:iCs/>
          <w:sz w:val="24"/>
          <w:szCs w:val="24"/>
          <w:lang w:val="en-US"/>
        </w:rPr>
        <w:t>XVII</w:t>
      </w:r>
      <w:r w:rsidRPr="00620D57">
        <w:rPr>
          <w:rFonts w:ascii="Times New Roman" w:hAnsi="Times New Roman" w:cs="Times New Roman"/>
          <w:i/>
          <w:iCs/>
          <w:sz w:val="24"/>
          <w:szCs w:val="24"/>
        </w:rPr>
        <w:t xml:space="preserve"> в.. Формирование идеологии русского государства. Историософская теория «Москва – Третий Рим». «Послание о Мономаховом венце», «Сказание о князьях Владимирских».</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Господство разума над верой на новой стадии мировоззрения. Стадия миропостижения. Религиозно-рационалистический метод познания-отражения действительности, основанный на индукции. Когнитивный (адекватный научному) рационалистический способ познания мира. Накопление практического опыта и его обобщение в прикладной литературе. Открытие основ диалектики. Эта стадия триумфа разума венчает средневековый период развитие русского общества.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Изменение характера ереси “жидовствующих“ в 90-е годы XV в.—начале XVI в. Обретение ею чисто рационалистического характера. Западно-европейское влияние в ней. Переход ереси в Москву. “Научная“ и противоеретическая литература. “</w:t>
      </w:r>
      <w:r w:rsidRPr="00620D57">
        <w:rPr>
          <w:rFonts w:ascii="Times New Roman" w:hAnsi="Times New Roman" w:cs="Times New Roman"/>
          <w:i/>
          <w:iCs/>
          <w:sz w:val="24"/>
          <w:szCs w:val="24"/>
        </w:rPr>
        <w:t>Просветитель“</w:t>
      </w:r>
      <w:r w:rsidRPr="00620D57">
        <w:rPr>
          <w:rFonts w:ascii="Times New Roman" w:hAnsi="Times New Roman" w:cs="Times New Roman"/>
          <w:sz w:val="24"/>
          <w:szCs w:val="24"/>
        </w:rPr>
        <w:t xml:space="preserve"> Иосифа Волоцкого.</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lastRenderedPageBreak/>
        <w:t>Развитие двух умственных течений в Московской Руси. Отражение в публицистике начала XVI в. идеологических споров о взаимоотношении церковной и светской властей и о церковной собственности. “Стяжатели“ (“иосифляне“) и “нестяжатели“ (“заволжские старцы”).</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Публицистика “иосифлян“: сочинения Иосифа Волоцкого, митрополита Даниила, митрополита Макария. Публицистика “заволжских старцев”. Сочинения Нила Сорского, Вассиана Патрикеева, Максима Грека. Сопоставление идейных и литературно-эстетических позиций митрополита Даниила и Максима Грека. Индуктивный и диалектический принципы построения их сочинений.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Формирование официальной идеологии Русского самодержавного государства. </w:t>
      </w:r>
      <w:r w:rsidRPr="00620D57">
        <w:rPr>
          <w:rFonts w:ascii="Times New Roman" w:hAnsi="Times New Roman" w:cs="Times New Roman"/>
          <w:i/>
          <w:iCs/>
          <w:sz w:val="24"/>
          <w:szCs w:val="24"/>
        </w:rPr>
        <w:t>“Послание о Мономаховом венце“</w:t>
      </w:r>
      <w:r w:rsidRPr="00620D57">
        <w:rPr>
          <w:rFonts w:ascii="Times New Roman" w:hAnsi="Times New Roman" w:cs="Times New Roman"/>
          <w:sz w:val="24"/>
          <w:szCs w:val="24"/>
        </w:rPr>
        <w:t xml:space="preserve"> Спиридона-Саввы, </w:t>
      </w:r>
      <w:r w:rsidRPr="00620D57">
        <w:rPr>
          <w:rFonts w:ascii="Times New Roman" w:hAnsi="Times New Roman" w:cs="Times New Roman"/>
          <w:i/>
          <w:iCs/>
          <w:sz w:val="24"/>
          <w:szCs w:val="24"/>
        </w:rPr>
        <w:t>“Сказание о князьях Владимирских”.</w:t>
      </w:r>
      <w:r w:rsidRPr="00620D57">
        <w:rPr>
          <w:rFonts w:ascii="Times New Roman" w:hAnsi="Times New Roman" w:cs="Times New Roman"/>
          <w:sz w:val="24"/>
          <w:szCs w:val="24"/>
        </w:rPr>
        <w:t xml:space="preserve"> Отражение этих идей в официальных исторических сочинениях </w:t>
      </w:r>
      <w:r w:rsidRPr="00620D57">
        <w:rPr>
          <w:rFonts w:ascii="Times New Roman" w:hAnsi="Times New Roman" w:cs="Times New Roman"/>
          <w:i/>
          <w:iCs/>
          <w:sz w:val="24"/>
          <w:szCs w:val="24"/>
        </w:rPr>
        <w:t>“Степенной книге“</w:t>
      </w:r>
      <w:r w:rsidRPr="00620D57">
        <w:rPr>
          <w:rFonts w:ascii="Times New Roman" w:hAnsi="Times New Roman" w:cs="Times New Roman"/>
          <w:sz w:val="24"/>
          <w:szCs w:val="24"/>
        </w:rPr>
        <w:t xml:space="preserve"> и </w:t>
      </w:r>
      <w:r w:rsidRPr="00620D57">
        <w:rPr>
          <w:rFonts w:ascii="Times New Roman" w:hAnsi="Times New Roman" w:cs="Times New Roman"/>
          <w:i/>
          <w:iCs/>
          <w:sz w:val="24"/>
          <w:szCs w:val="24"/>
        </w:rPr>
        <w:t>“Государевом родословце”.</w:t>
      </w:r>
      <w:r w:rsidRPr="00620D57">
        <w:rPr>
          <w:rFonts w:ascii="Times New Roman" w:hAnsi="Times New Roman" w:cs="Times New Roman"/>
          <w:sz w:val="24"/>
          <w:szCs w:val="24"/>
        </w:rPr>
        <w:t xml:space="preserve"> Происхождение теории “Москва - третий Рим”. Послания старца Филофея “на звездочётцев“ и к великому князю Василию Ивановичу.</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Русская оригинальная повесть. «Повесть о Дракуле», «Повесть о Басарге». Житийная повесть. «Повесть о Петре и Февронии Муромских». «Повесть об Ульянии Осорьиной».</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sz w:val="24"/>
          <w:szCs w:val="24"/>
        </w:rPr>
        <w:t>Тема государевой власти в русских оригинальных повестях конца Х</w:t>
      </w:r>
      <w:r w:rsidRPr="00620D57">
        <w:rPr>
          <w:rFonts w:ascii="Times New Roman" w:hAnsi="Times New Roman" w:cs="Times New Roman"/>
          <w:sz w:val="24"/>
          <w:szCs w:val="24"/>
          <w:lang w:val="en-US"/>
        </w:rPr>
        <w:t>V</w:t>
      </w:r>
      <w:r w:rsidRPr="00620D57">
        <w:rPr>
          <w:rFonts w:ascii="Times New Roman" w:hAnsi="Times New Roman" w:cs="Times New Roman"/>
          <w:sz w:val="24"/>
          <w:szCs w:val="24"/>
        </w:rPr>
        <w:t xml:space="preserve"> - Х</w:t>
      </w:r>
      <w:r w:rsidRPr="00620D57">
        <w:rPr>
          <w:rFonts w:ascii="Times New Roman" w:hAnsi="Times New Roman" w:cs="Times New Roman"/>
          <w:sz w:val="24"/>
          <w:szCs w:val="24"/>
          <w:lang w:val="en-US"/>
        </w:rPr>
        <w:t>V</w:t>
      </w:r>
      <w:r w:rsidRPr="00620D57">
        <w:rPr>
          <w:rFonts w:ascii="Times New Roman" w:hAnsi="Times New Roman" w:cs="Times New Roman"/>
          <w:sz w:val="24"/>
          <w:szCs w:val="24"/>
        </w:rPr>
        <w:t>I вв. ”</w:t>
      </w:r>
      <w:r w:rsidRPr="00620D57">
        <w:rPr>
          <w:rFonts w:ascii="Times New Roman" w:hAnsi="Times New Roman" w:cs="Times New Roman"/>
          <w:i/>
          <w:iCs/>
          <w:sz w:val="24"/>
          <w:szCs w:val="24"/>
        </w:rPr>
        <w:t xml:space="preserve">Повесть о Дракуле”. </w:t>
      </w:r>
      <w:r w:rsidRPr="00620D57">
        <w:rPr>
          <w:rFonts w:ascii="Times New Roman" w:hAnsi="Times New Roman" w:cs="Times New Roman"/>
          <w:sz w:val="24"/>
          <w:szCs w:val="24"/>
        </w:rPr>
        <w:t>Сложность характера главного героя. “</w:t>
      </w:r>
      <w:r w:rsidRPr="00620D57">
        <w:rPr>
          <w:rFonts w:ascii="Times New Roman" w:hAnsi="Times New Roman" w:cs="Times New Roman"/>
          <w:i/>
          <w:iCs/>
          <w:sz w:val="24"/>
          <w:szCs w:val="24"/>
        </w:rPr>
        <w:t>Повесть о царицеДинаре”</w:t>
      </w:r>
      <w:r w:rsidRPr="00620D57">
        <w:rPr>
          <w:rFonts w:ascii="Times New Roman" w:hAnsi="Times New Roman" w:cs="Times New Roman"/>
          <w:sz w:val="24"/>
          <w:szCs w:val="24"/>
        </w:rPr>
        <w:t xml:space="preserve"> ирешение в нейпроблемы предела царской власти. </w:t>
      </w:r>
      <w:r w:rsidRPr="00620D57">
        <w:rPr>
          <w:rFonts w:ascii="Times New Roman" w:hAnsi="Times New Roman" w:cs="Times New Roman"/>
          <w:i/>
          <w:iCs/>
          <w:sz w:val="24"/>
          <w:szCs w:val="24"/>
        </w:rPr>
        <w:t>“Повесть оДмитрии Басарге и о сыне его Борзосмысле”.</w:t>
      </w:r>
      <w:r w:rsidRPr="00620D57">
        <w:rPr>
          <w:rFonts w:ascii="Times New Roman" w:hAnsi="Times New Roman" w:cs="Times New Roman"/>
          <w:sz w:val="24"/>
          <w:szCs w:val="24"/>
        </w:rPr>
        <w:t xml:space="preserve"> Темаузурпации власти. Развитие занимательности и усложнение сюжета. Усиление роли вымысла. Отражение в последующих ее редакциях политической идеологии Московского государства.</w:t>
      </w:r>
      <w:r w:rsidRPr="00620D57">
        <w:rPr>
          <w:rFonts w:ascii="Times New Roman" w:hAnsi="Times New Roman" w:cs="Times New Roman"/>
          <w:i/>
          <w:iCs/>
          <w:sz w:val="24"/>
          <w:szCs w:val="24"/>
        </w:rPr>
        <w:t>“Житие Меркурия Смоленского”</w:t>
      </w:r>
      <w:r w:rsidRPr="00620D57">
        <w:rPr>
          <w:rFonts w:ascii="Times New Roman" w:hAnsi="Times New Roman" w:cs="Times New Roman"/>
          <w:sz w:val="24"/>
          <w:szCs w:val="24"/>
        </w:rPr>
        <w:t>ирелигиозная идея жертвы в основании православного государства.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Творчество Ермолая-Еразма. Публицистические сочинения. </w:t>
      </w:r>
      <w:r w:rsidRPr="00620D57">
        <w:rPr>
          <w:rFonts w:ascii="Times New Roman" w:hAnsi="Times New Roman" w:cs="Times New Roman"/>
          <w:i/>
          <w:iCs/>
          <w:sz w:val="24"/>
          <w:szCs w:val="24"/>
        </w:rPr>
        <w:t>“Просветительница“.</w:t>
      </w:r>
      <w:r w:rsidRPr="00620D57">
        <w:rPr>
          <w:rFonts w:ascii="Times New Roman" w:hAnsi="Times New Roman" w:cs="Times New Roman"/>
          <w:sz w:val="24"/>
          <w:szCs w:val="24"/>
        </w:rPr>
        <w:t xml:space="preserve"> Общественно-политические идеи “</w:t>
      </w:r>
      <w:r w:rsidRPr="00620D57">
        <w:rPr>
          <w:rFonts w:ascii="Times New Roman" w:hAnsi="Times New Roman" w:cs="Times New Roman"/>
          <w:i/>
          <w:iCs/>
          <w:sz w:val="24"/>
          <w:szCs w:val="24"/>
        </w:rPr>
        <w:t>Повести о Петре иФевронии Муромских”:</w:t>
      </w:r>
      <w:r w:rsidRPr="00620D57">
        <w:rPr>
          <w:rFonts w:ascii="Times New Roman" w:hAnsi="Times New Roman" w:cs="Times New Roman"/>
          <w:sz w:val="24"/>
          <w:szCs w:val="24"/>
        </w:rPr>
        <w:t xml:space="preserve"> поддержка автором идеи сильной княжеской властии осуждение боярской оппозиции. Религиозно - нравственный конфликт: добра и зла. Тема мудрости и социального неравенства. Литературно - художественные особенности повести. Жанровое своеобразие. Сказочные и житийные элементы в изображении главных героев. Образ русской женщины. Тема благословенной земной любви. Композиция и стиль произведения.</w:t>
      </w: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sz w:val="24"/>
          <w:szCs w:val="24"/>
        </w:rPr>
        <w:t xml:space="preserve">Полемическая направленность против Москвы </w:t>
      </w:r>
      <w:r w:rsidRPr="00620D57">
        <w:rPr>
          <w:rFonts w:ascii="Times New Roman" w:hAnsi="Times New Roman" w:cs="Times New Roman"/>
          <w:i/>
          <w:iCs/>
          <w:sz w:val="24"/>
          <w:szCs w:val="24"/>
        </w:rPr>
        <w:t>“Повести о новгородскомбелом клобуке”.</w:t>
      </w:r>
      <w:r w:rsidRPr="00620D57">
        <w:rPr>
          <w:rFonts w:ascii="Times New Roman" w:hAnsi="Times New Roman" w:cs="Times New Roman"/>
          <w:sz w:val="24"/>
          <w:szCs w:val="24"/>
        </w:rPr>
        <w:t xml:space="preserve"> Тема прямой преемственности Новгородом церковной власти от Рима и отстаивание её приоритета перед светской властью. </w:t>
      </w:r>
      <w:r w:rsidRPr="00620D57">
        <w:rPr>
          <w:rFonts w:ascii="Times New Roman" w:hAnsi="Times New Roman" w:cs="Times New Roman"/>
          <w:i/>
          <w:iCs/>
          <w:sz w:val="24"/>
          <w:szCs w:val="24"/>
        </w:rPr>
        <w:t xml:space="preserve">“Сказание о Тихвинской иконе Божьей Матери”. </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lastRenderedPageBreak/>
        <w:t xml:space="preserve">Публицистика </w:t>
      </w:r>
      <w:r w:rsidRPr="00620D57">
        <w:rPr>
          <w:rFonts w:ascii="Times New Roman" w:hAnsi="Times New Roman" w:cs="Times New Roman"/>
          <w:i/>
          <w:iCs/>
          <w:sz w:val="24"/>
          <w:szCs w:val="24"/>
          <w:lang w:val="en-US"/>
        </w:rPr>
        <w:t>XVI</w:t>
      </w:r>
      <w:r w:rsidRPr="00620D57">
        <w:rPr>
          <w:rFonts w:ascii="Times New Roman" w:hAnsi="Times New Roman" w:cs="Times New Roman"/>
          <w:i/>
          <w:iCs/>
          <w:sz w:val="24"/>
          <w:szCs w:val="24"/>
        </w:rPr>
        <w:t xml:space="preserve"> в.: основные темы и идеи. Творчество Ивана Пересветова, Иоанна Грозного, Андрея Курбского, Ермолая-Еразма.</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Отражение в публицистике XVI в. политической борьбы родовитого боярства и служилого дворянства. Личность и творчество Ивана Пересветова. Его сочинения </w:t>
      </w:r>
      <w:r w:rsidRPr="00620D57">
        <w:rPr>
          <w:rFonts w:ascii="Times New Roman" w:hAnsi="Times New Roman" w:cs="Times New Roman"/>
          <w:i/>
          <w:iCs/>
          <w:sz w:val="24"/>
          <w:szCs w:val="24"/>
        </w:rPr>
        <w:t>“Большая челобитная”, “Малая челобитная”, “Сказание о царе Константинеи Магмет-салтане”.</w:t>
      </w:r>
      <w:r w:rsidRPr="00620D57">
        <w:rPr>
          <w:rFonts w:ascii="Times New Roman" w:hAnsi="Times New Roman" w:cs="Times New Roman"/>
          <w:sz w:val="24"/>
          <w:szCs w:val="24"/>
        </w:rPr>
        <w:t xml:space="preserve"> Отстаивание в них самодержавной формы правления. Программа государственного преобразования И. Пересветова. Роль служилого дворянства. Художественные особенности его сочинений. Композиционное построение, основанное на индукции. Литературный стиль.</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Сочинения Ивана Васильевича Грозного</w:t>
      </w:r>
      <w:r w:rsidRPr="00620D57">
        <w:rPr>
          <w:rFonts w:ascii="Times New Roman" w:hAnsi="Times New Roman" w:cs="Times New Roman"/>
          <w:i/>
          <w:iCs/>
          <w:sz w:val="24"/>
          <w:szCs w:val="24"/>
        </w:rPr>
        <w:t>. “Послание в Кирилло</w:t>
      </w:r>
      <w:r w:rsidRPr="00620D57">
        <w:rPr>
          <w:rFonts w:ascii="Times New Roman" w:hAnsi="Times New Roman" w:cs="Times New Roman"/>
          <w:sz w:val="24"/>
          <w:szCs w:val="24"/>
        </w:rPr>
        <w:t>-</w:t>
      </w:r>
      <w:r w:rsidRPr="00620D57">
        <w:rPr>
          <w:rFonts w:ascii="Times New Roman" w:hAnsi="Times New Roman" w:cs="Times New Roman"/>
          <w:i/>
          <w:iCs/>
          <w:sz w:val="24"/>
          <w:szCs w:val="24"/>
        </w:rPr>
        <w:t>Белозерский монастырь”, “Послание Василию Грязному”,</w:t>
      </w:r>
      <w:r w:rsidRPr="00620D57">
        <w:rPr>
          <w:rFonts w:ascii="Times New Roman" w:hAnsi="Times New Roman" w:cs="Times New Roman"/>
          <w:sz w:val="24"/>
          <w:szCs w:val="24"/>
        </w:rPr>
        <w:t xml:space="preserve"> переписка с князем Андреем Курбским. Личностное начало в произведениях Ивана Грозного. Индивидуальный авторский стиль и ломка литературных канонов. Элементы просторечия. Обмирщение литературного языка. Художественные приёмы (ирония, сарказм, гиперболизация, “уничижение“ и т. д.).</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Личность и творчество кн. Андрея Курбского. </w:t>
      </w:r>
      <w:r w:rsidRPr="00620D57">
        <w:rPr>
          <w:rFonts w:ascii="Times New Roman" w:hAnsi="Times New Roman" w:cs="Times New Roman"/>
          <w:i/>
          <w:iCs/>
          <w:sz w:val="24"/>
          <w:szCs w:val="24"/>
        </w:rPr>
        <w:t>“История о великом князеМосковском“</w:t>
      </w:r>
      <w:r w:rsidRPr="00620D57">
        <w:rPr>
          <w:rFonts w:ascii="Times New Roman" w:hAnsi="Times New Roman" w:cs="Times New Roman"/>
          <w:sz w:val="24"/>
          <w:szCs w:val="24"/>
        </w:rPr>
        <w:t xml:space="preserve"> и её политическая направленность против самодержавной власти Ивана Грозного. Послания Ивану Грозному. Отстаивание интересов родового боярства и осуждение неограниченной власти царя. Стилистические приёмы полемики, использование индукции и диалектики. Соблюдение правил риторики. Взаимодействие исторического и литературного процессов. </w:t>
      </w:r>
    </w:p>
    <w:p w:rsidR="00067BF6" w:rsidRPr="00620D57" w:rsidRDefault="00067BF6" w:rsidP="00067BF6">
      <w:pPr>
        <w:spacing w:line="276" w:lineRule="auto"/>
        <w:ind w:firstLine="709"/>
        <w:jc w:val="both"/>
        <w:rPr>
          <w:rFonts w:ascii="Times New Roman" w:hAnsi="Times New Roman" w:cs="Times New Roman"/>
          <w:b/>
          <w:bCs/>
          <w:sz w:val="24"/>
          <w:szCs w:val="24"/>
        </w:rPr>
      </w:pPr>
    </w:p>
    <w:p w:rsidR="00067BF6" w:rsidRPr="00620D57" w:rsidRDefault="00067BF6" w:rsidP="00067BF6">
      <w:pPr>
        <w:spacing w:line="276" w:lineRule="auto"/>
        <w:ind w:firstLine="709"/>
        <w:jc w:val="both"/>
        <w:rPr>
          <w:rFonts w:ascii="Times New Roman" w:hAnsi="Times New Roman" w:cs="Times New Roman"/>
          <w:b/>
          <w:bCs/>
          <w:i/>
          <w:iCs/>
          <w:sz w:val="24"/>
          <w:szCs w:val="24"/>
        </w:rPr>
      </w:pPr>
      <w:bookmarkStart w:id="1" w:name="_Hlk528332069"/>
      <w:r w:rsidRPr="00620D57">
        <w:rPr>
          <w:rFonts w:ascii="Times New Roman" w:hAnsi="Times New Roman" w:cs="Times New Roman"/>
          <w:i/>
          <w:iCs/>
          <w:sz w:val="24"/>
          <w:szCs w:val="24"/>
        </w:rPr>
        <w:t xml:space="preserve">Обобщающие сочинения </w:t>
      </w:r>
      <w:r w:rsidRPr="00620D57">
        <w:rPr>
          <w:rFonts w:ascii="Times New Roman" w:hAnsi="Times New Roman" w:cs="Times New Roman"/>
          <w:i/>
          <w:iCs/>
          <w:sz w:val="24"/>
          <w:szCs w:val="24"/>
          <w:lang w:val="en-US"/>
        </w:rPr>
        <w:t>XVI</w:t>
      </w:r>
      <w:r w:rsidRPr="00620D57">
        <w:rPr>
          <w:rFonts w:ascii="Times New Roman" w:hAnsi="Times New Roman" w:cs="Times New Roman"/>
          <w:i/>
          <w:iCs/>
          <w:sz w:val="24"/>
          <w:szCs w:val="24"/>
        </w:rPr>
        <w:t xml:space="preserve"> в.: «Степенная книга», «Домострой», «Стоглав». Исторические сочинения о «смутном времени» </w:t>
      </w:r>
      <w:r w:rsidRPr="00620D57">
        <w:rPr>
          <w:rFonts w:ascii="Times New Roman" w:hAnsi="Times New Roman" w:cs="Times New Roman"/>
          <w:i/>
          <w:iCs/>
          <w:sz w:val="24"/>
          <w:szCs w:val="24"/>
          <w:lang w:val="en-US"/>
        </w:rPr>
        <w:t>XVII</w:t>
      </w:r>
      <w:r w:rsidRPr="00620D57">
        <w:rPr>
          <w:rFonts w:ascii="Times New Roman" w:hAnsi="Times New Roman" w:cs="Times New Roman"/>
          <w:i/>
          <w:iCs/>
          <w:sz w:val="24"/>
          <w:szCs w:val="24"/>
        </w:rPr>
        <w:t xml:space="preserve"> в.</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620D57">
        <w:rPr>
          <w:rFonts w:ascii="Times New Roman" w:hAnsi="Times New Roman" w:cs="Times New Roman"/>
          <w:i/>
          <w:iCs/>
          <w:sz w:val="24"/>
          <w:szCs w:val="24"/>
        </w:rPr>
        <w:t>Стоглава</w:t>
      </w:r>
      <w:r w:rsidRPr="00620D57">
        <w:rPr>
          <w:rFonts w:ascii="Times New Roman" w:hAnsi="Times New Roman" w:cs="Times New Roman"/>
          <w:sz w:val="24"/>
          <w:szCs w:val="24"/>
        </w:rPr>
        <w:t>“ и “</w:t>
      </w:r>
      <w:r w:rsidRPr="00620D57">
        <w:rPr>
          <w:rFonts w:ascii="Times New Roman" w:hAnsi="Times New Roman" w:cs="Times New Roman"/>
          <w:i/>
          <w:iCs/>
          <w:sz w:val="24"/>
          <w:szCs w:val="24"/>
        </w:rPr>
        <w:t>Домостроя”.</w:t>
      </w:r>
      <w:r w:rsidRPr="00620D57">
        <w:rPr>
          <w:rFonts w:ascii="Times New Roman" w:hAnsi="Times New Roman" w:cs="Times New Roman"/>
          <w:sz w:val="24"/>
          <w:szCs w:val="24"/>
        </w:rPr>
        <w:t xml:space="preserve"> Правила общественного и семейного уклада жизни в “Стоглаве“ и “Домострое.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Общерусские летописные своды. Официальный характер летописания. Прекращение монастырского летописания. Тема единства русских земель и искоренение сепаративных тенденций. </w:t>
      </w:r>
      <w:r w:rsidRPr="00620D57">
        <w:rPr>
          <w:rFonts w:ascii="Times New Roman" w:hAnsi="Times New Roman" w:cs="Times New Roman"/>
          <w:i/>
          <w:iCs/>
          <w:sz w:val="24"/>
          <w:szCs w:val="24"/>
        </w:rPr>
        <w:t>“Никоновская летопись“, “Воскресенская летопись”, “Лицевой летописный свод”, “Степенная книга царского родословия”.</w:t>
      </w:r>
      <w:r w:rsidRPr="00620D57">
        <w:rPr>
          <w:rFonts w:ascii="Times New Roman" w:hAnsi="Times New Roman" w:cs="Times New Roman"/>
          <w:sz w:val="24"/>
          <w:szCs w:val="24"/>
        </w:rPr>
        <w:t xml:space="preserve"> Оцерковление царской власти и прославление царствующей династии. Портретная галерея представителей рода Рюриковичей. Историзм и вымысел в повествовании.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lastRenderedPageBreak/>
        <w:t>“Великие Четьи Минеи“</w:t>
      </w:r>
      <w:r w:rsidRPr="00620D57">
        <w:rPr>
          <w:rFonts w:ascii="Times New Roman" w:hAnsi="Times New Roman" w:cs="Times New Roman"/>
          <w:sz w:val="24"/>
          <w:szCs w:val="24"/>
        </w:rPr>
        <w:t xml:space="preserve"> митрополита Макария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Историко-публицистический </w:t>
      </w:r>
      <w:r w:rsidRPr="00620D57">
        <w:rPr>
          <w:rFonts w:ascii="Times New Roman" w:hAnsi="Times New Roman" w:cs="Times New Roman"/>
          <w:i/>
          <w:iCs/>
          <w:sz w:val="24"/>
          <w:szCs w:val="24"/>
        </w:rPr>
        <w:t>характер “Истории о Казанском царстве“</w:t>
      </w:r>
      <w:r w:rsidRPr="00620D57">
        <w:rPr>
          <w:rFonts w:ascii="Times New Roman" w:hAnsi="Times New Roman" w:cs="Times New Roman"/>
          <w:sz w:val="24"/>
          <w:szCs w:val="24"/>
        </w:rPr>
        <w:t xml:space="preserve"> и её художественные особенности. Новая манера исторического повествования. Стиль сочинения. Принципы изображения человека и природы в “Истории”: литературный пейзаж и его функции в отражении психологии людей. Литературный образ Казанского царства.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Переводные и оригинальные повести конца XVI — начала XVII в.</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Дидактизм в “</w:t>
      </w:r>
      <w:r w:rsidRPr="00620D57">
        <w:rPr>
          <w:rFonts w:ascii="Times New Roman" w:hAnsi="Times New Roman" w:cs="Times New Roman"/>
          <w:i/>
          <w:iCs/>
          <w:sz w:val="24"/>
          <w:szCs w:val="24"/>
        </w:rPr>
        <w:t>Прении живота и смерти”.</w:t>
      </w:r>
      <w:r w:rsidRPr="00620D57">
        <w:rPr>
          <w:rFonts w:ascii="Times New Roman" w:hAnsi="Times New Roman" w:cs="Times New Roman"/>
          <w:sz w:val="24"/>
          <w:szCs w:val="24"/>
        </w:rPr>
        <w:t xml:space="preserve"> Занимательность сюжета </w:t>
      </w:r>
      <w:r w:rsidRPr="00620D57">
        <w:rPr>
          <w:rFonts w:ascii="Times New Roman" w:hAnsi="Times New Roman" w:cs="Times New Roman"/>
          <w:i/>
          <w:iCs/>
          <w:sz w:val="24"/>
          <w:szCs w:val="24"/>
        </w:rPr>
        <w:t>“Повести о Бове королевиче”.</w:t>
      </w:r>
      <w:r w:rsidRPr="00620D57">
        <w:rPr>
          <w:rFonts w:ascii="Times New Roman" w:hAnsi="Times New Roman" w:cs="Times New Roman"/>
          <w:sz w:val="24"/>
          <w:szCs w:val="24"/>
        </w:rPr>
        <w:t xml:space="preserve"> Жизненный пример благочестия в “</w:t>
      </w:r>
      <w:r w:rsidRPr="00620D57">
        <w:rPr>
          <w:rFonts w:ascii="Times New Roman" w:hAnsi="Times New Roman" w:cs="Times New Roman"/>
          <w:i/>
          <w:iCs/>
          <w:sz w:val="24"/>
          <w:szCs w:val="24"/>
        </w:rPr>
        <w:t>Повести обУльянии Осорьиной”.</w:t>
      </w:r>
      <w:r w:rsidRPr="00620D57">
        <w:rPr>
          <w:rFonts w:ascii="Times New Roman" w:hAnsi="Times New Roman" w:cs="Times New Roman"/>
          <w:sz w:val="24"/>
          <w:szCs w:val="24"/>
        </w:rPr>
        <w:t xml:space="preserve"> “Обмирщение“ житийной литературы. Черты дворянского уклада жизни в повести. Литературные приёмы в создании характера Ульянии. Стиль произведения. “</w:t>
      </w:r>
      <w:r w:rsidRPr="00620D57">
        <w:rPr>
          <w:rFonts w:ascii="Times New Roman" w:hAnsi="Times New Roman" w:cs="Times New Roman"/>
          <w:i/>
          <w:iCs/>
          <w:sz w:val="24"/>
          <w:szCs w:val="24"/>
        </w:rPr>
        <w:t>Сказание об Унженском кресте”.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Исторические сочинения о “смутном времени“ начала XVII в. — периода первой крестьянской войны под руководством Ивана Болотникова и борьбы Российского государствас польско-шведской интервенцией. Патриотическая тема в литературе.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1606 года”, “Иное сказание”, “Новая повесть о преславном Российскомцарстве</w:t>
      </w:r>
      <w:r w:rsidRPr="00620D57">
        <w:rPr>
          <w:rFonts w:ascii="Times New Roman" w:hAnsi="Times New Roman" w:cs="Times New Roman"/>
          <w:sz w:val="24"/>
          <w:szCs w:val="24"/>
        </w:rPr>
        <w:t>”, повести о Скопине-Шуйском, “</w:t>
      </w:r>
      <w:r w:rsidRPr="00620D57">
        <w:rPr>
          <w:rFonts w:ascii="Times New Roman" w:hAnsi="Times New Roman" w:cs="Times New Roman"/>
          <w:i/>
          <w:iCs/>
          <w:sz w:val="24"/>
          <w:szCs w:val="24"/>
        </w:rPr>
        <w:t>Плач о пленении и разоренииМосковского государства”, “Сказание</w:t>
      </w:r>
      <w:r w:rsidRPr="00620D57">
        <w:rPr>
          <w:rFonts w:ascii="Times New Roman" w:hAnsi="Times New Roman" w:cs="Times New Roman"/>
          <w:sz w:val="24"/>
          <w:szCs w:val="24"/>
        </w:rPr>
        <w:t>“ Авраамия Палицина, “</w:t>
      </w:r>
      <w:r w:rsidRPr="00620D57">
        <w:rPr>
          <w:rFonts w:ascii="Times New Roman" w:hAnsi="Times New Roman" w:cs="Times New Roman"/>
          <w:i/>
          <w:iCs/>
          <w:sz w:val="24"/>
          <w:szCs w:val="24"/>
        </w:rPr>
        <w:t>Летописная книга”,</w:t>
      </w:r>
      <w:r w:rsidRPr="00620D57">
        <w:rPr>
          <w:rFonts w:ascii="Times New Roman"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Новое понимание личности и усложнение литературных характеристик исторических деятелей. Писательский субъективизм.</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 xml:space="preserve">Литературная формация40-х гг. </w:t>
      </w:r>
      <w:r w:rsidRPr="00620D57">
        <w:rPr>
          <w:rFonts w:ascii="Times New Roman" w:hAnsi="Times New Roman" w:cs="Times New Roman"/>
          <w:i/>
          <w:iCs/>
          <w:sz w:val="24"/>
          <w:szCs w:val="24"/>
          <w:lang w:val="en-US"/>
        </w:rPr>
        <w:t>XVII</w:t>
      </w:r>
      <w:r w:rsidRPr="00620D57">
        <w:rPr>
          <w:rFonts w:ascii="Times New Roman" w:hAnsi="Times New Roman" w:cs="Times New Roman"/>
          <w:i/>
          <w:iCs/>
          <w:sz w:val="24"/>
          <w:szCs w:val="24"/>
        </w:rPr>
        <w:t xml:space="preserve"> в. – 30-х гг. </w:t>
      </w:r>
      <w:r w:rsidRPr="00620D57">
        <w:rPr>
          <w:rFonts w:ascii="Times New Roman" w:hAnsi="Times New Roman" w:cs="Times New Roman"/>
          <w:i/>
          <w:iCs/>
          <w:sz w:val="24"/>
          <w:szCs w:val="24"/>
          <w:lang w:val="en-US"/>
        </w:rPr>
        <w:t>XVIII</w:t>
      </w:r>
      <w:r w:rsidRPr="00620D57">
        <w:rPr>
          <w:rFonts w:ascii="Times New Roman" w:hAnsi="Times New Roman" w:cs="Times New Roman"/>
          <w:i/>
          <w:iCs/>
          <w:sz w:val="24"/>
          <w:szCs w:val="24"/>
        </w:rPr>
        <w:t xml:space="preserve"> в. Характеристика мировоззренческой стадии и русской литературы 40-х гг. </w:t>
      </w:r>
      <w:r w:rsidRPr="00620D57">
        <w:rPr>
          <w:rFonts w:ascii="Times New Roman" w:hAnsi="Times New Roman" w:cs="Times New Roman"/>
          <w:i/>
          <w:iCs/>
          <w:sz w:val="24"/>
          <w:szCs w:val="24"/>
          <w:lang w:val="en-US"/>
        </w:rPr>
        <w:t>XVII</w:t>
      </w:r>
      <w:r w:rsidRPr="00620D57">
        <w:rPr>
          <w:rFonts w:ascii="Times New Roman" w:hAnsi="Times New Roman" w:cs="Times New Roman"/>
          <w:i/>
          <w:iCs/>
          <w:sz w:val="24"/>
          <w:szCs w:val="24"/>
        </w:rPr>
        <w:t xml:space="preserve"> в. – 30-х </w:t>
      </w:r>
      <w:r w:rsidRPr="00620D57">
        <w:rPr>
          <w:rFonts w:ascii="Times New Roman" w:hAnsi="Times New Roman" w:cs="Times New Roman"/>
          <w:i/>
          <w:iCs/>
          <w:sz w:val="24"/>
          <w:szCs w:val="24"/>
          <w:lang w:val="en-US"/>
        </w:rPr>
        <w:t>XVIII</w:t>
      </w:r>
      <w:r w:rsidRPr="00620D57">
        <w:rPr>
          <w:rFonts w:ascii="Times New Roman" w:hAnsi="Times New Roman" w:cs="Times New Roman"/>
          <w:i/>
          <w:iCs/>
          <w:sz w:val="24"/>
          <w:szCs w:val="24"/>
        </w:rPr>
        <w:t xml:space="preserve"> в. Демократическая сатира. Оригинальная и переводная беллетристика.</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Стадия перехода от средневековой литературы к литературе “нового времени“. Секуляризация мировоззрения. Метафизика и схоластика. Размежевание методов познания и отраженияи формирование самостоятельного художественного метода литературы переходного периода. Основные признаки художественного развития литературы. Освоение художественного вымысла как литературного приёма. Вымышленный герой и сюжет. Типизация и обобщение. Психологическая мотивация поведения героя и разработка характера литературного персонажа.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lastRenderedPageBreak/>
        <w:t>Исторические повести 40-х годов XVII в. Азовский цикл повестей. “</w:t>
      </w:r>
      <w:r w:rsidRPr="00620D57">
        <w:rPr>
          <w:rFonts w:ascii="Times New Roman" w:hAnsi="Times New Roman" w:cs="Times New Roman"/>
          <w:i/>
          <w:iCs/>
          <w:sz w:val="24"/>
          <w:szCs w:val="24"/>
        </w:rPr>
        <w:t>Историческая“</w:t>
      </w:r>
      <w:r w:rsidRPr="00620D57">
        <w:rPr>
          <w:rFonts w:ascii="Times New Roman" w:hAnsi="Times New Roman" w:cs="Times New Roman"/>
          <w:sz w:val="24"/>
          <w:szCs w:val="24"/>
        </w:rPr>
        <w:t xml:space="preserve"> повесть о взятии Азова в 1637 г. “Поэтическая“ </w:t>
      </w:r>
      <w:r w:rsidRPr="00620D57">
        <w:rPr>
          <w:rFonts w:ascii="Times New Roman" w:hAnsi="Times New Roman" w:cs="Times New Roman"/>
          <w:i/>
          <w:iCs/>
          <w:sz w:val="24"/>
          <w:szCs w:val="24"/>
        </w:rPr>
        <w:t>“Повесть об Азовскомосадном сидении донских казаков”.</w:t>
      </w:r>
      <w:r w:rsidRPr="00620D57">
        <w:rPr>
          <w:rFonts w:ascii="Times New Roman" w:hAnsi="Times New Roman" w:cs="Times New Roman"/>
          <w:sz w:val="24"/>
          <w:szCs w:val="24"/>
        </w:rPr>
        <w:t xml:space="preserve"> Политический аспект повести: отношение к царю и боярской оппозиции. </w:t>
      </w:r>
      <w:r w:rsidRPr="00620D57">
        <w:rPr>
          <w:rFonts w:ascii="Times New Roman" w:hAnsi="Times New Roman" w:cs="Times New Roman"/>
          <w:i/>
          <w:iCs/>
          <w:sz w:val="24"/>
          <w:szCs w:val="24"/>
        </w:rPr>
        <w:t>“Сказочная</w:t>
      </w:r>
      <w:r w:rsidRPr="00620D57">
        <w:rPr>
          <w:rFonts w:ascii="Times New Roman" w:hAnsi="Times New Roman" w:cs="Times New Roman"/>
          <w:sz w:val="24"/>
          <w:szCs w:val="24"/>
        </w:rPr>
        <w:t>“ повесть об Азове. Беллетризация жанра исторической повести. Развитие художественной изобразительности. Взаимоотношение с устной народной словесностью. Появление нового литературного героя.</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Дальнейшее развитие исторической повести по пути беллетризации и художественного вымысла. </w:t>
      </w:r>
      <w:r w:rsidRPr="00620D57">
        <w:rPr>
          <w:rFonts w:ascii="Times New Roman" w:hAnsi="Times New Roman" w:cs="Times New Roman"/>
          <w:i/>
          <w:iCs/>
          <w:sz w:val="24"/>
          <w:szCs w:val="24"/>
        </w:rPr>
        <w:t>Повести о начале Москвы</w:t>
      </w:r>
      <w:r w:rsidRPr="00620D57">
        <w:rPr>
          <w:rFonts w:ascii="Times New Roman" w:hAnsi="Times New Roman" w:cs="Times New Roman"/>
          <w:sz w:val="24"/>
          <w:szCs w:val="24"/>
        </w:rPr>
        <w:t>. “</w:t>
      </w:r>
      <w:r w:rsidRPr="00620D57">
        <w:rPr>
          <w:rFonts w:ascii="Times New Roman" w:hAnsi="Times New Roman" w:cs="Times New Roman"/>
          <w:i/>
          <w:iCs/>
          <w:sz w:val="24"/>
          <w:szCs w:val="24"/>
        </w:rPr>
        <w:t>Повесть о Тверском Отрочемонастыре”.</w:t>
      </w:r>
      <w:r w:rsidRPr="00620D57">
        <w:rPr>
          <w:rFonts w:ascii="Times New Roman" w:hAnsi="Times New Roman" w:cs="Times New Roman"/>
          <w:sz w:val="24"/>
          <w:szCs w:val="24"/>
        </w:rPr>
        <w:t xml:space="preserve"> Новая авторская позиция и новое сюжетное построение.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Демократизация литературы. Исторические причины появления в 40-е годы XVII в. демократической сатиры. Сатирические повести: “</w:t>
      </w:r>
      <w:r w:rsidRPr="00620D57">
        <w:rPr>
          <w:rFonts w:ascii="Times New Roman" w:hAnsi="Times New Roman" w:cs="Times New Roman"/>
          <w:i/>
          <w:iCs/>
          <w:sz w:val="24"/>
          <w:szCs w:val="24"/>
        </w:rPr>
        <w:t>Повесть о Шемякином суде“, “Повесть о Ерше Ершовиче“, “Калязинская челобитная”, “Повесть о Куре и Лисице“, “Повесть о бражнике“, “Праздник кабацких ярыжек”, “Повесть о крестьянском сыне“, “Азбука о голом и небогатом человеке“.</w:t>
      </w:r>
      <w:r w:rsidRPr="00620D57">
        <w:rPr>
          <w:rFonts w:ascii="Times New Roman" w:hAnsi="Times New Roman" w:cs="Times New Roman"/>
          <w:sz w:val="24"/>
          <w:szCs w:val="24"/>
        </w:rPr>
        <w:t xml:space="preserve"> Основные темы: обличение несправедливого судебного производства, осуждение пьянства, социального неравенства, антиклерикальность. Осознание формы произведения как литературного показателя. Приёмы и средства сатиры. Пародия жизни и литературных форм.</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 xml:space="preserve">Церковный раскол </w:t>
      </w:r>
      <w:r w:rsidRPr="00620D57">
        <w:rPr>
          <w:rFonts w:ascii="Times New Roman" w:hAnsi="Times New Roman" w:cs="Times New Roman"/>
          <w:i/>
          <w:iCs/>
          <w:sz w:val="24"/>
          <w:szCs w:val="24"/>
          <w:lang w:val="en-US"/>
        </w:rPr>
        <w:t>XVII</w:t>
      </w:r>
      <w:r w:rsidRPr="00620D57">
        <w:rPr>
          <w:rFonts w:ascii="Times New Roman" w:hAnsi="Times New Roman" w:cs="Times New Roman"/>
          <w:i/>
          <w:iCs/>
          <w:sz w:val="24"/>
          <w:szCs w:val="24"/>
        </w:rPr>
        <w:t xml:space="preserve"> в. Книжная «справа». Творчество протопопа Аввакума: публицистика и «Житие».</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Укрепление государственного и религиозного укладов жизни. Образование в 40-х. годах XVII в. кружка “ревнителей благочестия”. Трансформация эсхатологическойидеи “Москва — третий Рим“ в государственную идеологию. Усиление самодержавной власти и сближение русской православной церкви с греческой. Церковная “справа“ книг. Деятельность в Москве представителей западно-русской учёности. Книгоиздательское дело. Развитие школьного и академического образования.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Церковная реформа патриарха Никона середины XVII в. и церковный раскол. Воплощение христианской идеи “Москва — Новый Иерусалим”. Ревнители “старого благочестия“ — старообрядцы. Протопоп Аввакум как идеолог старообрядчества и как талантливый писатель второй половины XVII в. Становление автобиографического жанра в русской литературе</w:t>
      </w:r>
      <w:r w:rsidRPr="00620D57">
        <w:rPr>
          <w:rFonts w:ascii="Times New Roman" w:hAnsi="Times New Roman" w:cs="Times New Roman"/>
          <w:i/>
          <w:iCs/>
          <w:sz w:val="24"/>
          <w:szCs w:val="24"/>
        </w:rPr>
        <w:t>. “Житие протопопа Аввакума, им самим написанное“</w:t>
      </w:r>
      <w:r w:rsidRPr="00620D57">
        <w:rPr>
          <w:rFonts w:ascii="Times New Roman" w:hAnsi="Times New Roman" w:cs="Times New Roman"/>
          <w:sz w:val="24"/>
          <w:szCs w:val="24"/>
        </w:rPr>
        <w:t xml:space="preserve"> и другие его сочинения. Личность Аввакума Петрова и ярко выраженное авторское начало его сочинений. “Книга бесед“ и послания из Пустозерска. Мировоззрение Аввакума. Демократические позиции. Эстетические взгляды. Отражение в “Житии“ повседневного быта. Стиль “Жития”: сочетание сказа и проповеди, агиографических традиций с сатирой. Обмирщение языка. Роль и функции церковнославянских форм в “Житии“ и отражение в них полемики с “никонианами“. Доминирование художественно-рационалистического метода отражения в “Житии”.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lastRenderedPageBreak/>
        <w:t xml:space="preserve">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u w:val="single"/>
        </w:rPr>
      </w:pPr>
      <w:r w:rsidRPr="00620D57">
        <w:rPr>
          <w:rFonts w:ascii="Times New Roman" w:hAnsi="Times New Roman" w:cs="Times New Roman"/>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Горе-Злочастии». «Повесть о Савве Грудцыне».</w:t>
      </w:r>
    </w:p>
    <w:p w:rsidR="00067BF6" w:rsidRPr="00620D57" w:rsidRDefault="00067BF6" w:rsidP="00067BF6">
      <w:pPr>
        <w:spacing w:line="276" w:lineRule="auto"/>
        <w:ind w:firstLine="709"/>
        <w:jc w:val="both"/>
        <w:rPr>
          <w:rFonts w:ascii="Times New Roman" w:hAnsi="Times New Roman" w:cs="Times New Roman"/>
          <w:b/>
          <w:b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Переводная литература XVII в. Переориентация читательских вкусов с литературы православного юго-востока наобмирщенную западно-европейскую литературу. Нравоучительные сборники </w:t>
      </w:r>
      <w:r w:rsidRPr="00620D57">
        <w:rPr>
          <w:rFonts w:ascii="Times New Roman" w:hAnsi="Times New Roman" w:cs="Times New Roman"/>
          <w:i/>
          <w:iCs/>
          <w:sz w:val="24"/>
          <w:szCs w:val="24"/>
        </w:rPr>
        <w:t>“Великое зерцало“ и “Римские деяния”.</w:t>
      </w:r>
      <w:r w:rsidRPr="00620D57">
        <w:rPr>
          <w:rFonts w:ascii="Times New Roman" w:hAnsi="Times New Roman" w:cs="Times New Roman"/>
          <w:sz w:val="24"/>
          <w:szCs w:val="24"/>
        </w:rPr>
        <w:t xml:space="preserve"> Сборники малых литературных форм — “</w:t>
      </w:r>
      <w:r w:rsidRPr="00620D57">
        <w:rPr>
          <w:rFonts w:ascii="Times New Roman" w:hAnsi="Times New Roman" w:cs="Times New Roman"/>
          <w:i/>
          <w:iCs/>
          <w:sz w:val="24"/>
          <w:szCs w:val="24"/>
        </w:rPr>
        <w:t>Апофегматы“</w:t>
      </w:r>
      <w:r w:rsidRPr="00620D57">
        <w:rPr>
          <w:rFonts w:ascii="Times New Roman" w:hAnsi="Times New Roman" w:cs="Times New Roman"/>
          <w:sz w:val="24"/>
          <w:szCs w:val="24"/>
        </w:rPr>
        <w:t xml:space="preserve"> и “</w:t>
      </w:r>
      <w:r w:rsidRPr="00620D57">
        <w:rPr>
          <w:rFonts w:ascii="Times New Roman" w:hAnsi="Times New Roman" w:cs="Times New Roman"/>
          <w:i/>
          <w:iCs/>
          <w:sz w:val="24"/>
          <w:szCs w:val="24"/>
        </w:rPr>
        <w:t>Фацеции”</w:t>
      </w:r>
      <w:r w:rsidRPr="00620D57">
        <w:rPr>
          <w:rFonts w:ascii="Times New Roman" w:hAnsi="Times New Roman" w:cs="Times New Roman"/>
          <w:sz w:val="24"/>
          <w:szCs w:val="24"/>
        </w:rPr>
        <w:t xml:space="preserve">. Светский характер переводных “рыцарских повестей“ о Бове королевиче, Петре Златых Ключей, королевиче Брунцвике, Василии Златовласом. Слияние в них литературного и фольклорного материалов. Творческая переработка русскими переводчиками заимствованных сюжетов. Русская обработка восточной сказки в </w:t>
      </w:r>
      <w:r w:rsidRPr="00620D57">
        <w:rPr>
          <w:rFonts w:ascii="Times New Roman" w:hAnsi="Times New Roman" w:cs="Times New Roman"/>
          <w:i/>
          <w:iCs/>
          <w:sz w:val="24"/>
          <w:szCs w:val="24"/>
        </w:rPr>
        <w:t>“Повести о Еруслане Лазаревиче”.</w:t>
      </w:r>
      <w:r w:rsidRPr="00620D57">
        <w:rPr>
          <w:rFonts w:ascii="Times New Roman" w:hAnsi="Times New Roman" w:cs="Times New Roman"/>
          <w:sz w:val="24"/>
          <w:szCs w:val="24"/>
        </w:rPr>
        <w:t xml:space="preserve"> Смещение переводных повестей в демократическую среду.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Социальное размежевание литературы XVII в. “Высокая литература”. Новые литературные принципы в изображении человека, интерес к его внутреннему миру. “Барокко“ в русской литературе: “литературный стиль”, “стиль эпохи“ или</w:t>
      </w:r>
      <w:r w:rsidRPr="00620D57">
        <w:rPr>
          <w:rFonts w:ascii="Times New Roman" w:hAnsi="Times New Roman" w:cs="Times New Roman"/>
          <w:i/>
          <w:iCs/>
          <w:sz w:val="24"/>
          <w:szCs w:val="24"/>
          <w:u w:val="single"/>
        </w:rPr>
        <w:t>первое</w:t>
      </w:r>
      <w:r w:rsidRPr="00620D57">
        <w:rPr>
          <w:rFonts w:ascii="Times New Roman" w:hAnsi="Times New Roman" w:cs="Times New Roman"/>
          <w:sz w:val="24"/>
          <w:szCs w:val="24"/>
        </w:rPr>
        <w:t xml:space="preserve">литературное направление, сформированное </w:t>
      </w:r>
      <w:r w:rsidRPr="00620D57">
        <w:rPr>
          <w:rFonts w:ascii="Times New Roman" w:hAnsi="Times New Roman" w:cs="Times New Roman"/>
          <w:i/>
          <w:iCs/>
          <w:sz w:val="24"/>
          <w:szCs w:val="24"/>
          <w:u w:val="single"/>
        </w:rPr>
        <w:t>первым</w:t>
      </w:r>
      <w:r w:rsidRPr="00620D57">
        <w:rPr>
          <w:rFonts w:ascii="Times New Roman" w:hAnsi="Times New Roman" w:cs="Times New Roman"/>
          <w:sz w:val="24"/>
          <w:szCs w:val="24"/>
        </w:rPr>
        <w:t>самостоятельным художественным (художественно-рационалистическим) методом литературы. Мировоззренческая основа и художественно-эстетические принципы первого, заметно формально выраженного, но ещё теоретически не обоснованного литературного направления второй половины XVII — начала XVIII в. Жизнерадостный пафос и просветительский характер русского “барокко“. Его отличие от западноевропейского. Дискуссии в литературоведении по проблеме “барокко“ в русской литературе. “Барокко“ и русское стихосложение. Истоки русского стихотворчества. Досиллабическая поэзия. Возникновение силлабической поэзии. Придворная поэзия. Творчество Симеона Полоцкого. Черты “барокко“ в его виршах. Тематика и художественное своеобразие поэзии Симеона Полоцкого. Панегирические вирши и сатиры. Нравоучительный характер сатир. Творчество последователей Симеона Полоцкого: Сильвестра Медведева и Кариона Истомина.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Появление при царе Алексее Михайловиче придворного театра в Москве. Репертуар Грегори. </w:t>
      </w:r>
      <w:r w:rsidRPr="00620D57">
        <w:rPr>
          <w:rFonts w:ascii="Times New Roman" w:hAnsi="Times New Roman" w:cs="Times New Roman"/>
          <w:i/>
          <w:iCs/>
          <w:sz w:val="24"/>
          <w:szCs w:val="24"/>
        </w:rPr>
        <w:t>“Артаксерксово действо“</w:t>
      </w:r>
      <w:r w:rsidRPr="00620D57">
        <w:rPr>
          <w:rFonts w:ascii="Times New Roman" w:hAnsi="Times New Roman" w:cs="Times New Roman"/>
          <w:sz w:val="24"/>
          <w:szCs w:val="24"/>
        </w:rPr>
        <w:t xml:space="preserve"> — первая пьеса русских театров. Возникновение драматургии — нового рода в русской литературе. Симеон Полоцкий — основатель школьного театра. </w:t>
      </w:r>
      <w:r w:rsidRPr="00620D57">
        <w:rPr>
          <w:rFonts w:ascii="Times New Roman" w:hAnsi="Times New Roman" w:cs="Times New Roman"/>
          <w:i/>
          <w:iCs/>
          <w:sz w:val="24"/>
          <w:szCs w:val="24"/>
        </w:rPr>
        <w:t>“Комедия притчи о блудном сыне“</w:t>
      </w:r>
      <w:r w:rsidRPr="00620D57">
        <w:rPr>
          <w:rFonts w:ascii="Times New Roman" w:hAnsi="Times New Roman" w:cs="Times New Roman"/>
          <w:sz w:val="24"/>
          <w:szCs w:val="24"/>
        </w:rPr>
        <w:t xml:space="preserve"> С. Полоцкого. Злободневность конфликта “комедии“ и способы его художественного раскрытия. Жанр интермедий и их тематика. Придворный и школьный театр при Петре I. Изменение репертуара. Пьесы панегирические (</w:t>
      </w:r>
      <w:r w:rsidRPr="00620D57">
        <w:rPr>
          <w:rFonts w:ascii="Times New Roman" w:hAnsi="Times New Roman" w:cs="Times New Roman"/>
          <w:i/>
          <w:iCs/>
          <w:sz w:val="24"/>
          <w:szCs w:val="24"/>
        </w:rPr>
        <w:t>“Слава российская“</w:t>
      </w:r>
      <w:r w:rsidRPr="00620D57">
        <w:rPr>
          <w:rFonts w:ascii="Times New Roman" w:hAnsi="Times New Roman" w:cs="Times New Roman"/>
          <w:sz w:val="24"/>
          <w:szCs w:val="24"/>
        </w:rPr>
        <w:t xml:space="preserve"> Фёдора Журавского) и оппозиционные (</w:t>
      </w:r>
      <w:r w:rsidRPr="00620D57">
        <w:rPr>
          <w:rFonts w:ascii="Times New Roman" w:hAnsi="Times New Roman" w:cs="Times New Roman"/>
          <w:i/>
          <w:iCs/>
          <w:sz w:val="24"/>
          <w:szCs w:val="24"/>
        </w:rPr>
        <w:t>“Комедия на Рождество Христово</w:t>
      </w:r>
      <w:r w:rsidRPr="00620D57">
        <w:rPr>
          <w:rFonts w:ascii="Times New Roman" w:hAnsi="Times New Roman" w:cs="Times New Roman"/>
          <w:sz w:val="24"/>
          <w:szCs w:val="24"/>
        </w:rPr>
        <w:t xml:space="preserve"> Дмитрия Ростовского). Открытие </w:t>
      </w:r>
      <w:r w:rsidRPr="00620D57">
        <w:rPr>
          <w:rFonts w:ascii="Times New Roman" w:hAnsi="Times New Roman" w:cs="Times New Roman"/>
          <w:sz w:val="24"/>
          <w:szCs w:val="24"/>
        </w:rPr>
        <w:lastRenderedPageBreak/>
        <w:t>Петром I публичного русского театра. Народный кукольный театр и игрища. Народная драма (</w:t>
      </w:r>
      <w:r w:rsidRPr="00620D57">
        <w:rPr>
          <w:rFonts w:ascii="Times New Roman" w:hAnsi="Times New Roman" w:cs="Times New Roman"/>
          <w:i/>
          <w:iCs/>
          <w:sz w:val="24"/>
          <w:szCs w:val="24"/>
        </w:rPr>
        <w:t>“Царь Максимилиан“).</w:t>
      </w:r>
      <w:r w:rsidRPr="00620D57">
        <w:rPr>
          <w:rFonts w:ascii="Times New Roman" w:hAnsi="Times New Roman" w:cs="Times New Roman"/>
          <w:sz w:val="24"/>
          <w:szCs w:val="24"/>
        </w:rPr>
        <w:t xml:space="preserve"> Лубок.</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Творчество Феофана Прокоповича. Развитие Ф. Прокоповичем традиций школьной драмы. Трагикомедия “</w:t>
      </w:r>
      <w:r w:rsidRPr="00620D57">
        <w:rPr>
          <w:rFonts w:ascii="Times New Roman" w:hAnsi="Times New Roman" w:cs="Times New Roman"/>
          <w:i/>
          <w:iCs/>
          <w:sz w:val="24"/>
          <w:szCs w:val="24"/>
        </w:rPr>
        <w:t>Владимир”.</w:t>
      </w:r>
      <w:r w:rsidRPr="00620D57">
        <w:rPr>
          <w:rFonts w:ascii="Times New Roman"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r w:rsidRPr="00620D57">
        <w:rPr>
          <w:rFonts w:ascii="Times New Roman" w:hAnsi="Times New Roman" w:cs="Times New Roman"/>
          <w:i/>
          <w:iCs/>
          <w:sz w:val="24"/>
          <w:szCs w:val="24"/>
        </w:rPr>
        <w:t>De arte poetica“</w:t>
      </w:r>
      <w:r w:rsidRPr="00620D57">
        <w:rPr>
          <w:rFonts w:ascii="Times New Roman" w:hAnsi="Times New Roman" w:cs="Times New Roman"/>
          <w:sz w:val="24"/>
          <w:szCs w:val="24"/>
        </w:rPr>
        <w:t xml:space="preserve"> (“</w:t>
      </w:r>
      <w:r w:rsidRPr="00620D57">
        <w:rPr>
          <w:rFonts w:ascii="Times New Roman" w:hAnsi="Times New Roman" w:cs="Times New Roman"/>
          <w:i/>
          <w:iCs/>
          <w:sz w:val="24"/>
          <w:szCs w:val="24"/>
        </w:rPr>
        <w:t>Об искусстве поэзии</w:t>
      </w:r>
      <w:r w:rsidRPr="00620D57">
        <w:rPr>
          <w:rFonts w:ascii="Times New Roman" w:hAnsi="Times New Roman" w:cs="Times New Roman"/>
          <w:sz w:val="24"/>
          <w:szCs w:val="24"/>
        </w:rPr>
        <w:t>“) и его значение в формировании русского классицизма.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Литературные предпосылки для зарождения в конце XVII — начале XVIII в. нового направления — классицизма. Предклассицизм.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Развитие во второй половине XVII — начале XVIII в. в. жанра оригинальной мирской (бытовой) повести. Беллетризация жанра повести. Осознание вымысла, как литературного содержания беллетристики. Способы организации вымысла: вымышленный герой, вымышленные обстоятельства, вымышленные события, притчевость, мифологичность, сказочность и т. д.</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Повести о купцах. Отражение роли купеческой Среды в конце XVII— начале XVIII в.в. “</w:t>
      </w:r>
      <w:r w:rsidRPr="00620D57">
        <w:rPr>
          <w:rFonts w:ascii="Times New Roman" w:hAnsi="Times New Roman" w:cs="Times New Roman"/>
          <w:i/>
          <w:iCs/>
          <w:sz w:val="24"/>
          <w:szCs w:val="24"/>
        </w:rPr>
        <w:t>Повесть о Карпе Сутулове”.</w:t>
      </w:r>
      <w:r w:rsidRPr="00620D57">
        <w:rPr>
          <w:rFonts w:ascii="Times New Roman"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о Горе Злочастии”.</w:t>
      </w:r>
      <w:r w:rsidRPr="00620D57">
        <w:rPr>
          <w:rFonts w:ascii="Times New Roman" w:hAnsi="Times New Roman" w:cs="Times New Roman"/>
          <w:sz w:val="24"/>
          <w:szCs w:val="24"/>
        </w:rPr>
        <w:t xml:space="preserve"> Столкновение поколений — столкновение старой и новой морали. Вымышленный герой — новый персонаж русских повестей. Художественный вымысел, типизация и обобщения в “Повести”. Образы молодца и Горя Злочастия и книжная православная традиция. “Повесть“ и устная словесность.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о Савве Грудцыне”.</w:t>
      </w:r>
      <w:r w:rsidRPr="00620D57">
        <w:rPr>
          <w:rFonts w:ascii="Times New Roman" w:hAnsi="Times New Roman" w:cs="Times New Roman"/>
          <w:sz w:val="24"/>
          <w:szCs w:val="24"/>
        </w:rPr>
        <w:t xml:space="preserve"> “Историчность“ повести как литературный приём, указывающий на достоверность повествования.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Богородичная тема в литературе конца XVII — начала XVIII в.в. Демонология повести. Вечные истины.</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о Фроле Скобееве“</w:t>
      </w:r>
      <w:r w:rsidRPr="00620D57">
        <w:rPr>
          <w:rFonts w:ascii="Times New Roman"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 Обусловленность поступков героя его характером. Жизненная цель и средства её достижения. Предмет рассмотрения повести - переоценка ценностей и новая мораль в петровское время.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Дальнейшая беллетризация анонимных рукописных повестей. Жанр авантюрно-приключенческой повести. “</w:t>
      </w:r>
      <w:r w:rsidRPr="00620D57">
        <w:rPr>
          <w:rFonts w:ascii="Times New Roman" w:hAnsi="Times New Roman" w:cs="Times New Roman"/>
          <w:i/>
          <w:iCs/>
          <w:sz w:val="24"/>
          <w:szCs w:val="24"/>
        </w:rPr>
        <w:t>История о российском матросе Василии Кариотском”, “История о российском кавалере Александре”, “История о российском купце Иоанне и о прекрасной девице Елеоноре”.</w:t>
      </w:r>
      <w:r w:rsidRPr="00620D57">
        <w:rPr>
          <w:rFonts w:ascii="Times New Roman"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w:t>
      </w:r>
      <w:r w:rsidRPr="00620D57">
        <w:rPr>
          <w:rFonts w:ascii="Times New Roman" w:hAnsi="Times New Roman" w:cs="Times New Roman"/>
          <w:sz w:val="24"/>
          <w:szCs w:val="24"/>
        </w:rPr>
        <w:lastRenderedPageBreak/>
        <w:t xml:space="preserve">время и их роль в сюжетном развитии повестей. Значение любовной интриги в развитии сюжета приключенческих повестей.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Отражение петровских преобразований в литературе первой трети XIII в. Первая русская газета. “Табель о рангах”. Развитие науки и просвещения. </w:t>
      </w:r>
      <w:r w:rsidRPr="00620D57">
        <w:rPr>
          <w:rFonts w:ascii="Times New Roman" w:hAnsi="Times New Roman" w:cs="Times New Roman"/>
          <w:i/>
          <w:iCs/>
          <w:sz w:val="24"/>
          <w:szCs w:val="24"/>
        </w:rPr>
        <w:t>“История о некоем шляхетском сыне”.</w:t>
      </w:r>
      <w:r w:rsidRPr="00620D57">
        <w:rPr>
          <w:rFonts w:ascii="Times New Roman" w:hAnsi="Times New Roman" w:cs="Times New Roman"/>
          <w:sz w:val="24"/>
          <w:szCs w:val="24"/>
        </w:rPr>
        <w:t xml:space="preserve"> Языковая реформа и переход на гражданский шрифт.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Единый принцип книжного стихотворстваконца XVII — начала XVIII вв.: черты “барокко“ и предклассицизма. Появление любовной (личной) лирики и её связь с фольклором. Метафорика, символика и мифология русского предклассицизма. Спорадический переход к силлабо-тоническому стихотворству. Публицистика начала XVIII в. Феофан Прокопович, Стефан Яворский, Дмитрий Ростовский.</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Религиозная оппозиция Петру I. Старообрядческая литература XVIII в.: духовные стихи и легендарные сказания. Эсхатологическаятема</w:t>
      </w:r>
      <w:r w:rsidRPr="00620D57">
        <w:rPr>
          <w:rFonts w:ascii="Times New Roman" w:hAnsi="Times New Roman" w:cs="Times New Roman"/>
          <w:i/>
          <w:iCs/>
          <w:sz w:val="24"/>
          <w:szCs w:val="24"/>
        </w:rPr>
        <w:t>. “Виноград Российский“</w:t>
      </w:r>
      <w:r w:rsidRPr="00620D57">
        <w:rPr>
          <w:rFonts w:ascii="Times New Roman" w:hAnsi="Times New Roman" w:cs="Times New Roman"/>
          <w:sz w:val="24"/>
          <w:szCs w:val="24"/>
        </w:rPr>
        <w:t xml:space="preserve"> и</w:t>
      </w:r>
      <w:r w:rsidRPr="00620D57">
        <w:rPr>
          <w:rFonts w:ascii="Times New Roman" w:hAnsi="Times New Roman" w:cs="Times New Roman"/>
          <w:i/>
          <w:iCs/>
          <w:sz w:val="24"/>
          <w:szCs w:val="24"/>
        </w:rPr>
        <w:t>“История об отцах и старцах “</w:t>
      </w:r>
      <w:r w:rsidRPr="00620D57">
        <w:rPr>
          <w:rFonts w:ascii="Times New Roman" w:hAnsi="Times New Roman" w:cs="Times New Roman"/>
          <w:sz w:val="24"/>
          <w:szCs w:val="24"/>
        </w:rPr>
        <w:t xml:space="preserve">братьев Денисовых.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предклассицизма.</w:t>
      </w:r>
    </w:p>
    <w:bookmarkEnd w:id="1"/>
    <w:p w:rsidR="00734453" w:rsidRDefault="00734453" w:rsidP="00620D57">
      <w:pPr>
        <w:shd w:val="clear" w:color="auto" w:fill="FFFFFF"/>
        <w:suppressAutoHyphens/>
        <w:spacing w:after="0" w:line="276" w:lineRule="auto"/>
        <w:ind w:right="97"/>
        <w:jc w:val="center"/>
        <w:rPr>
          <w:rFonts w:ascii="Times New Roman" w:hAnsi="Times New Roman" w:cs="Times New Roman"/>
          <w:b/>
          <w:bCs/>
          <w:sz w:val="24"/>
          <w:szCs w:val="24"/>
        </w:rPr>
      </w:pPr>
    </w:p>
    <w:p w:rsidR="00D95718" w:rsidRDefault="00D95718" w:rsidP="00620D57">
      <w:pPr>
        <w:shd w:val="clear" w:color="auto" w:fill="FFFFFF"/>
        <w:suppressAutoHyphens/>
        <w:spacing w:after="0" w:line="276" w:lineRule="auto"/>
        <w:ind w:right="97"/>
        <w:jc w:val="center"/>
        <w:rPr>
          <w:rFonts w:ascii="Times New Roman" w:hAnsi="Times New Roman" w:cs="Times New Roman"/>
          <w:b/>
          <w:bCs/>
          <w:sz w:val="24"/>
          <w:szCs w:val="24"/>
        </w:rPr>
      </w:pPr>
      <w:r>
        <w:rPr>
          <w:rFonts w:ascii="Times New Roman" w:hAnsi="Times New Roman" w:cs="Times New Roman"/>
          <w:b/>
          <w:bCs/>
          <w:sz w:val="24"/>
          <w:szCs w:val="24"/>
        </w:rPr>
        <w:t xml:space="preserve">«История русской литературы </w:t>
      </w:r>
      <w:r>
        <w:rPr>
          <w:rFonts w:ascii="Times New Roman" w:hAnsi="Times New Roman" w:cs="Times New Roman"/>
          <w:b/>
          <w:bCs/>
          <w:sz w:val="24"/>
          <w:szCs w:val="24"/>
          <w:lang w:val="en-US"/>
        </w:rPr>
        <w:t>XVIII</w:t>
      </w:r>
      <w:r>
        <w:rPr>
          <w:rFonts w:ascii="Times New Roman" w:hAnsi="Times New Roman" w:cs="Times New Roman"/>
          <w:b/>
          <w:bCs/>
          <w:sz w:val="24"/>
          <w:szCs w:val="24"/>
        </w:rPr>
        <w:t>века»</w:t>
      </w:r>
    </w:p>
    <w:p w:rsidR="00721FC3" w:rsidRPr="00721FC3" w:rsidRDefault="00721FC3" w:rsidP="00721FC3">
      <w:pPr>
        <w:suppressAutoHyphens/>
        <w:spacing w:after="0" w:line="240" w:lineRule="auto"/>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Введение. Исторические сведения об эпохе формирования русской нации. Представления о литературных направлениях.</w:t>
      </w:r>
    </w:p>
    <w:p w:rsidR="00721FC3" w:rsidRPr="00721FC3" w:rsidRDefault="00721FC3" w:rsidP="00721FC3">
      <w:pPr>
        <w:suppressAutoHyphens/>
        <w:spacing w:after="0" w:line="240" w:lineRule="auto"/>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Исторические сведения оРоссииXVIIIв.Эпохаформирования русской нации.Русскийабсолютизм.Построениедворянской государственности.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Сильное рационалистическоевлияниеЗападаваристократической среде. Развитие общественной мысли и русской философии. Схоластика и натурфилософия. Отрыв русской интеллигенции от народа.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Социальное размежевание в литературе XVIIIв.:литература "верхов" и "низов". Подражательный характеррусской аристократической литературы.Освоениеею западноевропейской литературы и ее литературных течений.Знакомствостеоретическими литературоведческими трактатами. Роль зарубежной литературыв формировании первого теоретически обоснованноголитературного направления - классицизма ("псевдоклассицизма").Его своеобразие на русской почве.Появление новых литературныхформ(лирики,драмы, авторских повестей) и совершенствованиехудожественногометода отражения. Формированиеосновновойлитературной теории. Роль вымысла впознаниимира.Теория"подражанияприроде".Языковые реформы ивыработкалитературногоязыка.Основныетемыиидеи русской литературыXVIIIв.Традиции древнерусской письменности в литературе "низов":ее рукописный ианонимныйхарактер,связьс фольклором, оппозиционная настроенность к "верхам".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Периодизация русской литературы XVIII века.</w:t>
      </w:r>
    </w:p>
    <w:p w:rsidR="00721FC3" w:rsidRPr="00721FC3" w:rsidRDefault="00721FC3" w:rsidP="00721FC3">
      <w:pPr>
        <w:suppressAutoHyphens/>
        <w:spacing w:after="0" w:line="240" w:lineRule="auto"/>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 xml:space="preserve">Русская культура и литература 30-50-х годов </w:t>
      </w:r>
      <w:r w:rsidRPr="00721FC3">
        <w:rPr>
          <w:rFonts w:ascii="Times New Roman" w:eastAsia="Times New Roman" w:hAnsi="Times New Roman" w:cs="Times New Roman"/>
          <w:i/>
          <w:iCs/>
          <w:sz w:val="24"/>
          <w:szCs w:val="24"/>
          <w:lang w:val="en-US" w:eastAsia="ar-SA"/>
        </w:rPr>
        <w:t>XVIII</w:t>
      </w:r>
      <w:r w:rsidRPr="00721FC3">
        <w:rPr>
          <w:rFonts w:ascii="Times New Roman" w:eastAsia="Times New Roman" w:hAnsi="Times New Roman" w:cs="Times New Roman"/>
          <w:i/>
          <w:iCs/>
          <w:sz w:val="24"/>
          <w:szCs w:val="24"/>
          <w:lang w:eastAsia="ar-SA"/>
        </w:rPr>
        <w:t xml:space="preserve"> в. Становление русского классицизма. Творчество А.Д. Кантемира.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Основные течениясекуляризованнойфилософскоймысли:"русское вольтерианство", "просветительство" ("русский гуманизмXVIIIв."), масонство.</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u w:val="single"/>
          <w:lang w:eastAsia="ar-SA"/>
        </w:rPr>
      </w:pPr>
      <w:r w:rsidRPr="00721FC3">
        <w:rPr>
          <w:rFonts w:ascii="Times New Roman" w:eastAsia="Times New Roman" w:hAnsi="Times New Roman" w:cs="Times New Roman"/>
          <w:sz w:val="24"/>
          <w:szCs w:val="24"/>
          <w:u w:val="single"/>
          <w:lang w:eastAsia="ar-SA"/>
        </w:rPr>
        <w:t>Становление русского классицизма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Формирование классицизмакакведущего литературного направления XVIII в.в России.Его связь с русским школьным классицизмом XVIII в. изападноевропейскимклассицизмом.Влияниерационалистической философии на эстетику классицизма.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Литературная теориярусскогоклассицизма.Роль М.В.Ломоносова, В.К.Тредиаковского и А.П.Сумарокова в ее разработке.</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Общественное назначение поэзии. Воздействие литературы на человеческий разум,как важнейшее средство привитиядобродетелии исправления пороков.</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Обоснование теории поэтического творчества."Подражание природе" как литературно-эстетический принцип. Теория вымысла: от типизации и обобщения к художественному познанию. Учение о правдоподобии.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Рационально-чувственнная основа поэзии. Взгляды М.В.Ломоносова на значение воображенияиВ.К.Тредиаковского на роль чувств в творческом процессе иихвзаимодействиес"разумом". Регламентированность творчества традициями и "правилами". Принижение значения дарования.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Классификация жанров.Отсутствиеединого принципа. Критерий "истинности" ииерархия познавательных уровней: легендарный (эпопея), исторический (трагедия), житейско-бытовой (комедия).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Отрицательное отношение классицистов клирическимжанрами любовно-авантюрным романам.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Работа посозданиюлитературно-поэтической нормы речи на основе "природных" свойств родного языка и общеупотребительной лексики.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u w:val="single"/>
          <w:lang w:eastAsia="ar-SA"/>
        </w:rPr>
        <w:t>Силлабическое стихотворство</w:t>
      </w:r>
      <w:r w:rsidRPr="00721FC3">
        <w:rPr>
          <w:rFonts w:ascii="Times New Roman" w:eastAsia="Times New Roman" w:hAnsi="Times New Roman" w:cs="Times New Roman"/>
          <w:sz w:val="24"/>
          <w:szCs w:val="24"/>
          <w:lang w:eastAsia="ar-SA"/>
        </w:rPr>
        <w:t>"Поэзия" триумфальных арок.Первые опыты лирической поэзии.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t>А.Д.Кантемир</w:t>
      </w:r>
      <w:r w:rsidRPr="00721FC3">
        <w:rPr>
          <w:rFonts w:ascii="Times New Roman" w:eastAsia="Times New Roman" w:hAnsi="Times New Roman" w:cs="Times New Roman"/>
          <w:sz w:val="24"/>
          <w:szCs w:val="24"/>
          <w:lang w:eastAsia="ar-SA"/>
        </w:rPr>
        <w:t xml:space="preserve"> (1708-1744). Биографические сведения. Влияние западноевропейской литературы на егомировоззрениеилитературное творчество. Гражданскийпатриотизмигуманистический характер его произведений. Кантемир - родоначальник сатирическогонаправленияв русской литературеXVIIIв.(В.Г.Белинский).Своеобразиесатир.</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Основные темыиидеи.Жанровыеособенности.Характерныеприемы сатирической типизации(гипербола, гротеск, сравнение), композиционного построения, особенности стиля (элементы народности -пословицы, поговорки, просторечие).</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Попытка реформы силлабическогостиха("ПисьмоХаритона Макентина", басни, "песни", поэма "Петрида" и др. произведения).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Переводы АнакреонаиГорация,книгиФонтенеля"Разговоры о множестве миров".Значение трактата "Письма о природе и человеке"и примечаний Кантемира к своим произведениям вразработкенаучнойи философской терминологии.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Русские иобщеевропейскиесатирическиетрадициивтворчествеКантемира.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Творчество В.К.Тредиаковского.</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t>В.К.Тредиаковский</w:t>
      </w:r>
      <w:r w:rsidRPr="00721FC3">
        <w:rPr>
          <w:rFonts w:ascii="Times New Roman" w:eastAsia="Times New Roman" w:hAnsi="Times New Roman" w:cs="Times New Roman"/>
          <w:sz w:val="24"/>
          <w:szCs w:val="24"/>
          <w:lang w:eastAsia="ar-SA"/>
        </w:rPr>
        <w:t xml:space="preserve"> (1703-1765).Раннее творчество Тредиаковского. Перевод романаП.Тальмана"ЕздавостровЛюбви".Обоснование в предисловии к переводу возможности реформы литературного языка. Роль трактатов 1735 и 1752 гг.в переходе к русскому силлабо-тоническому стихосложению. Влияние народного тонического стиха на новуюсистему стихосложения.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lastRenderedPageBreak/>
        <w:t>Литературная доктрина классицизма. "Ода торжественная о сдаче города Гданьска","Эпистола... к Апполину", переводы Буало, Горация. Новые жанровые формы (ода, элегия, басня, эпиграмма) лирики Тредиаковского. Особенности стиля иязыкаегосочинений.Перевод романа Д.Баркли "Аргенида". Формирование Тредиаковским основ эпического стиляи разработка теории "русского гекзаметра".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Просветительские идеииполитическая оппозиционность "Тилемахиды".</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Переводы псалмов. Тредиаковский как основатель русской филологии.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r w:rsidRPr="00721FC3">
        <w:rPr>
          <w:rFonts w:ascii="Times New Roman" w:eastAsia="Times New Roman" w:hAnsi="Times New Roman" w:cs="Times New Roman"/>
          <w:i/>
          <w:iCs/>
          <w:sz w:val="24"/>
          <w:szCs w:val="24"/>
          <w:lang w:eastAsia="ar-SA"/>
        </w:rPr>
        <w:t>Творчество М.В.Ломоносова.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t>М.В.Ломоносов</w:t>
      </w:r>
      <w:r w:rsidRPr="00721FC3">
        <w:rPr>
          <w:rFonts w:ascii="Times New Roman" w:eastAsia="Times New Roman" w:hAnsi="Times New Roman" w:cs="Times New Roman"/>
          <w:sz w:val="24"/>
          <w:szCs w:val="24"/>
          <w:lang w:eastAsia="ar-SA"/>
        </w:rPr>
        <w:t xml:space="preserve"> (1711-1765).Мировоззрение.Философскиевзгляды. Онтологические убеждения.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Патриотизм. Поборник развития национальной науки и культуры.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Научные достижения Ломоносова. Основание Московского университета.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Ломоносов как писатель,поэт,филолог и историк. Совершенствование системы русского стихосложения. "Письмо о правилах российского стихотворства". Первая ода русской литературы - "Ода на взятие Хотина".Упорядочение норм русского языка.Создание Российской грамматики. Теория трех"штилей"М.В.Ломоносова (предисловие "Опользекнигцерковныхвроссийском языке") и ее значение в развитии русского литературного языка."Риторика". Смысл полемики с Тредиаковским и Сумароковым.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Утверждение высокого гражданского значения литературы("Разговор с Анакреонтом").ТоржественныеодыЛомоносова и их патриотический характер. Стиль.Проблема личности и образ автора в одах.Духовные оды. Барочные и классицистичные черты в одах Ломоносова.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Ломоносов и"просвещенныйабсолютизм".Поэма"ПетрВеликий".</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"Размышления" как образцынатурфилософскойдидактическойпоэмы.</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Сатира Ломоносова ("Гимн бороде").Драматургия (трагедия "Тамираи Селим", "Деидамия").Публицистика("Похвальное слова Петру Великому", "О размножении и сохранении российского народа").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Ломоносов какродоначальникновой русской литературы и "ее Петр Великий" (В.Г.Белинский).</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Творчество А.П. Сумарокова.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t>А.П. Сумароков</w:t>
      </w:r>
      <w:r w:rsidRPr="00721FC3">
        <w:rPr>
          <w:rFonts w:ascii="Times New Roman" w:eastAsia="Times New Roman" w:hAnsi="Times New Roman" w:cs="Times New Roman"/>
          <w:sz w:val="24"/>
          <w:szCs w:val="24"/>
          <w:lang w:eastAsia="ar-SA"/>
        </w:rPr>
        <w:t xml:space="preserve"> (1717-1777).Сумароковкакосновоположникновой русской драматургии итеоретикрусскогоклассицизма,организатор первой литературной школы.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Эпистолы "Орусскомязыке"и"О стихотворстве". Трагедии"Хорев","Гамлет","Синав и Трувор", "Дмитрий Самозванец".Отражениевних нравственных и политических проблем времени:дворянин как образец истинного благородства, честии достоинства;программадворянскойгосударственности;осуждение монархической деспотии.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РационализмСумарокова.Роль разума в преобразовании человека и формировании личности.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Стиль сумароковских трагедий. Использованиеотечественногоисторическогоматериалавкачестве сюжетнойосновы.Сравнениесфранцузскимклассицизмом. Отличия. Комедии "Тресотиниус", "Опекун", "Рогоносец по воображению" и др.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Традициинародных итальянских "комедий положений".Эволюция жанра в сторону мольеровской "комедии характеров" и бытовой комедии.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lastRenderedPageBreak/>
        <w:t>Связь комедий Сумарокова с интермедиями.Стиль, язык и сатирическая окраска комедий. Жанровое многообразие лирики писателя: оды, сатиры, басни ("притчи"). Злободневностьтем"притчей".Басенныйстих.</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Любовная лирика Сумарокова - идиллии, эклоги, элегии, любовные песни.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Поэтика Сумарокова.Зарождающиесячертысентиментализма.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Журнальная деятельность Сумарокова. Литературный спор с Ломоносовым.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Теоретические, публицистические и критическиеработыписателя.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Представители литературно-поэтическойшколыСумарокова:Ржевский, Нартов, Нарышкин.</w:t>
      </w:r>
    </w:p>
    <w:p w:rsidR="00721FC3" w:rsidRPr="00721FC3" w:rsidRDefault="00721FC3" w:rsidP="00721FC3">
      <w:pPr>
        <w:suppressAutoHyphens/>
        <w:spacing w:after="0" w:line="240" w:lineRule="auto"/>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 xml:space="preserve">Русская литература 60-90-х годов </w:t>
      </w:r>
      <w:r w:rsidRPr="00721FC3">
        <w:rPr>
          <w:rFonts w:ascii="Times New Roman" w:eastAsia="Times New Roman" w:hAnsi="Times New Roman" w:cs="Times New Roman"/>
          <w:i/>
          <w:iCs/>
          <w:sz w:val="24"/>
          <w:szCs w:val="24"/>
          <w:lang w:val="en-US" w:eastAsia="ar-SA"/>
        </w:rPr>
        <w:t>XVIII</w:t>
      </w:r>
      <w:r w:rsidRPr="00721FC3">
        <w:rPr>
          <w:rFonts w:ascii="Times New Roman" w:eastAsia="Times New Roman" w:hAnsi="Times New Roman" w:cs="Times New Roman"/>
          <w:i/>
          <w:iCs/>
          <w:sz w:val="24"/>
          <w:szCs w:val="24"/>
          <w:lang w:eastAsia="ar-SA"/>
        </w:rPr>
        <w:t xml:space="preserve"> в. Эпоха русского Просвещения. Становление русского сентиментализма.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u w:val="single"/>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Исторические сведения о России последней третиXVIIIв. Экономический икультурныйростРоссийскогогосударстваи его международного положения. Развитие национального самосознания.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Политическое господстводворянскогокласса.Обострениеклассовых противоречий. Народные восстания.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Эпоха русскогоПросвещения. Материалистическая и рационалистическая основа философии Просвещения. "Просвещенный абсолютизм" ЕкатериныII. Роль дворянства в распространении передовых идей. Просветительская и революционнаядеятельность А.Н.Радищева.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Русский сентиментализм. Влияние господствующего секуляризованного мировоззрения наформированиеновоголитературного направления. Сенсуализм ("чувствительность")какфилософская основа сентиментализма. Противопоставление "разума" и"чувства"какдвух основ теоретически обоснованных литературных направлений.</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Разновидность теченийсентиментальногонаправления.Дидактизм. Идиллическая мечтательность. Подражание народной поэзии.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Эволюция интересов литературы:от "человека вообще" (классицизм) к "определенной личности" (сентиментализм). Обращение к национальной жизни и быту.Появление писателей и новыхлитературныхгероевиз "обыкновенных людей" (третьего сословия). Интерес к внутреннему миру героя ("психологизм"),частной и семейной жизни.Функция пейзажа в литературных сочинениях сентименталистов. Роль воображения.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Возникновение и развитие новых литературных прозаическихжанров: авторской повести, семейного, бытового и психологического романа. Их связь с русскими рукописными анонимнымиповестямипервойполовины XVIII в. Освоение новыхлитературныхформ:перепискигероев, дневника, путевых записок ("путешествия").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Развитие элегии,лирической песни,"мещанской драмы","слезной комедии", "комической оперы".</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Влияние разговорного языка образованного общества на литературныйязык.</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Эволюция реалистических тенденций в русской литературеи приближение ее кжизни.Болеесложныйиразнообразныйхарактер русского сентиментализма по сравнению с западноевропейским. Проблема "русского просветительского реализма".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Журнальная сатира 1769-1774 гг. Основные темы и идеи.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Развитиежурналистики.Появление первых сатирических журналов."Сатира -дочьразума"(А. Майков).</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lastRenderedPageBreak/>
        <w:t>"Всякая всячина" и ее автор Екатерина II."Адская почта" Ф.Эмина. Сатирические журналы Н.И. Новикова: "Трутень", "Живописец", "Кошелек".</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Литературная ипросветительскаядеятельность</w:t>
      </w:r>
      <w:r w:rsidRPr="00721FC3">
        <w:rPr>
          <w:rFonts w:ascii="Times New Roman" w:eastAsia="Times New Roman" w:hAnsi="Times New Roman" w:cs="Times New Roman"/>
          <w:b/>
          <w:bCs/>
          <w:sz w:val="24"/>
          <w:szCs w:val="24"/>
          <w:lang w:eastAsia="ar-SA"/>
        </w:rPr>
        <w:t xml:space="preserve"> Н.И. Новикова</w:t>
      </w:r>
      <w:r w:rsidRPr="00721FC3">
        <w:rPr>
          <w:rFonts w:ascii="Times New Roman" w:eastAsia="Times New Roman" w:hAnsi="Times New Roman" w:cs="Times New Roman"/>
          <w:sz w:val="24"/>
          <w:szCs w:val="24"/>
          <w:lang w:eastAsia="ar-SA"/>
        </w:rPr>
        <w:t xml:space="preserve"> (1744-1818). Значение"Опытаисторическогословаряороссийских писателях" и"Древней Российской Вивлиофики" в пробуждении интереса к отечественномукультурномунаследиюив зарождении литературоведения. Литературно-политическийсмысли значение полемики о характере и задачахсатирымежду"Всякойвсячиной"и "Трутнем". Жанровое многообразие, стиль и языксатирических произведений новиковских журналов.Национальный патриотизм взглядов Новикова. Борьба с галломанией. Связь с масонством.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 xml:space="preserve">Драматургия второй половины </w:t>
      </w:r>
      <w:r w:rsidRPr="00721FC3">
        <w:rPr>
          <w:rFonts w:ascii="Times New Roman" w:eastAsia="Times New Roman" w:hAnsi="Times New Roman" w:cs="Times New Roman"/>
          <w:i/>
          <w:iCs/>
          <w:sz w:val="24"/>
          <w:szCs w:val="24"/>
          <w:lang w:val="en-US" w:eastAsia="ar-SA"/>
        </w:rPr>
        <w:t>XVIII</w:t>
      </w:r>
      <w:r w:rsidRPr="00721FC3">
        <w:rPr>
          <w:rFonts w:ascii="Times New Roman" w:eastAsia="Times New Roman" w:hAnsi="Times New Roman" w:cs="Times New Roman"/>
          <w:i/>
          <w:iCs/>
          <w:sz w:val="24"/>
          <w:szCs w:val="24"/>
          <w:lang w:eastAsia="ar-SA"/>
        </w:rPr>
        <w:t xml:space="preserve"> в. и ее основные жанры. Творчество В.И. Лукина, М.И. Веревкина, А.О. Аблесимова, М.В. Попова.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Появление новых жанров:"мещанской драмы", "слезной комедии", "комическойоперы".Перепискао "слезной комедии" между Сумароковым иВольтером.Драматургическая деятельность</w:t>
      </w:r>
      <w:r w:rsidRPr="00721FC3">
        <w:rPr>
          <w:rFonts w:ascii="Times New Roman" w:eastAsia="Times New Roman" w:hAnsi="Times New Roman" w:cs="Times New Roman"/>
          <w:b/>
          <w:bCs/>
          <w:sz w:val="24"/>
          <w:szCs w:val="24"/>
          <w:lang w:eastAsia="ar-SA"/>
        </w:rPr>
        <w:t>В.И.Лукина</w:t>
      </w:r>
      <w:r w:rsidRPr="00721FC3">
        <w:rPr>
          <w:rFonts w:ascii="Times New Roman" w:eastAsia="Times New Roman" w:hAnsi="Times New Roman" w:cs="Times New Roman"/>
          <w:sz w:val="24"/>
          <w:szCs w:val="24"/>
          <w:lang w:eastAsia="ar-SA"/>
        </w:rPr>
        <w:t xml:space="preserve">. </w:t>
      </w:r>
      <w:r w:rsidRPr="00721FC3">
        <w:rPr>
          <w:rFonts w:ascii="Times New Roman" w:eastAsia="Times New Roman" w:hAnsi="Times New Roman" w:cs="Times New Roman"/>
          <w:i/>
          <w:iCs/>
          <w:sz w:val="24"/>
          <w:szCs w:val="24"/>
          <w:lang w:eastAsia="ar-SA"/>
        </w:rPr>
        <w:t>“Щепетильник"</w:t>
      </w:r>
      <w:r w:rsidRPr="00721FC3">
        <w:rPr>
          <w:rFonts w:ascii="Times New Roman" w:eastAsia="Times New Roman" w:hAnsi="Times New Roman" w:cs="Times New Roman"/>
          <w:sz w:val="24"/>
          <w:szCs w:val="24"/>
          <w:lang w:eastAsia="ar-SA"/>
        </w:rPr>
        <w:t xml:space="preserve"> и другие его пьесы. Первенец русской "слезной комедии" - </w:t>
      </w:r>
      <w:r w:rsidRPr="00721FC3">
        <w:rPr>
          <w:rFonts w:ascii="Times New Roman" w:eastAsia="Times New Roman" w:hAnsi="Times New Roman" w:cs="Times New Roman"/>
          <w:i/>
          <w:iCs/>
          <w:sz w:val="24"/>
          <w:szCs w:val="24"/>
          <w:lang w:eastAsia="ar-SA"/>
        </w:rPr>
        <w:t>"Мот,любовьюисправленный"</w:t>
      </w:r>
      <w:r w:rsidRPr="00721FC3">
        <w:rPr>
          <w:rFonts w:ascii="Times New Roman" w:eastAsia="Times New Roman" w:hAnsi="Times New Roman" w:cs="Times New Roman"/>
          <w:sz w:val="24"/>
          <w:szCs w:val="24"/>
          <w:lang w:eastAsia="ar-SA"/>
        </w:rPr>
        <w:t>.ПозицияВ.И.Лукинав теоретической полемике с Сумароковым-комедиографом.Отстаиваниепринципа "склонения" иностранных произведений на "русские нравы".Проявление Лукиным к народному театру.</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sz w:val="24"/>
          <w:szCs w:val="24"/>
          <w:lang w:eastAsia="ar-SA"/>
        </w:rPr>
        <w:t xml:space="preserve">Творчество </w:t>
      </w:r>
      <w:r w:rsidRPr="00721FC3">
        <w:rPr>
          <w:rFonts w:ascii="Times New Roman" w:eastAsia="Times New Roman" w:hAnsi="Times New Roman" w:cs="Times New Roman"/>
          <w:b/>
          <w:bCs/>
          <w:sz w:val="24"/>
          <w:szCs w:val="24"/>
          <w:lang w:eastAsia="ar-SA"/>
        </w:rPr>
        <w:t>М.И. Веревкина</w:t>
      </w:r>
      <w:r w:rsidRPr="00721FC3">
        <w:rPr>
          <w:rFonts w:ascii="Times New Roman" w:eastAsia="Times New Roman" w:hAnsi="Times New Roman" w:cs="Times New Roman"/>
          <w:sz w:val="24"/>
          <w:szCs w:val="24"/>
          <w:lang w:eastAsia="ar-SA"/>
        </w:rPr>
        <w:t xml:space="preserve"> (1732-1795): </w:t>
      </w:r>
      <w:r w:rsidRPr="00721FC3">
        <w:rPr>
          <w:rFonts w:ascii="Times New Roman" w:eastAsia="Times New Roman" w:hAnsi="Times New Roman" w:cs="Times New Roman"/>
          <w:i/>
          <w:iCs/>
          <w:sz w:val="24"/>
          <w:szCs w:val="24"/>
          <w:lang w:eastAsia="ar-SA"/>
        </w:rPr>
        <w:t>“Так и должно”</w:t>
      </w:r>
      <w:r w:rsidRPr="00721FC3">
        <w:rPr>
          <w:rFonts w:ascii="Times New Roman" w:eastAsia="Times New Roman" w:hAnsi="Times New Roman" w:cs="Times New Roman"/>
          <w:sz w:val="24"/>
          <w:szCs w:val="24"/>
          <w:lang w:eastAsia="ar-SA"/>
        </w:rPr>
        <w:t xml:space="preserve">, </w:t>
      </w:r>
      <w:r w:rsidRPr="00721FC3">
        <w:rPr>
          <w:rFonts w:ascii="Times New Roman" w:eastAsia="Times New Roman" w:hAnsi="Times New Roman" w:cs="Times New Roman"/>
          <w:i/>
          <w:iCs/>
          <w:sz w:val="24"/>
          <w:szCs w:val="24"/>
          <w:lang w:eastAsia="ar-SA"/>
        </w:rPr>
        <w:t>“Точь-в-точь”.</w:t>
      </w:r>
      <w:r w:rsidRPr="00721FC3">
        <w:rPr>
          <w:rFonts w:ascii="Times New Roman" w:eastAsia="Times New Roman" w:hAnsi="Times New Roman" w:cs="Times New Roman"/>
          <w:sz w:val="24"/>
          <w:szCs w:val="24"/>
          <w:lang w:eastAsia="ar-SA"/>
        </w:rPr>
        <w:t xml:space="preserve"> Творчество </w:t>
      </w:r>
      <w:r w:rsidRPr="00721FC3">
        <w:rPr>
          <w:rFonts w:ascii="Times New Roman" w:eastAsia="Times New Roman" w:hAnsi="Times New Roman" w:cs="Times New Roman"/>
          <w:b/>
          <w:bCs/>
          <w:sz w:val="24"/>
          <w:szCs w:val="24"/>
          <w:lang w:eastAsia="ar-SA"/>
        </w:rPr>
        <w:t>М.В. Попова</w:t>
      </w:r>
      <w:r w:rsidRPr="00721FC3">
        <w:rPr>
          <w:rFonts w:ascii="Times New Roman" w:eastAsia="Times New Roman" w:hAnsi="Times New Roman" w:cs="Times New Roman"/>
          <w:sz w:val="24"/>
          <w:szCs w:val="24"/>
          <w:lang w:eastAsia="ar-SA"/>
        </w:rPr>
        <w:t xml:space="preserve"> (ум. около 1790 г.): </w:t>
      </w:r>
      <w:r w:rsidRPr="00721FC3">
        <w:rPr>
          <w:rFonts w:ascii="Times New Roman" w:eastAsia="Times New Roman" w:hAnsi="Times New Roman" w:cs="Times New Roman"/>
          <w:i/>
          <w:iCs/>
          <w:sz w:val="24"/>
          <w:szCs w:val="24"/>
          <w:lang w:eastAsia="ar-SA"/>
        </w:rPr>
        <w:t>“Анюта”</w:t>
      </w:r>
      <w:r w:rsidRPr="00721FC3">
        <w:rPr>
          <w:rFonts w:ascii="Times New Roman" w:eastAsia="Times New Roman" w:hAnsi="Times New Roman" w:cs="Times New Roman"/>
          <w:sz w:val="24"/>
          <w:szCs w:val="24"/>
          <w:lang w:eastAsia="ar-SA"/>
        </w:rPr>
        <w:t xml:space="preserve"> – первая «комическая опера» и «народная пьеса» из крестьянской жизни. Творчество </w:t>
      </w:r>
      <w:r w:rsidRPr="00721FC3">
        <w:rPr>
          <w:rFonts w:ascii="Times New Roman" w:eastAsia="Times New Roman" w:hAnsi="Times New Roman" w:cs="Times New Roman"/>
          <w:b/>
          <w:bCs/>
          <w:sz w:val="24"/>
          <w:szCs w:val="24"/>
          <w:lang w:eastAsia="ar-SA"/>
        </w:rPr>
        <w:t xml:space="preserve">А.О. Аблесимова </w:t>
      </w:r>
      <w:r w:rsidRPr="00721FC3">
        <w:rPr>
          <w:rFonts w:ascii="Times New Roman" w:eastAsia="Times New Roman" w:hAnsi="Times New Roman" w:cs="Times New Roman"/>
          <w:sz w:val="24"/>
          <w:szCs w:val="24"/>
          <w:lang w:eastAsia="ar-SA"/>
        </w:rPr>
        <w:t>(1742-1783):</w:t>
      </w:r>
      <w:r w:rsidRPr="00721FC3">
        <w:rPr>
          <w:rFonts w:ascii="Times New Roman" w:eastAsia="Times New Roman" w:hAnsi="Times New Roman" w:cs="Times New Roman"/>
          <w:i/>
          <w:iCs/>
          <w:sz w:val="24"/>
          <w:szCs w:val="24"/>
          <w:lang w:eastAsia="ar-SA"/>
        </w:rPr>
        <w:t xml:space="preserve"> “Мельник, колдун, обманщик и сват”.</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Первые драматургические опыты </w:t>
      </w:r>
      <w:r w:rsidRPr="00721FC3">
        <w:rPr>
          <w:rFonts w:ascii="Times New Roman" w:eastAsia="Times New Roman" w:hAnsi="Times New Roman" w:cs="Times New Roman"/>
          <w:b/>
          <w:bCs/>
          <w:sz w:val="24"/>
          <w:szCs w:val="24"/>
          <w:lang w:eastAsia="ar-SA"/>
        </w:rPr>
        <w:t>И.А. Крылова</w:t>
      </w:r>
      <w:r w:rsidRPr="00721FC3">
        <w:rPr>
          <w:rFonts w:ascii="Times New Roman" w:eastAsia="Times New Roman" w:hAnsi="Times New Roman" w:cs="Times New Roman"/>
          <w:sz w:val="24"/>
          <w:szCs w:val="24"/>
          <w:lang w:eastAsia="ar-SA"/>
        </w:rPr>
        <w:t xml:space="preserve"> (1769/8-1844).</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r w:rsidRPr="00721FC3">
        <w:rPr>
          <w:rFonts w:ascii="Times New Roman" w:eastAsia="Times New Roman" w:hAnsi="Times New Roman" w:cs="Times New Roman"/>
          <w:i/>
          <w:iCs/>
          <w:sz w:val="24"/>
          <w:szCs w:val="24"/>
          <w:lang w:eastAsia="ar-SA"/>
        </w:rPr>
        <w:t>Творчество Д.И. Фонвизина.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t>Д.И. Фонвизин</w:t>
      </w:r>
      <w:r w:rsidRPr="00721FC3">
        <w:rPr>
          <w:rFonts w:ascii="Times New Roman" w:eastAsia="Times New Roman" w:hAnsi="Times New Roman" w:cs="Times New Roman"/>
          <w:sz w:val="24"/>
          <w:szCs w:val="24"/>
          <w:lang w:eastAsia="ar-SA"/>
        </w:rPr>
        <w:t xml:space="preserve"> (1745-1792). Раннеетворчество. Сатирические произведения встихах("Посланиекслугаммоим"). Драматургия Д.И.Фонвизина. Первая оригинальная комедия "Бригадир".Образы комедии. Ее оценка современниками. "Недоросль" - одно из значительнейших произведенийрусскойлитературы XVIII в.Основная тема - обличение непросвещенных крепостников.Образы-типыкомедии.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Народность. Творческий метод писателя. Жанр, стиль,языки композиция комедии. Ее оценка Пушкиным, Белинским.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Публицистическая деятельность Фонвизина."Рассуждениео непременных государственных законах". Его популярность среди декабристов. Полемика с ЕкатеринойII."Вопросы"Фонвизинаи "Ответы" Екатерины II. "Всеобщая придворная грамматика". "Разговор у княгини Халдиной". Сатирический аспектжурнальнойдеятельности Фонвизина.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Критика западноевропейскойдействительностив письмах Фонвизина из-за границы.Мемуары Фонвизина "Чистосердечное признание вделах моих и помышлениях".</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Творчество Я.Б. Княжнина, В.В. Капниста, П.А. Плавильщикова.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Творчество </w:t>
      </w:r>
      <w:r w:rsidRPr="00721FC3">
        <w:rPr>
          <w:rFonts w:ascii="Times New Roman" w:eastAsia="Times New Roman" w:hAnsi="Times New Roman" w:cs="Times New Roman"/>
          <w:b/>
          <w:bCs/>
          <w:sz w:val="24"/>
          <w:szCs w:val="24"/>
          <w:lang w:eastAsia="ar-SA"/>
        </w:rPr>
        <w:t>Я.Б. Княжнина</w:t>
      </w:r>
      <w:r w:rsidRPr="00721FC3">
        <w:rPr>
          <w:rFonts w:ascii="Times New Roman" w:eastAsia="Times New Roman" w:hAnsi="Times New Roman" w:cs="Times New Roman"/>
          <w:sz w:val="24"/>
          <w:szCs w:val="24"/>
          <w:lang w:eastAsia="ar-SA"/>
        </w:rPr>
        <w:t xml:space="preserve"> (1740-1791). Трагедия "Росслав"."Вадим Новгородский". Значение героического образа республиканца Вадима для последующейрусской литературы. Комедии Княжнина "Хвастун","Чудаки". Комическая опера "Несчастье от кареты".</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lastRenderedPageBreak/>
        <w:t>В.В. Капнист</w:t>
      </w:r>
      <w:r w:rsidRPr="00721FC3">
        <w:rPr>
          <w:rFonts w:ascii="Times New Roman" w:eastAsia="Times New Roman" w:hAnsi="Times New Roman" w:cs="Times New Roman"/>
          <w:sz w:val="24"/>
          <w:szCs w:val="24"/>
          <w:lang w:eastAsia="ar-SA"/>
        </w:rPr>
        <w:t xml:space="preserve"> (1758-1823). Комедия-сатира "Ябеда". Поэзия. "Ода на рабство".</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Драматургия </w:t>
      </w:r>
      <w:r w:rsidRPr="00721FC3">
        <w:rPr>
          <w:rFonts w:ascii="Times New Roman" w:eastAsia="Times New Roman" w:hAnsi="Times New Roman" w:cs="Times New Roman"/>
          <w:b/>
          <w:bCs/>
          <w:sz w:val="24"/>
          <w:szCs w:val="24"/>
          <w:lang w:eastAsia="ar-SA"/>
        </w:rPr>
        <w:t>П.А. Плавильщикова</w:t>
      </w:r>
      <w:r w:rsidRPr="00721FC3">
        <w:rPr>
          <w:rFonts w:ascii="Times New Roman" w:eastAsia="Times New Roman" w:hAnsi="Times New Roman" w:cs="Times New Roman"/>
          <w:sz w:val="24"/>
          <w:szCs w:val="24"/>
          <w:lang w:eastAsia="ar-SA"/>
        </w:rPr>
        <w:t xml:space="preserve"> (1760-1812). Пьесы"Бобыль", "Сиделец".Отстаивание самостоятельности русской культуры в статьях "Нечто о врожденном свойстве душ российских" и "Театр".</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 xml:space="preserve">Поэзия последней трети </w:t>
      </w:r>
      <w:r w:rsidRPr="00721FC3">
        <w:rPr>
          <w:rFonts w:ascii="Times New Roman" w:eastAsia="Times New Roman" w:hAnsi="Times New Roman" w:cs="Times New Roman"/>
          <w:i/>
          <w:iCs/>
          <w:sz w:val="24"/>
          <w:szCs w:val="24"/>
          <w:lang w:val="en-US" w:eastAsia="ar-SA"/>
        </w:rPr>
        <w:t>XVIII</w:t>
      </w:r>
      <w:r w:rsidRPr="00721FC3">
        <w:rPr>
          <w:rFonts w:ascii="Times New Roman" w:eastAsia="Times New Roman" w:hAnsi="Times New Roman" w:cs="Times New Roman"/>
          <w:i/>
          <w:iCs/>
          <w:sz w:val="24"/>
          <w:szCs w:val="24"/>
          <w:lang w:eastAsia="ar-SA"/>
        </w:rPr>
        <w:t xml:space="preserve"> в. Творчество В.И. Майкова, И.Ф. Богдановича. Н. Осипова.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РазновидностирусскойпоэмыпоследнейтретиXVIII в.</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"Ироикомические" поэмы</w:t>
      </w:r>
      <w:r w:rsidRPr="00721FC3">
        <w:rPr>
          <w:rFonts w:ascii="Times New Roman" w:eastAsia="Times New Roman" w:hAnsi="Times New Roman" w:cs="Times New Roman"/>
          <w:b/>
          <w:bCs/>
          <w:sz w:val="24"/>
          <w:szCs w:val="24"/>
          <w:lang w:eastAsia="ar-SA"/>
        </w:rPr>
        <w:t>В.И. Майкова</w:t>
      </w:r>
      <w:r w:rsidRPr="00721FC3">
        <w:rPr>
          <w:rFonts w:ascii="Times New Roman" w:eastAsia="Times New Roman" w:hAnsi="Times New Roman" w:cs="Times New Roman"/>
          <w:sz w:val="24"/>
          <w:szCs w:val="24"/>
          <w:lang w:eastAsia="ar-SA"/>
        </w:rPr>
        <w:t>(1728-1778) "ИгрокЛомбера". Жанровоесвоеобразиепоэмы"Елисей,илиРаздраженный Вакх".Ее пародийныйисатирическийхарактер.Бурлескнаяпоэма</w:t>
      </w:r>
      <w:r w:rsidRPr="00721FC3">
        <w:rPr>
          <w:rFonts w:ascii="Times New Roman" w:eastAsia="Times New Roman" w:hAnsi="Times New Roman" w:cs="Times New Roman"/>
          <w:b/>
          <w:bCs/>
          <w:sz w:val="24"/>
          <w:szCs w:val="24"/>
          <w:lang w:eastAsia="ar-SA"/>
        </w:rPr>
        <w:t>Н.Осипова</w:t>
      </w:r>
      <w:r w:rsidRPr="00721FC3">
        <w:rPr>
          <w:rFonts w:ascii="Times New Roman" w:eastAsia="Times New Roman" w:hAnsi="Times New Roman" w:cs="Times New Roman"/>
          <w:sz w:val="24"/>
          <w:szCs w:val="24"/>
          <w:lang w:eastAsia="ar-SA"/>
        </w:rPr>
        <w:t xml:space="preserve"> "Вергилиева Энеида, вывороченная наизнанку".</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Лирика </w:t>
      </w:r>
      <w:r w:rsidRPr="00721FC3">
        <w:rPr>
          <w:rFonts w:ascii="Times New Roman" w:eastAsia="Times New Roman" w:hAnsi="Times New Roman" w:cs="Times New Roman"/>
          <w:b/>
          <w:bCs/>
          <w:sz w:val="24"/>
          <w:szCs w:val="24"/>
          <w:lang w:eastAsia="ar-SA"/>
        </w:rPr>
        <w:t>И.Ф. Богдановича</w:t>
      </w:r>
      <w:r w:rsidRPr="00721FC3">
        <w:rPr>
          <w:rFonts w:ascii="Times New Roman" w:eastAsia="Times New Roman" w:hAnsi="Times New Roman" w:cs="Times New Roman"/>
          <w:sz w:val="24"/>
          <w:szCs w:val="24"/>
          <w:lang w:eastAsia="ar-SA"/>
        </w:rPr>
        <w:t>(1743-1803).Поэма "Душенька" и ее жанровое своеобразие.</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Творчество М.М. Хераскова.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Лирика и драматургия</w:t>
      </w:r>
      <w:r w:rsidRPr="00721FC3">
        <w:rPr>
          <w:rFonts w:ascii="Times New Roman" w:eastAsia="Times New Roman" w:hAnsi="Times New Roman" w:cs="Times New Roman"/>
          <w:b/>
          <w:bCs/>
          <w:sz w:val="24"/>
          <w:szCs w:val="24"/>
          <w:lang w:eastAsia="ar-SA"/>
        </w:rPr>
        <w:t>М.М. Хераскова</w:t>
      </w:r>
      <w:r w:rsidRPr="00721FC3">
        <w:rPr>
          <w:rFonts w:ascii="Times New Roman" w:eastAsia="Times New Roman" w:hAnsi="Times New Roman" w:cs="Times New Roman"/>
          <w:sz w:val="24"/>
          <w:szCs w:val="24"/>
          <w:lang w:eastAsia="ar-SA"/>
        </w:rPr>
        <w:t>(1733-1807).Пьесы:"Венецианская монахиня", "Друг несчастных". Эпическиепоэмы "Россияда" и "Владимир возрожденный".Волшебная поэма"Бахариана". Художественная проза "Нума, илиПроцветающийРим","Кадми Гармония", "Полидор", повесть "Золотой Прут".</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Классицизм М.М. Хераскова.Черты нового литературного направления - сентиментализма в творчестве М.М. Хераскова.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r w:rsidRPr="00721FC3">
        <w:rPr>
          <w:rFonts w:ascii="Times New Roman" w:eastAsia="Times New Roman" w:hAnsi="Times New Roman" w:cs="Times New Roman"/>
          <w:i/>
          <w:iCs/>
          <w:sz w:val="24"/>
          <w:szCs w:val="24"/>
          <w:lang w:eastAsia="ar-SA"/>
        </w:rPr>
        <w:t>Творчество Г.Р. Державина.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t>Г.Р. Державин</w:t>
      </w:r>
      <w:r w:rsidRPr="00721FC3">
        <w:rPr>
          <w:rFonts w:ascii="Times New Roman" w:eastAsia="Times New Roman" w:hAnsi="Times New Roman" w:cs="Times New Roman"/>
          <w:sz w:val="24"/>
          <w:szCs w:val="24"/>
          <w:lang w:eastAsia="ar-SA"/>
        </w:rPr>
        <w:t xml:space="preserve"> (1743-1816).Жизненный путь Державина. Противоречия мировоззрения как отражениефилософскихпредставленийпереходного периода. ПоэзияДержавина-"памятник царствования" Екатерины II. "Фелица". Своеобразие жанра,образов,стиляиязыка.Господство жанра оды в творчествеДержавина.Сатирическаянаправленность гражданской поэзии-оды"Вельможа"и"Властителямисудиям".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Победно-патриотическая темаводахДержавина.Поэтические образы Потемкина, Румянцева, Суворова.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Автобиографичностьтворчества Державина. Образпоэта.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Картинырусскойжизни и природы в поэзии Державина.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Религиозно-философские оды: "На смерть князя Мещерского", "Бог", "Водопад".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Анакреонтическиестихии"легкая поэзия" конца XVIII-начала XIX вв.Басни.Драматургия.Державиниклассицизм.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Взгляды поэта на поэзию. "Объяснения"собственныхсочинений. "Рассуждение о лирическойпоэзииилиоде"."Записки"Державина.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Поэтическое мастерство. Державин как "предшественник" А.С.Пушкина.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 xml:space="preserve">Проза второй половины </w:t>
      </w:r>
      <w:r w:rsidRPr="00721FC3">
        <w:rPr>
          <w:rFonts w:ascii="Times New Roman" w:eastAsia="Times New Roman" w:hAnsi="Times New Roman" w:cs="Times New Roman"/>
          <w:i/>
          <w:iCs/>
          <w:sz w:val="24"/>
          <w:szCs w:val="24"/>
          <w:lang w:val="en-US" w:eastAsia="ar-SA"/>
        </w:rPr>
        <w:t>XVIII</w:t>
      </w:r>
      <w:r w:rsidRPr="00721FC3">
        <w:rPr>
          <w:rFonts w:ascii="Times New Roman" w:eastAsia="Times New Roman" w:hAnsi="Times New Roman" w:cs="Times New Roman"/>
          <w:i/>
          <w:iCs/>
          <w:sz w:val="24"/>
          <w:szCs w:val="24"/>
          <w:lang w:eastAsia="ar-SA"/>
        </w:rPr>
        <w:t xml:space="preserve"> века. Творчество Ф.А. Эмина, М.Д.Чулкова. В. Левшина.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Прозаические жанрыи их популярность в последней трети XVIIIв. Жанровое разнообразие романов </w:t>
      </w:r>
      <w:r w:rsidRPr="00721FC3">
        <w:rPr>
          <w:rFonts w:ascii="Times New Roman" w:eastAsia="Times New Roman" w:hAnsi="Times New Roman" w:cs="Times New Roman"/>
          <w:b/>
          <w:bCs/>
          <w:i/>
          <w:iCs/>
          <w:sz w:val="24"/>
          <w:szCs w:val="24"/>
          <w:lang w:eastAsia="ar-SA"/>
        </w:rPr>
        <w:t xml:space="preserve">Ф.А. </w:t>
      </w:r>
      <w:r w:rsidRPr="00721FC3">
        <w:rPr>
          <w:rFonts w:ascii="Times New Roman" w:eastAsia="Times New Roman" w:hAnsi="Times New Roman" w:cs="Times New Roman"/>
          <w:b/>
          <w:bCs/>
          <w:sz w:val="24"/>
          <w:szCs w:val="24"/>
          <w:lang w:eastAsia="ar-SA"/>
        </w:rPr>
        <w:t>Эмина</w:t>
      </w:r>
      <w:r w:rsidRPr="00721FC3">
        <w:rPr>
          <w:rFonts w:ascii="Times New Roman" w:eastAsia="Times New Roman" w:hAnsi="Times New Roman" w:cs="Times New Roman"/>
          <w:sz w:val="24"/>
          <w:szCs w:val="24"/>
          <w:lang w:eastAsia="ar-SA"/>
        </w:rPr>
        <w:t xml:space="preserve"> (1735-1769). "Письма Эрнеста иДоравры"как"сентиментальный"роман.Антидворянская направленностьпрозы</w:t>
      </w:r>
      <w:r w:rsidRPr="00721FC3">
        <w:rPr>
          <w:rFonts w:ascii="Times New Roman" w:eastAsia="Times New Roman" w:hAnsi="Times New Roman" w:cs="Times New Roman"/>
          <w:b/>
          <w:bCs/>
          <w:sz w:val="24"/>
          <w:szCs w:val="24"/>
          <w:lang w:eastAsia="ar-SA"/>
        </w:rPr>
        <w:t>М.Д. Чулкова</w:t>
      </w:r>
      <w:r w:rsidRPr="00721FC3">
        <w:rPr>
          <w:rFonts w:ascii="Times New Roman" w:eastAsia="Times New Roman" w:hAnsi="Times New Roman" w:cs="Times New Roman"/>
          <w:sz w:val="24"/>
          <w:szCs w:val="24"/>
          <w:lang w:eastAsia="ar-SA"/>
        </w:rPr>
        <w:t xml:space="preserve">(1743-1792):"Пересмешник,или Славенские сказки".Роман "Пригожая </w:t>
      </w:r>
      <w:r w:rsidRPr="00721FC3">
        <w:rPr>
          <w:rFonts w:ascii="Times New Roman" w:eastAsia="Times New Roman" w:hAnsi="Times New Roman" w:cs="Times New Roman"/>
          <w:sz w:val="24"/>
          <w:szCs w:val="24"/>
          <w:lang w:eastAsia="ar-SA"/>
        </w:rPr>
        <w:lastRenderedPageBreak/>
        <w:t xml:space="preserve">повариха". Творчество </w:t>
      </w:r>
      <w:r w:rsidRPr="00721FC3">
        <w:rPr>
          <w:rFonts w:ascii="Times New Roman" w:eastAsia="Times New Roman" w:hAnsi="Times New Roman" w:cs="Times New Roman"/>
          <w:b/>
          <w:bCs/>
          <w:sz w:val="24"/>
          <w:szCs w:val="24"/>
          <w:lang w:eastAsia="ar-SA"/>
        </w:rPr>
        <w:t xml:space="preserve">В. Левшина </w:t>
      </w:r>
      <w:r w:rsidRPr="00721FC3">
        <w:rPr>
          <w:rFonts w:ascii="Times New Roman" w:eastAsia="Times New Roman" w:hAnsi="Times New Roman" w:cs="Times New Roman"/>
          <w:sz w:val="24"/>
          <w:szCs w:val="24"/>
          <w:lang w:eastAsia="ar-SA"/>
        </w:rPr>
        <w:t>(1746-1826):"Русские сказки" и повесть"Досадное пробуждение". Фольклорные мотивывпрозе.Зарождениелитературнойфантастики. Противостояние традициям классицизма.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Творчество А.Н. Радищева.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Литературная деятельность </w:t>
      </w:r>
      <w:r w:rsidRPr="00721FC3">
        <w:rPr>
          <w:rFonts w:ascii="Times New Roman" w:eastAsia="Times New Roman" w:hAnsi="Times New Roman" w:cs="Times New Roman"/>
          <w:b/>
          <w:bCs/>
          <w:sz w:val="24"/>
          <w:szCs w:val="24"/>
          <w:lang w:eastAsia="ar-SA"/>
        </w:rPr>
        <w:t>А.Н. Радищева</w:t>
      </w:r>
      <w:r w:rsidRPr="00721FC3">
        <w:rPr>
          <w:rFonts w:ascii="Times New Roman" w:eastAsia="Times New Roman" w:hAnsi="Times New Roman" w:cs="Times New Roman"/>
          <w:sz w:val="24"/>
          <w:szCs w:val="24"/>
          <w:lang w:eastAsia="ar-SA"/>
        </w:rPr>
        <w:t xml:space="preserve"> (1749-1802). Общественно-политическиевзгляды."Дневникодной недели".Оценка личности Петра I в "Письме к другу,жительствующемувТобольске". Патриотическаятемав"Беседеотом,чтоесть Сын Отечества".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История создания и публикации "Путешествия из Петербурга вМоскву". Идейноесодержание"Путешествия..."Критикасамодержавияи идея народнойреволюции.Жанр,композицияистиль "Путешествия..." ВлияниеРадищеванарусскую общественную мысль и литературу.Ода "Вольность". Ее политическая, историческаяифилософская проблематика.Философскийтрактат"Очеловеке,его смертности и бессмертии".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А.Н. Радищев исентиментализм.Лирика А.Н. Радищева ("Осмнадцатое столетие", "Сафическиестрофы"идр.).Поэмы "Бова", "Песни, петые...", "Песнь историческая". Взгляды Радищеванарусское стихосложение. Оценка им творчества Тредиаковского, Ломоносова.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Творчество Н.М. Карамзина.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Творчество </w:t>
      </w:r>
      <w:r w:rsidRPr="00721FC3">
        <w:rPr>
          <w:rFonts w:ascii="Times New Roman" w:eastAsia="Times New Roman" w:hAnsi="Times New Roman" w:cs="Times New Roman"/>
          <w:b/>
          <w:bCs/>
          <w:sz w:val="24"/>
          <w:szCs w:val="24"/>
          <w:lang w:eastAsia="ar-SA"/>
        </w:rPr>
        <w:t>Н.М. Карамзина</w:t>
      </w:r>
      <w:r w:rsidRPr="00721FC3">
        <w:rPr>
          <w:rFonts w:ascii="Times New Roman" w:eastAsia="Times New Roman" w:hAnsi="Times New Roman" w:cs="Times New Roman"/>
          <w:sz w:val="24"/>
          <w:szCs w:val="24"/>
          <w:lang w:eastAsia="ar-SA"/>
        </w:rPr>
        <w:t xml:space="preserve">(1766-1826).Эволюциямировоззрения и идеологических взглядов писателя. Просветительство.Увлечение общечеловеческими идеалами в юности. Осмыслениереволюционных событий во Франции.Разочарование революциейиЗападнойЕвропой.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Национальный патриотизм.Отражениевзглядов Карамзина в журнальной публицистике: "Запискиодревнейи новой России"; дворянская идеология статьи "О любви к Отечеству и народной гордости". Создание "Истории Государства Российского".</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Карамзин как глава русского дворянского сентиментализма."Письма русского путешественника".Жанр,стиль и познавательноезначение.Повести Карамзина: "Бедная Лиза", "Наталья - боярская дочь", "Остров Борнгольм", "Марфа-посадница", "Рыцарь нашеговремени". Жанрово-стилевое своеобразие повестей. Художественная эволюция писателя. Отражениелитературныхвзглядоввжурнальныхстатьях. Очерк "Что нужно автору?"</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Предыстоки русского романтизма в лирикеКарамзина.Ееосновные жанры и темы. "Новый слог" Карамзина.Карамзинскаяреформа литературного языкаиееограниченность.Значение повестей и исторических сочинений Карамзина.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i/>
          <w:iCs/>
          <w:sz w:val="24"/>
          <w:szCs w:val="24"/>
          <w:lang w:eastAsia="ar-SA"/>
        </w:rPr>
        <w:t>Творчество И.И. Дмитриева.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Поэзия </w:t>
      </w:r>
      <w:r w:rsidRPr="00721FC3">
        <w:rPr>
          <w:rFonts w:ascii="Times New Roman" w:eastAsia="Times New Roman" w:hAnsi="Times New Roman" w:cs="Times New Roman"/>
          <w:b/>
          <w:bCs/>
          <w:sz w:val="24"/>
          <w:szCs w:val="24"/>
          <w:lang w:eastAsia="ar-SA"/>
        </w:rPr>
        <w:t>И.И. Дмитриева</w:t>
      </w:r>
      <w:r w:rsidRPr="00721FC3">
        <w:rPr>
          <w:rFonts w:ascii="Times New Roman" w:eastAsia="Times New Roman" w:hAnsi="Times New Roman" w:cs="Times New Roman"/>
          <w:sz w:val="24"/>
          <w:szCs w:val="24"/>
          <w:lang w:eastAsia="ar-SA"/>
        </w:rPr>
        <w:t>(1760-1837).Отражениесентиментализмав сборнике "Имои безделки".Отношение к классицизму:сатира "Чужой толк". Трансформация жанра оды в творчестве Дмитриева ("Освобождение Москвы", "Гимн Богу", "Размышления по случаю грома"). Первые образцы исторической баллады ("Ермак"). Шутливая баллада"Отставной ротмистр" и ее жанровое своеобразие. Тематическое разнообразие басен Дмитриева. Стихотворнаясказка("Моднаяжена"). Сентиментальные песни-романсы ("Станет сизый голубочек...").</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lastRenderedPageBreak/>
        <w:t>Дружба илитературноевзаимовлияниеДмитриева и Карамзина,Жуковского, Батюшкова, Пушкина. Заслуга Дмитриева в развитии русской поэзии.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 xml:space="preserve">Значение русской литературы </w:t>
      </w:r>
      <w:r w:rsidRPr="00721FC3">
        <w:rPr>
          <w:rFonts w:ascii="Times New Roman" w:eastAsia="Times New Roman" w:hAnsi="Times New Roman" w:cs="Times New Roman"/>
          <w:i/>
          <w:iCs/>
          <w:sz w:val="24"/>
          <w:szCs w:val="24"/>
          <w:lang w:val="en-US" w:eastAsia="ar-SA"/>
        </w:rPr>
        <w:t>XVIII</w:t>
      </w:r>
      <w:r w:rsidRPr="00721FC3">
        <w:rPr>
          <w:rFonts w:ascii="Times New Roman" w:eastAsia="Times New Roman" w:hAnsi="Times New Roman" w:cs="Times New Roman"/>
          <w:i/>
          <w:iCs/>
          <w:sz w:val="24"/>
          <w:szCs w:val="24"/>
          <w:lang w:eastAsia="ar-SA"/>
        </w:rPr>
        <w:t xml:space="preserve"> века.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Значение литературы 30-90-х годов XVIII в. в развитии литературного художественногометодаиформированиидвух теоретически обоснованных литературных направлений.</w:t>
      </w:r>
    </w:p>
    <w:p w:rsidR="00721FC3" w:rsidRPr="00721FC3" w:rsidRDefault="00721FC3" w:rsidP="00721FC3">
      <w:pPr>
        <w:suppressAutoHyphens/>
        <w:spacing w:after="0" w:line="240" w:lineRule="auto"/>
        <w:rPr>
          <w:rFonts w:ascii="Times New Roman" w:eastAsia="Times New Roman" w:hAnsi="Times New Roman" w:cs="Times New Roman"/>
          <w:sz w:val="24"/>
          <w:szCs w:val="24"/>
          <w:lang w:eastAsia="ar-SA"/>
        </w:rPr>
      </w:pPr>
    </w:p>
    <w:p w:rsidR="00721FC3" w:rsidRPr="00D95718" w:rsidRDefault="00721FC3" w:rsidP="00620D57">
      <w:pPr>
        <w:shd w:val="clear" w:color="auto" w:fill="FFFFFF"/>
        <w:suppressAutoHyphens/>
        <w:spacing w:after="0" w:line="276" w:lineRule="auto"/>
        <w:ind w:right="97"/>
        <w:jc w:val="center"/>
        <w:rPr>
          <w:rFonts w:ascii="Times New Roman" w:hAnsi="Times New Roman" w:cs="Times New Roman"/>
          <w:b/>
          <w:bCs/>
          <w:sz w:val="24"/>
          <w:szCs w:val="24"/>
        </w:rPr>
      </w:pPr>
    </w:p>
    <w:p w:rsidR="00720D25" w:rsidRPr="00416130" w:rsidRDefault="00720D25" w:rsidP="00620D57">
      <w:pPr>
        <w:shd w:val="clear" w:color="auto" w:fill="FFFFFF"/>
        <w:suppressAutoHyphens/>
        <w:spacing w:after="0" w:line="276" w:lineRule="auto"/>
        <w:ind w:right="97"/>
        <w:jc w:val="center"/>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XIX</w:t>
      </w:r>
      <w:r w:rsidRPr="00416130">
        <w:rPr>
          <w:rFonts w:ascii="Times New Roman" w:hAnsi="Times New Roman" w:cs="Times New Roman"/>
          <w:b/>
          <w:bCs/>
          <w:sz w:val="24"/>
          <w:szCs w:val="24"/>
        </w:rPr>
        <w:t xml:space="preserve"> века (первая половина)»</w:t>
      </w:r>
    </w:p>
    <w:p w:rsidR="00720D25" w:rsidRPr="00416130" w:rsidRDefault="00720D25" w:rsidP="00620D57">
      <w:pPr>
        <w:shd w:val="clear" w:color="auto" w:fill="FFFFFF"/>
        <w:suppressAutoHyphens/>
        <w:spacing w:after="0" w:line="276" w:lineRule="auto"/>
        <w:ind w:right="97"/>
        <w:jc w:val="center"/>
        <w:rPr>
          <w:rFonts w:ascii="Times New Roman" w:hAnsi="Times New Roman" w:cs="Times New Roman"/>
          <w:b/>
          <w:bCs/>
          <w:sz w:val="24"/>
          <w:szCs w:val="24"/>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Общая характеристика развития русской литературы 1/2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 xml:space="preserve">Х века и ее периодизация.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Современная постановка вопроса о национальном своеобразии и мировом значении русской классической литературы, ее художественное богатство. Литературное движение первой трети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Развитие романтизма в русской литературе 20-30-х гг.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Предромантизм как переходное явление конца Х</w:t>
      </w:r>
      <w:r w:rsidRPr="00416130">
        <w:rPr>
          <w:rFonts w:ascii="Times New Roman" w:eastAsia="Times New Roman" w:hAnsi="Times New Roman" w:cs="Times New Roman"/>
          <w:sz w:val="24"/>
          <w:szCs w:val="24"/>
          <w:lang w:val="en-US" w:eastAsia="ru-RU"/>
        </w:rPr>
        <w:t>VIII</w:t>
      </w:r>
      <w:r w:rsidRPr="00416130">
        <w:rPr>
          <w:rFonts w:ascii="Times New Roman" w:eastAsia="Times New Roman" w:hAnsi="Times New Roman" w:cs="Times New Roman"/>
          <w:sz w:val="24"/>
          <w:szCs w:val="24"/>
          <w:lang w:eastAsia="ru-RU"/>
        </w:rPr>
        <w:t xml:space="preserve"> – начала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Исторические и эстетические предпосылки возникновения и развития русского романтизма. Его связь с западноевропейским романтизмом. Идейно-эстетическая система романтизма и особенности романтического стиля. Различные течения в русском романтизме и пути его развития в литературе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 xml:space="preserve">Х века. Актуальные проблемы изучения романтизма. Поэтика и стилистика реализма.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i/>
          <w:iCs/>
          <w:sz w:val="24"/>
          <w:szCs w:val="24"/>
          <w:lang w:eastAsia="ru-RU"/>
        </w:rPr>
      </w:pPr>
      <w:r w:rsidRPr="00416130">
        <w:rPr>
          <w:rFonts w:ascii="Times New Roman" w:eastAsia="Times New Roman" w:hAnsi="Times New Roman" w:cs="Times New Roman"/>
          <w:sz w:val="24"/>
          <w:szCs w:val="24"/>
          <w:lang w:eastAsia="ru-RU"/>
        </w:rPr>
        <w:t>Развитие русской прозы 20-30-х гг.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 xml:space="preserve">Х века. Особенности романтической повести: </w:t>
      </w:r>
      <w:r w:rsidRPr="00416130">
        <w:rPr>
          <w:rFonts w:ascii="Times New Roman" w:eastAsia="Times New Roman" w:hAnsi="Times New Roman" w:cs="Times New Roman"/>
          <w:i/>
          <w:iCs/>
          <w:sz w:val="24"/>
          <w:szCs w:val="24"/>
          <w:lang w:eastAsia="ru-RU"/>
        </w:rPr>
        <w:t>А.А. Бестужев-Марлинский, В.Ф. Одоевский</w:t>
      </w:r>
      <w:r w:rsidRPr="00416130">
        <w:rPr>
          <w:rFonts w:ascii="Times New Roman" w:eastAsia="Times New Roman" w:hAnsi="Times New Roman" w:cs="Times New Roman"/>
          <w:sz w:val="24"/>
          <w:szCs w:val="24"/>
          <w:lang w:eastAsia="ru-RU"/>
        </w:rPr>
        <w:t xml:space="preserve">. Возникновение и развитие русского исторического романа. </w:t>
      </w:r>
      <w:r w:rsidRPr="00416130">
        <w:rPr>
          <w:rFonts w:ascii="Times New Roman" w:eastAsia="Times New Roman" w:hAnsi="Times New Roman" w:cs="Times New Roman"/>
          <w:i/>
          <w:iCs/>
          <w:sz w:val="24"/>
          <w:szCs w:val="24"/>
          <w:lang w:eastAsia="ru-RU"/>
        </w:rPr>
        <w:t>М.Н. Загоскин, А.Ф. Вельтман, И.И. Лажечников.</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К.Н. Батюшков.</w:t>
      </w:r>
      <w:r w:rsidRPr="00416130">
        <w:rPr>
          <w:rFonts w:ascii="Times New Roman" w:eastAsia="Times New Roman" w:hAnsi="Times New Roman" w:cs="Times New Roman"/>
          <w:sz w:val="24"/>
          <w:szCs w:val="24"/>
          <w:lang w:eastAsia="ru-RU"/>
        </w:rPr>
        <w:t xml:space="preserve"> Разработка предромантических жанров в поэзии Батюшкова. Основные мотивы «легкой поэзии», особенности стиха. Становление романтического историзма в элегиях Батюшкова.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Творчество В.А. Жуковского (1783-1852.)</w:t>
      </w:r>
      <w:r w:rsidRPr="00416130">
        <w:rPr>
          <w:rFonts w:ascii="Times New Roman" w:eastAsia="Times New Roman" w:hAnsi="Times New Roman" w:cs="Times New Roman"/>
          <w:sz w:val="24"/>
          <w:szCs w:val="24"/>
          <w:lang w:eastAsia="ru-RU"/>
        </w:rPr>
        <w:t xml:space="preserve"> Творческая эволюция художественного стиля Жуковского. Роль поэта в развитии русской литературы, связи его творчества с западноевропейским романтизмом. Поэтика жанра баллады в творчестве Жуковского. Романтические сюжеты поэм, философская позиция автора. В.Г. Белинский о Жуковском, поэтика его произведений.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Гражданско-героический романтизм в русской литературе первой четверти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его идейно-художественное своеобразие. Творчество поэтов-декабристов.Ф.Н. Глинка, В.К. Кюхельбекер, А.И. Одоевский.</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К.Ф. Рылеев.</w:t>
      </w:r>
      <w:r w:rsidRPr="00416130">
        <w:rPr>
          <w:rFonts w:ascii="Times New Roman" w:eastAsia="Times New Roman" w:hAnsi="Times New Roman" w:cs="Times New Roman"/>
          <w:sz w:val="24"/>
          <w:szCs w:val="24"/>
          <w:lang w:eastAsia="ru-RU"/>
        </w:rPr>
        <w:t xml:space="preserve"> Место и значение творчества Рылеева в развитии русской поэзии. Думы и их идейно-художественное своеобразие. Поэма «Войнаровский» и особенности ее романтического стиля. Гражданская лирика Рылеева.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Развитие реализма в русской литературе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Богатство способов и форм воспроизведения «правды жизни» в реализме, его соотношение с другими творческими методами. Вопрос о типологии реализма в современном литературоведении.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Творчество И.А. Крылова</w:t>
      </w:r>
      <w:r w:rsidRPr="00416130">
        <w:rPr>
          <w:rFonts w:ascii="Times New Roman" w:eastAsia="Times New Roman" w:hAnsi="Times New Roman" w:cs="Times New Roman"/>
          <w:sz w:val="24"/>
          <w:szCs w:val="24"/>
          <w:lang w:eastAsia="ru-RU"/>
        </w:rPr>
        <w:t>. И.А. Крылов -новатор басенного творчества. Реализм и народность его басен. Мастерство баснописца. В.Г. Белинский о Крылове.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Творчество А.С. Грибоедова.</w:t>
      </w:r>
      <w:r w:rsidRPr="00416130">
        <w:rPr>
          <w:rFonts w:ascii="Times New Roman" w:eastAsia="Times New Roman" w:hAnsi="Times New Roman" w:cs="Times New Roman"/>
          <w:sz w:val="24"/>
          <w:szCs w:val="24"/>
          <w:lang w:eastAsia="ru-RU"/>
        </w:rPr>
        <w:t xml:space="preserve"> «Горе от ума» как новый этап в развитии русской драматургии. Проблема творческого метода Грибоедова. Новаторские принципы его </w:t>
      </w:r>
      <w:r w:rsidRPr="00416130">
        <w:rPr>
          <w:rFonts w:ascii="Times New Roman" w:eastAsia="Times New Roman" w:hAnsi="Times New Roman" w:cs="Times New Roman"/>
          <w:sz w:val="24"/>
          <w:szCs w:val="24"/>
          <w:lang w:eastAsia="ru-RU"/>
        </w:rPr>
        <w:lastRenderedPageBreak/>
        <w:t>драматургии (проблематика, образы, композиция, жанр, язык и стих комедии). В.Г. Белинский и И.А. Гончаров о пьесе «Горе от ума».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Творчество А.С. Пушкина.</w:t>
      </w:r>
      <w:r w:rsidRPr="00416130">
        <w:rPr>
          <w:rFonts w:ascii="Times New Roman" w:eastAsia="Times New Roman" w:hAnsi="Times New Roman" w:cs="Times New Roman"/>
          <w:sz w:val="24"/>
          <w:szCs w:val="24"/>
          <w:lang w:eastAsia="ru-RU"/>
        </w:rPr>
        <w:t xml:space="preserve"> Роль Пушкина в развитии русской литературы, широкое воздействие на все сферы культуры и русский литературный язык.</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Пушкин как поэт-художник, особенности его дарования. Влияние на формирование таланта Пушкина предшествующей русской и мировой литературы. Этапы развития творческой самобытности поэта, развитие историзма в мировоззрении и творчестве Пушкина; широта исторического, философского и религиозного мышления поэта.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Лирика Пушкина 1810-х и первой половины 20-х годов в ее отношении к традициям и современным поэту идейно-эстетическим исканиям русской поэзии.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Южные поэмы как новый этап в поэтическом развитии Пушкина. Пушкин и Байрон, преодоление байронизма. Поэтический мир поэмы «Цыганы» и ее место в творческой эволюции писателя.</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«Борис Годунов» как первая в русской литературе реалистическая трагедия. Ее проблематика, образы, стиль; власть и народ в трагедии.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Лирика Пушкина второй половины 20-30-х годов: особенности поэтики, идейно-художественное богатство. В.Г. Белинский и лирике Пушкина.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«Евгений Онегин» - реалистический роман в стихах. Проблематика и центральные образы романа. Развитие характера Онегина. Образ автора в романе. Жанровое своеобразие, особенности композиции, язык и стих романа. «Онегинская строфа». Значение «Евгения Онегина» для развития реализма в русской литературе. В.Г. Белинский о романе «Евгений Онегин».</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Поэмы «Полтава» и «Медный всадник». Широта исторического и философского мышления поэта. Особенности поэтического стиля.</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Особенности драматического конфликта в «Маленьких трагедиях». Критика нравственных пороков, владеющих сердцем человека. Шекспир и Пушкин.</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Глубина проблематики и своеобразие прозы А.С. Пушкина. Ее значение для становления и последующего развития реалистической русской прозы. Крах индивидуализма в повести «Пиковая дама».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«Дубровском» и «Капитанской дочке». Образ Пугачева как предводителя народного движения и как человека. Композиция повести «Капитанская дочка».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Сказки Пушкина; проблематика, характер обработки Пушкиным сказочных сюжетов. Особенности стихотворной формы сказок.</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А.С. Пушкина в оценке отечественной критики и в исследованиях литературоведов последних лет.</w:t>
      </w:r>
    </w:p>
    <w:p w:rsidR="00F06DB4" w:rsidRPr="00416130" w:rsidRDefault="00F06DB4" w:rsidP="00F06DB4">
      <w:pPr>
        <w:keepNext/>
        <w:spacing w:after="0" w:line="240" w:lineRule="auto"/>
        <w:ind w:firstLine="709"/>
        <w:jc w:val="both"/>
        <w:outlineLvl w:val="0"/>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Поэзия «пушкинской плеяды». Е.А. Баратынский. Особенности элегического переживания в стихотворениях Е.А. Баратынского. Поэмы «Эда» и «Бал». Д.В. Веневитинов, П.А. Вяземский, Д.В. Давыдов. Идиллии А.А. Дельвига. Творчество Н.М. Языкова.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w:t>
      </w:r>
      <w:r w:rsidRPr="00416130">
        <w:rPr>
          <w:rFonts w:ascii="Times New Roman" w:eastAsia="Times New Roman" w:hAnsi="Times New Roman" w:cs="Times New Roman"/>
          <w:bCs/>
          <w:iCs/>
          <w:sz w:val="24"/>
          <w:szCs w:val="24"/>
          <w:lang w:eastAsia="ru-RU"/>
        </w:rPr>
        <w:t>М.Ю.Лермонтова.</w:t>
      </w:r>
      <w:r w:rsidRPr="00416130">
        <w:rPr>
          <w:rFonts w:ascii="Times New Roman" w:eastAsia="Times New Roman" w:hAnsi="Times New Roman" w:cs="Times New Roman"/>
          <w:sz w:val="24"/>
          <w:szCs w:val="24"/>
          <w:lang w:eastAsia="ru-RU"/>
        </w:rPr>
        <w:t xml:space="preserve"> Основные мотивы и идейно-художественные особенности лирики Лермонтова, ее эволюция. Стилевое своеобразие лирики Лермонтова. В.Г. Белинский о лирике М.Ю. Лермонтова.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Творческая индивидуальность Лермонтова, ее социально-историческая и эстетическая обусловленность. Соотношение романтических и реалистических начал. Постановка вопроса о творческом методе Лермонтова в современном литературоведении.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Поэмы «Мцыри» и «Демон». Проблематика, своеобразие образа романтического героя. Характерные черты композиции и стиля.</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«Песня про купца Калашникова…» - «историческая поэмы в народном духе» (В.Г. Белинский). Проблематика, образы, композиция и язык поэмы.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«Герой нашего времени» - первый социально-психологический и философский роман в русской литературе. Печорин как социальный тип. В.Г. Белинский о типичности образа Печорина.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Н.В. Гоголь.</w:t>
      </w:r>
      <w:r w:rsidRPr="00416130">
        <w:rPr>
          <w:rFonts w:ascii="Times New Roman" w:eastAsia="Times New Roman" w:hAnsi="Times New Roman" w:cs="Times New Roman"/>
          <w:sz w:val="24"/>
          <w:szCs w:val="24"/>
          <w:lang w:eastAsia="ru-RU"/>
        </w:rPr>
        <w:t xml:space="preserve"> Повести «Вечера на хуторе близ Диканьки» и «Миргород». Романтизм и реализм в этих произведениях. В.Г. Белинский о Гоголе-художнике. Особенности юмора Н.В. Гоголя.</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Социальная, нравственная, эстетическая проблематика петербургских повестей Гоголя, их метод и стиль. Повесть «Шинель» - этапное произведение русской литературы.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Комедия «Ревизор». Новаторский характер комедии, ее значение для русской литературы и русского театра.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Поэма «Мертвые души». Ее замысел, проблематика, образы, композиция. Своеобразие типизации образов гоголевской сатиры. «Мертвые души» в оценке русской критики и в исследованиях современных ученых.</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Духовная проза Гоголя. «Выбранные места из переписки с друзьями». Нравственно-философское содержание произведения.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В.Г. Белинский.</w:t>
      </w:r>
      <w:r w:rsidRPr="00416130">
        <w:rPr>
          <w:rFonts w:ascii="Times New Roman" w:eastAsia="Times New Roman" w:hAnsi="Times New Roman" w:cs="Times New Roman"/>
          <w:sz w:val="24"/>
          <w:szCs w:val="24"/>
          <w:lang w:eastAsia="ru-RU"/>
        </w:rPr>
        <w:t xml:space="preserve"> Литературно-критическая деятельность. Эстетическая теория В.Г. Белинского и ее роль в развитии русской эстетики. Наиболее значительные работы современных исследователей о критике.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А.И. Герцен.</w:t>
      </w:r>
      <w:r w:rsidRPr="00416130">
        <w:rPr>
          <w:rFonts w:ascii="Times New Roman" w:eastAsia="Times New Roman" w:hAnsi="Times New Roman" w:cs="Times New Roman"/>
          <w:sz w:val="24"/>
          <w:szCs w:val="24"/>
          <w:lang w:eastAsia="ru-RU"/>
        </w:rPr>
        <w:t xml:space="preserve"> Его роль в общественно-политической и литературной жизни 40-60-х годов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Роман «Кто виноват?» как произведение социально-публицистического пафоса. Проблематика романа, влияние «натуральной школы». Владимир Бельтов и его предшественники в русской литературе.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«Былое и думы». Особенности жанра и композиции. Постановка проблемы личности в произведении. Характеристика общественной жизни России 30-60-х годов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сквозь призму авторского восприятия.</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Творчество </w:t>
      </w:r>
      <w:r w:rsidRPr="00416130">
        <w:rPr>
          <w:rFonts w:ascii="Times New Roman" w:eastAsia="Times New Roman" w:hAnsi="Times New Roman" w:cs="Times New Roman"/>
          <w:i/>
          <w:iCs/>
          <w:sz w:val="24"/>
          <w:szCs w:val="24"/>
          <w:lang w:eastAsia="ru-RU"/>
        </w:rPr>
        <w:t>С.Т. Аксакова</w:t>
      </w:r>
      <w:r w:rsidRPr="00416130">
        <w:rPr>
          <w:rFonts w:ascii="Times New Roman" w:eastAsia="Times New Roman" w:hAnsi="Times New Roman" w:cs="Times New Roman"/>
          <w:sz w:val="24"/>
          <w:szCs w:val="24"/>
          <w:lang w:eastAsia="ru-RU"/>
        </w:rPr>
        <w:t xml:space="preserve">. «Детские годы Багрова-внука», «Аленький цветочек». </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И.А. Гончаров</w:t>
      </w:r>
      <w:r w:rsidRPr="00416130">
        <w:rPr>
          <w:rFonts w:ascii="Times New Roman" w:eastAsia="Times New Roman" w:hAnsi="Times New Roman" w:cs="Times New Roman"/>
          <w:sz w:val="24"/>
          <w:szCs w:val="24"/>
          <w:lang w:eastAsia="ru-RU"/>
        </w:rPr>
        <w:t xml:space="preserve"> как художник слова, крупнейший романист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мастер реалистической прозы. История изучения творчества И.А. Гончарова. Мастерство Гончарова в изображении характеров, бытовых примет русской жизни середины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мир русской провинции в трилогии Гончарова. Основные вехи жизненного пути. Картина мира в произведении «Фрегат “Паллада”».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 «Обыкновенная история». История романтика Александра Адуева. Образы дяди и племянника. Критика практицизма и рационализма, мечтательности и идеализма. Нравственные итоги эволюции Адуева-младшего в романе.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 «Обломов» как новый этап в осмыслении русской действительности. Тип русского барина в романе: его идеалы, мечты, причины неприятия петербургской действительности. Идейно-композиционная роль «Сна Обломова» в романе. Обломовщина как социальное и психологическое явление. А.В. Дружинин о романе. Н.А. Добролюбов о романе.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Реалистическая полнота в изображении жизни, яркость бытовых зарисовок, выразительность деталей, языка. Философская глубина романа. Современные споры о сущности и причинах обломовщины.</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16130">
        <w:rPr>
          <w:rFonts w:ascii="Times New Roman" w:eastAsia="Times New Roman" w:hAnsi="Times New Roman" w:cs="Times New Roman"/>
          <w:color w:val="000000"/>
          <w:sz w:val="24"/>
          <w:szCs w:val="24"/>
          <w:lang w:eastAsia="ru-RU"/>
        </w:rPr>
        <w:t xml:space="preserve">Роман «Обрыв». Первоначальный замысел романа, связанный с намерением автора показать русскую жизнь в широкой исторической панораме. Художник Райский и смысл его эволюции. Тема искусства в романе.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Критическое изображение представителей крайнего нигилизма (Волохов). Поиск новых путей в жизни (образ Веры): «старая» и «новая» правда в романе. Тема родины, </w:t>
      </w:r>
      <w:r w:rsidRPr="00416130">
        <w:rPr>
          <w:rFonts w:ascii="Times New Roman" w:eastAsia="Times New Roman" w:hAnsi="Times New Roman" w:cs="Times New Roman"/>
          <w:sz w:val="24"/>
          <w:szCs w:val="24"/>
          <w:lang w:eastAsia="ru-RU"/>
        </w:rPr>
        <w:lastRenderedPageBreak/>
        <w:t>России. Раздумья автора о путях общественного прогресса и будущем России. Символический смысл названия романа. Споры о романе в русской критике.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Место И.А. Гончарова в истории мировой литературы.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Демократическая проза </w:t>
      </w:r>
      <w:r w:rsidRPr="00416130">
        <w:rPr>
          <w:rFonts w:ascii="Times New Roman" w:eastAsia="Times New Roman" w:hAnsi="Times New Roman" w:cs="Times New Roman"/>
          <w:bCs/>
          <w:i/>
          <w:iCs/>
          <w:sz w:val="24"/>
          <w:szCs w:val="24"/>
          <w:lang w:eastAsia="ru-RU"/>
        </w:rPr>
        <w:t>А.Ф. Писемского</w:t>
      </w:r>
      <w:r w:rsidRPr="00416130">
        <w:rPr>
          <w:rFonts w:ascii="Times New Roman" w:eastAsia="Times New Roman" w:hAnsi="Times New Roman" w:cs="Times New Roman"/>
          <w:i/>
          <w:iCs/>
          <w:sz w:val="24"/>
          <w:szCs w:val="24"/>
          <w:lang w:eastAsia="ru-RU"/>
        </w:rPr>
        <w:t>.</w:t>
      </w:r>
      <w:r w:rsidRPr="00416130">
        <w:rPr>
          <w:rFonts w:ascii="Times New Roman" w:eastAsia="Times New Roman" w:hAnsi="Times New Roman" w:cs="Times New Roman"/>
          <w:sz w:val="24"/>
          <w:szCs w:val="24"/>
          <w:lang w:eastAsia="ru-RU"/>
        </w:rPr>
        <w:t xml:space="preserve"> Образ разночинца в романе «Тысяча душ». Участие А.Ф. Писемского в журнальной полемике по вопросам нигилизма. Антинигилистический роман «Взбаламученное море» (1869).</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И.С. Тургенев.</w:t>
      </w:r>
      <w:r w:rsidRPr="00416130">
        <w:rPr>
          <w:rFonts w:ascii="Times New Roman" w:eastAsia="Times New Roman" w:hAnsi="Times New Roman" w:cs="Times New Roman"/>
          <w:sz w:val="24"/>
          <w:szCs w:val="24"/>
          <w:lang w:eastAsia="ru-RU"/>
        </w:rPr>
        <w:t xml:space="preserve"> Мировое значение творчества И.С. Тургенева. Принципы поэтики романов Тургенева.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Начало литературной деятельности, влияние В.Г. Белинского. «Записки охотника», своеобразие их содержания: поэтическое изображение народа, его потенциальных возможностей. Стиль «Записок охотника».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Романы И.С. Тургенева – художественная летопись нравственных исканий русской интеллигенции середины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Высокая поэтичность этих романов, мастерство писателя в передаче лирических настроений, в изображении женских характеров, природы, любви. Типология дворянских героев в романах Тургенева (Добролюбов: энтузиасты, герои-пропагандисты, просветители).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Проблема «лишнего человека» в произведениях Тургенева. Образ Рудина, противоречивость и отвлеченность его духовных порывов и стремлений, оторванность от действительных нужд родины.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«Дворянское гнездо». Судьбы дворянства, проблемы культуры и самобытного развития русского общества; проблема долга и личного счастья. Философский, исторический и социальный смысл романа. Поэтизация любви и природы, лиризм романа.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«Отцы и дети» как роман идейных споров. История создания, характеристика замысла, антинигилистическая направленность романа. Духовный облик разночинца; мировоззренческая система нигилизма и ее развенчание в романе. Споры вокруг романа.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«Накануне». Образ положительного героя в романе, поэтизация деятельного начала в человеке. Проблема героической личности и патриотизма.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 «Дым». Изображение общественно-политических кружковв романе. Образ Литвинова как положительного героя. Символический смысл названия романа. Споры о путях общественного прогресса.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Проза Тургенева 70-х гг. Изображение народников в романе «Новь». Художественные достоинства романа.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Женские образы в романах Тургенева, тонкость психологического рисунка в изображении любви.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Темы и образы «Стихотворений в прозе» Тургенева, особенности жанра и стиля. Философско-психологическое начало произведений цикла.</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Н.Г. Чернышевский.</w:t>
      </w:r>
      <w:r w:rsidRPr="00416130">
        <w:rPr>
          <w:rFonts w:ascii="Times New Roman" w:eastAsia="Times New Roman" w:hAnsi="Times New Roman" w:cs="Times New Roman"/>
          <w:sz w:val="24"/>
          <w:szCs w:val="24"/>
          <w:lang w:eastAsia="ru-RU"/>
        </w:rPr>
        <w:t xml:space="preserve"> Общественно-литературная деятельность Чернышевского. Мировоззрение, исторические и философские взгляды писателя, формирование материалистических убеждений. Эстетическая теория Чернышевского в диссертации «Эстетическое отношение искусства к действительности». Своеобразие идей социализма в трудах Чернышевского, их отличие от революционных стремлений 70-х гг. Чернышевский-критик, его деятельность в журнале «Современник». Определение «гоголевского направления» в статье «Очерки гоголевского периода русской литературы» (1856).</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Роман «Что делать?» как отражение философских, политических и социальных взглядов писателя. Особенности поэтики романа; тема старого мира, «новые люди» в романе, их жизненные принципы. Тема женской эмансипации. Идея нравственного </w:t>
      </w:r>
      <w:r w:rsidRPr="00416130">
        <w:rPr>
          <w:rFonts w:ascii="Times New Roman" w:eastAsia="Times New Roman" w:hAnsi="Times New Roman" w:cs="Times New Roman"/>
          <w:sz w:val="24"/>
          <w:szCs w:val="24"/>
          <w:lang w:eastAsia="ru-RU"/>
        </w:rPr>
        <w:lastRenderedPageBreak/>
        <w:t>преображения человека на основе принципов «разумного эгоизма»; теория «разумного эгоизма», ее роль в формировании этики людей будущего. Образ будущего в романе, роль фантастического элемента в раскрытии центральной идеи произведения. Споры о романе.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tabs>
          <w:tab w:val="left" w:pos="2088"/>
        </w:tabs>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Ф.И. Тютчев.</w:t>
      </w:r>
      <w:r w:rsidRPr="00416130">
        <w:rPr>
          <w:rFonts w:ascii="Times New Roman" w:eastAsia="Times New Roman" w:hAnsi="Times New Roman" w:cs="Times New Roman"/>
          <w:sz w:val="24"/>
          <w:szCs w:val="24"/>
          <w:lang w:eastAsia="ru-RU"/>
        </w:rPr>
        <w:t xml:space="preserve"> Судьба поэтического наследия Тютчева. Лирика 20-30-х гг. Философский пафос его поэзии; Тютчев как поэт мысли.</w:t>
      </w:r>
    </w:p>
    <w:p w:rsidR="00F06DB4" w:rsidRPr="00416130" w:rsidRDefault="00F06DB4" w:rsidP="00F06DB4">
      <w:pPr>
        <w:tabs>
          <w:tab w:val="left" w:pos="2088"/>
        </w:tabs>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Картины Вселенной в поэзии Тютчева. Эстетика романтизма в стихах поэта. Изображение природы в произведениях Тютчева: внимание к «переходным» состояниям, неуловимым прекрасным мгновениям («Чародейкою Зимою», «Весенняя гроза», «Полдень», «Есть в осени первоначальной…» и др.). Пантеистическое отношение к природе в стихотворениях Тютчева.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Глубина и богатство чувств в любовной лирике Тютчева. «Денисьевский цикл», его идейно-художественные особенности; особенности психологизма. Мировое значение лирики поэта.</w:t>
      </w:r>
    </w:p>
    <w:p w:rsidR="00F06DB4" w:rsidRPr="00416130" w:rsidRDefault="00F06DB4" w:rsidP="00F06DB4">
      <w:pPr>
        <w:spacing w:after="0" w:line="240" w:lineRule="auto"/>
        <w:ind w:firstLine="709"/>
        <w:jc w:val="both"/>
        <w:rPr>
          <w:rFonts w:ascii="Times New Roman" w:eastAsia="Times New Roman" w:hAnsi="Times New Roman" w:cs="Times New Roman"/>
          <w:color w:val="000000"/>
          <w:sz w:val="24"/>
          <w:szCs w:val="24"/>
          <w:lang w:eastAsia="ru-RU"/>
        </w:rPr>
      </w:pPr>
      <w:r w:rsidRPr="00416130">
        <w:rPr>
          <w:rFonts w:ascii="Times New Roman" w:eastAsia="Times New Roman" w:hAnsi="Times New Roman" w:cs="Times New Roman"/>
          <w:sz w:val="24"/>
          <w:szCs w:val="24"/>
          <w:lang w:eastAsia="ru-RU"/>
        </w:rPr>
        <w:t>Философские и политические стихотворения Тютчева («</w:t>
      </w:r>
      <w:r w:rsidRPr="00416130">
        <w:rPr>
          <w:rFonts w:ascii="Times New Roman" w:eastAsia="Times New Roman" w:hAnsi="Times New Roman" w:cs="Times New Roman"/>
          <w:sz w:val="24"/>
          <w:szCs w:val="24"/>
          <w:lang w:val="en-US" w:eastAsia="ru-RU"/>
        </w:rPr>
        <w:t>Silentium</w:t>
      </w:r>
      <w:r w:rsidRPr="00416130">
        <w:rPr>
          <w:rFonts w:ascii="Times New Roman" w:eastAsia="Times New Roman" w:hAnsi="Times New Roman" w:cs="Times New Roman"/>
          <w:sz w:val="24"/>
          <w:szCs w:val="24"/>
          <w:lang w:eastAsia="ru-RU"/>
        </w:rPr>
        <w:t>», «Наш век», «</w:t>
      </w:r>
      <w:r w:rsidRPr="00416130">
        <w:rPr>
          <w:rFonts w:ascii="Times New Roman" w:eastAsia="Times New Roman" w:hAnsi="Times New Roman" w:cs="Times New Roman"/>
          <w:color w:val="000000"/>
          <w:sz w:val="24"/>
          <w:szCs w:val="24"/>
          <w:lang w:eastAsia="ru-RU"/>
        </w:rPr>
        <w:t>Умом Россию не понять», «Ты долго ль будешь за туманом», «Напрасный труд – нет, их не вразумишь»), их пророческое значение.</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А.А. Фет</w:t>
      </w:r>
      <w:r w:rsidRPr="00416130">
        <w:rPr>
          <w:rFonts w:ascii="Times New Roman" w:eastAsia="Times New Roman" w:hAnsi="Times New Roman" w:cs="Times New Roman"/>
          <w:sz w:val="24"/>
          <w:szCs w:val="24"/>
          <w:lang w:eastAsia="ru-RU"/>
        </w:rPr>
        <w:t xml:space="preserve">. Жизненный путь поэта, его эстетическая программа (постижение красоты в природе и жизни человека). Характеристика дарования А.Фета в статье А.В. Дружинина «Стихотворения А.А. Фета» (1856).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Природа в лирике Фета: тонкая одухотворенность, красота и динамика неуловимого, эмоциональность и музыкальность стихотворений поэта; ассоциации «ночной поэзии».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Очарование любовного чувства в лирике Фета, пафос красоты и страсти. Образ героини в стихотворениях «В долгие ночи…», «Неотразимый образ», «Старые письма».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Значение лирики А.Фета.</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Н.А. Некрасов.</w:t>
      </w:r>
      <w:r w:rsidRPr="00416130">
        <w:rPr>
          <w:rFonts w:ascii="Times New Roman" w:eastAsia="Times New Roman" w:hAnsi="Times New Roman" w:cs="Times New Roman"/>
          <w:sz w:val="24"/>
          <w:szCs w:val="24"/>
          <w:lang w:eastAsia="ru-RU"/>
        </w:rPr>
        <w:t xml:space="preserve"> Некрасов как поэт. Основные мотивы лирики Некрасова: изображение городской бедноты («Еду ли ночью», «Вор»), крестьянского страдания («В дороге», «Забытая деревня», «Орина – мать солдатская»), тема труда («Несжатая полоса», «Железная дорога»), обличение бюрократизма и паразитизма («Размышления у парадного подъезда»), утверждение общественной, гражданской направленности творчества («Поэт и гражданин»), поэтическое изображение крестьянского мира и детства «Крестьянские дети», «Школьник»), «долюшка женская» в стихотворениях Некрасова («Тройка»). Новаторство лирики Некрасова, ее социальная острота, органическая связь с фольклором, реалистическая конкретность художественной детали, богатство поэтической интонации.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Крестьянский мир в поэмах «Коробейники» и «Мороз, Красный нос».</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Поэма «Кому на Руси жить хорошо» - вершина поэтического мастерства Некрасова. Типология крестьянского характера в поэме. Образ Матрены Тимофеевны – символ выстраданной силы народа и его духовного потенциала. Решения вопроса о «счастье» в поэме; образ «народного заступника» Гриши Добросклонова. Художественные достоинства поэмы.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Значение творчества Некрасова.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Поэты «некрасовской школы».: </w:t>
      </w:r>
      <w:r w:rsidRPr="00416130">
        <w:rPr>
          <w:rFonts w:ascii="Times New Roman" w:eastAsia="Times New Roman" w:hAnsi="Times New Roman" w:cs="Times New Roman"/>
          <w:i/>
          <w:iCs/>
          <w:sz w:val="24"/>
          <w:szCs w:val="24"/>
          <w:lang w:eastAsia="ru-RU"/>
        </w:rPr>
        <w:t>М.Л. Михайлов, В.С. Курочкин, Д.Д. Минаев</w:t>
      </w:r>
      <w:r w:rsidRPr="00416130">
        <w:rPr>
          <w:rFonts w:ascii="Times New Roman" w:eastAsia="Times New Roman" w:hAnsi="Times New Roman" w:cs="Times New Roman"/>
          <w:sz w:val="24"/>
          <w:szCs w:val="24"/>
          <w:lang w:eastAsia="ru-RU"/>
        </w:rPr>
        <w:t xml:space="preserve">. Творчество </w:t>
      </w:r>
      <w:r w:rsidRPr="00416130">
        <w:rPr>
          <w:rFonts w:ascii="Times New Roman" w:eastAsia="Times New Roman" w:hAnsi="Times New Roman" w:cs="Times New Roman"/>
          <w:i/>
          <w:iCs/>
          <w:sz w:val="24"/>
          <w:szCs w:val="24"/>
          <w:lang w:eastAsia="ru-RU"/>
        </w:rPr>
        <w:t>И.С. Никитина.</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sz w:val="24"/>
          <w:szCs w:val="24"/>
          <w:lang w:eastAsia="ru-RU"/>
        </w:rPr>
        <w:t>А.К. Толстой.</w:t>
      </w:r>
      <w:r w:rsidRPr="00416130">
        <w:rPr>
          <w:rFonts w:ascii="Times New Roman" w:eastAsia="Times New Roman" w:hAnsi="Times New Roman" w:cs="Times New Roman"/>
          <w:sz w:val="24"/>
          <w:szCs w:val="24"/>
          <w:lang w:eastAsia="ru-RU"/>
        </w:rPr>
        <w:t xml:space="preserve"> Жизненный путь А.К. Толстого, его эстетическая позиция. Особенности романтической лирики поэта: тонкость психологического рисунка, </w:t>
      </w:r>
      <w:r w:rsidRPr="00416130">
        <w:rPr>
          <w:rFonts w:ascii="Times New Roman" w:eastAsia="Times New Roman" w:hAnsi="Times New Roman" w:cs="Times New Roman"/>
          <w:sz w:val="24"/>
          <w:szCs w:val="24"/>
          <w:lang w:eastAsia="ru-RU"/>
        </w:rPr>
        <w:lastRenderedPageBreak/>
        <w:t>наглядность повествования, музыкальность. Антинигилистическиемотивы в лирике А.К. Толстого.</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Баллады и былины Толстого, образы русских богатырей и славянская старина, особенности лексики.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Драматическая трилогия А.К. Толстого: «Смерть Иоанна Грозного», «Царь Федор Иоаннович», «Царь Борис». Проблема власти, исторической необходимости о личной воли. Масштабность, глубина нравственно-философского содержания трагедий.</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Трактовка образа Ивана Грозного в историческом романе «Князь Серебряный».</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А.Н. Островский.</w:t>
      </w:r>
      <w:r w:rsidRPr="00416130">
        <w:rPr>
          <w:rFonts w:ascii="Times New Roman" w:eastAsia="Times New Roman" w:hAnsi="Times New Roman" w:cs="Times New Roman"/>
          <w:sz w:val="24"/>
          <w:szCs w:val="24"/>
          <w:lang w:eastAsia="ru-RU"/>
        </w:rPr>
        <w:t xml:space="preserve"> Роль Островского в развитии самобытной русской драматургии и русского театра. Начала творческого пути.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Образы самодуров в пьесах 40-50-х гг. («Свои люди – сочтемся»).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«Москвитянинский» (1852-1855) период творчества. Ап. Григорьев о пьесах Островского. А.В. Дружинин об Островском. Национальный колорит в пьесе «Бедность не порок».</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Расцвет творческого дарования. Провинциальный купеческий быт в пьесе «Гроза». Характеристика «темного царства» в статьях Добролюбова. Образ Катерины: новаторство драматурга в изображении народного характера, трагизм женской судьбы.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Исторические хроники и пьесы Островского («Козьма Захарьич Минин-Сухорук», «Дмитрий Самозванец», «Воевода»). Изображение борьбы за независимость, поэтизация подвига во имя отчизны.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Сатирическая картина нравов в пьесе «На всякого мудреца довольно простоты» (1968).</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16130">
        <w:rPr>
          <w:rFonts w:ascii="Times New Roman" w:eastAsia="Times New Roman" w:hAnsi="Times New Roman" w:cs="Times New Roman"/>
          <w:color w:val="000000"/>
          <w:sz w:val="24"/>
          <w:szCs w:val="24"/>
          <w:lang w:eastAsia="ru-RU"/>
        </w:rPr>
        <w:t>Критика собственнической морали в пьесах 70-80-х гг. Вершинные достижения русского драматургического искусства: «Лес», «Бешеные деньги». «Не все коту масленица», «Таланты и поклонники», «Без вины виноватые», «Волки и овцы», «Снегурочка», «Бесприданница».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Своеобразие художественной формы драматургии Островского. </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bCs/>
          <w:iCs/>
          <w:sz w:val="24"/>
          <w:szCs w:val="24"/>
          <w:lang w:eastAsia="ru-RU"/>
        </w:rPr>
      </w:pPr>
      <w:r w:rsidRPr="00416130">
        <w:rPr>
          <w:rFonts w:ascii="Times New Roman" w:eastAsia="Times New Roman" w:hAnsi="Times New Roman" w:cs="Times New Roman"/>
          <w:bCs/>
          <w:i/>
          <w:iCs/>
          <w:sz w:val="24"/>
          <w:szCs w:val="24"/>
          <w:lang w:eastAsia="ru-RU"/>
        </w:rPr>
        <w:t xml:space="preserve">М.Е. Салтыков-Щедрин. </w:t>
      </w:r>
      <w:r w:rsidRPr="00416130">
        <w:rPr>
          <w:rFonts w:ascii="Times New Roman" w:eastAsia="Times New Roman" w:hAnsi="Times New Roman" w:cs="Times New Roman"/>
          <w:bCs/>
          <w:iCs/>
          <w:sz w:val="24"/>
          <w:szCs w:val="24"/>
          <w:lang w:eastAsia="ru-RU"/>
        </w:rPr>
        <w:t>Характеристика творческого пути сатирика. Особенности поэтики сатирических произведений Щедрина, их связь с реализмом. Первые опыты художественной прозы, влияние «натуральной школы» (1847-48) . «Губернские очерки». Изображение быта и психологии провинциального общества, социальный пафос произведения.</w:t>
      </w:r>
    </w:p>
    <w:p w:rsidR="00F06DB4" w:rsidRPr="00416130" w:rsidRDefault="00F06DB4" w:rsidP="00F06DB4">
      <w:pPr>
        <w:spacing w:after="0" w:line="240" w:lineRule="auto"/>
        <w:ind w:firstLine="709"/>
        <w:jc w:val="both"/>
        <w:rPr>
          <w:rFonts w:ascii="Times New Roman" w:eastAsia="Times New Roman" w:hAnsi="Times New Roman" w:cs="Times New Roman"/>
          <w:bCs/>
          <w:iCs/>
          <w:sz w:val="24"/>
          <w:szCs w:val="24"/>
          <w:lang w:eastAsia="ru-RU"/>
        </w:rPr>
      </w:pPr>
      <w:r w:rsidRPr="00416130">
        <w:rPr>
          <w:rFonts w:ascii="Times New Roman" w:eastAsia="Times New Roman" w:hAnsi="Times New Roman" w:cs="Times New Roman"/>
          <w:bCs/>
          <w:iCs/>
          <w:sz w:val="24"/>
          <w:szCs w:val="24"/>
          <w:lang w:eastAsia="ru-RU"/>
        </w:rPr>
        <w:t>«История одного города» как сатира на бюрократическую систему. Способы сатирической типизации, «галерея» градоначальников, характеристика глуповцев. Нравственно-философские уроки сатиры писателя, символика хроники.</w:t>
      </w:r>
    </w:p>
    <w:p w:rsidR="00F06DB4" w:rsidRPr="00416130" w:rsidRDefault="00F06DB4" w:rsidP="00F06DB4">
      <w:pPr>
        <w:spacing w:after="0" w:line="240" w:lineRule="auto"/>
        <w:ind w:firstLine="709"/>
        <w:jc w:val="both"/>
        <w:rPr>
          <w:rFonts w:ascii="Times New Roman" w:eastAsia="Times New Roman" w:hAnsi="Times New Roman" w:cs="Times New Roman"/>
          <w:bCs/>
          <w:iCs/>
          <w:sz w:val="24"/>
          <w:szCs w:val="24"/>
          <w:lang w:eastAsia="ru-RU"/>
        </w:rPr>
      </w:pPr>
      <w:r w:rsidRPr="00416130">
        <w:rPr>
          <w:rFonts w:ascii="Times New Roman" w:eastAsia="Times New Roman" w:hAnsi="Times New Roman" w:cs="Times New Roman"/>
          <w:bCs/>
          <w:iCs/>
          <w:sz w:val="24"/>
          <w:szCs w:val="24"/>
          <w:lang w:eastAsia="ru-RU"/>
        </w:rPr>
        <w:t>Тематика и проблематика сказок, образы бюрократов и обывателей в сказках «Либерал», «Вяленая вобла», «Медведь на воеводстве», «Премудрый пискарь», «Карась-идеалист», «Самоотверженный заяц» и др. Принципы поэтики, связь с фольклором. Осуждение психологии мещанина. Осуждение нравственных пороков в сказках «Пропала совесть», «Добродетели и пороки», «Христова ночь», «Обманщик газетчик и легковерный читатель» и др.</w:t>
      </w:r>
    </w:p>
    <w:p w:rsidR="00F06DB4" w:rsidRPr="00416130" w:rsidRDefault="00F06DB4" w:rsidP="00F06DB4">
      <w:pPr>
        <w:spacing w:after="0" w:line="240" w:lineRule="auto"/>
        <w:ind w:firstLine="709"/>
        <w:jc w:val="both"/>
        <w:rPr>
          <w:rFonts w:ascii="Times New Roman" w:eastAsia="Times New Roman" w:hAnsi="Times New Roman" w:cs="Times New Roman"/>
          <w:bCs/>
          <w:iCs/>
          <w:sz w:val="24"/>
          <w:szCs w:val="24"/>
          <w:lang w:eastAsia="ru-RU"/>
        </w:rPr>
      </w:pPr>
      <w:r w:rsidRPr="00416130">
        <w:rPr>
          <w:rFonts w:ascii="Times New Roman" w:eastAsia="Times New Roman" w:hAnsi="Times New Roman" w:cs="Times New Roman"/>
          <w:bCs/>
          <w:iCs/>
          <w:sz w:val="24"/>
          <w:szCs w:val="24"/>
          <w:lang w:eastAsia="ru-RU"/>
        </w:rPr>
        <w:t xml:space="preserve">Роман «Господа Головлевы». Философско-сатирическое начало, символика образов. Особенности развития «семейной темы»в романе. Значение образа Иудушки в мировой литературе. </w:t>
      </w:r>
    </w:p>
    <w:p w:rsidR="00F06DB4" w:rsidRPr="00416130" w:rsidRDefault="00F06DB4" w:rsidP="00F06DB4">
      <w:pPr>
        <w:spacing w:after="0" w:line="240" w:lineRule="auto"/>
        <w:ind w:firstLine="709"/>
        <w:jc w:val="both"/>
        <w:rPr>
          <w:rFonts w:ascii="Times New Roman" w:eastAsia="Times New Roman" w:hAnsi="Times New Roman" w:cs="Times New Roman"/>
          <w:bCs/>
          <w:iCs/>
          <w:sz w:val="24"/>
          <w:szCs w:val="24"/>
          <w:lang w:eastAsia="ru-RU"/>
        </w:rPr>
      </w:pPr>
      <w:r w:rsidRPr="00416130">
        <w:rPr>
          <w:rFonts w:ascii="Times New Roman" w:eastAsia="Times New Roman" w:hAnsi="Times New Roman" w:cs="Times New Roman"/>
          <w:bCs/>
          <w:iCs/>
          <w:sz w:val="24"/>
          <w:szCs w:val="24"/>
          <w:lang w:eastAsia="ru-RU"/>
        </w:rPr>
        <w:t>Своеобразие художественной формы произведений М.Е. С-Щедрина.</w:t>
      </w:r>
    </w:p>
    <w:p w:rsidR="00F06DB4" w:rsidRPr="00416130" w:rsidRDefault="00F06DB4" w:rsidP="00F06DB4">
      <w:pPr>
        <w:spacing w:after="0" w:line="240" w:lineRule="auto"/>
        <w:rPr>
          <w:rFonts w:ascii="Times New Roman" w:eastAsia="Times New Roman" w:hAnsi="Times New Roman" w:cs="Times New Roman"/>
          <w:sz w:val="24"/>
          <w:szCs w:val="24"/>
          <w:lang w:eastAsia="ru-RU"/>
        </w:rPr>
      </w:pPr>
    </w:p>
    <w:p w:rsidR="00F06DB4" w:rsidRPr="00416130" w:rsidRDefault="00F06DB4" w:rsidP="00F06DB4">
      <w:pPr>
        <w:shd w:val="clear" w:color="auto" w:fill="FFFFFF"/>
        <w:suppressAutoHyphens/>
        <w:spacing w:after="0" w:line="276" w:lineRule="auto"/>
        <w:ind w:right="97"/>
        <w:jc w:val="center"/>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XIX</w:t>
      </w:r>
      <w:r w:rsidRPr="00416130">
        <w:rPr>
          <w:rFonts w:ascii="Times New Roman" w:hAnsi="Times New Roman" w:cs="Times New Roman"/>
          <w:b/>
          <w:bCs/>
          <w:sz w:val="24"/>
          <w:szCs w:val="24"/>
        </w:rPr>
        <w:t xml:space="preserve"> века (вторая половина)»</w:t>
      </w:r>
    </w:p>
    <w:p w:rsidR="00806D58" w:rsidRPr="00416130" w:rsidRDefault="00806D58" w:rsidP="00F06DB4">
      <w:pPr>
        <w:shd w:val="clear" w:color="auto" w:fill="FFFFFF"/>
        <w:suppressAutoHyphens/>
        <w:spacing w:after="0" w:line="276" w:lineRule="auto"/>
        <w:ind w:right="97"/>
        <w:jc w:val="center"/>
        <w:rPr>
          <w:rFonts w:ascii="Times New Roman" w:hAnsi="Times New Roman" w:cs="Times New Roman"/>
          <w:b/>
          <w:bCs/>
          <w:sz w:val="24"/>
          <w:szCs w:val="24"/>
        </w:rPr>
      </w:pPr>
    </w:p>
    <w:p w:rsidR="00806D58" w:rsidRPr="00416130" w:rsidRDefault="00806D58" w:rsidP="00806D58">
      <w:pPr>
        <w:ind w:left="144"/>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416130">
        <w:rPr>
          <w:rFonts w:ascii="Times New Roman" w:eastAsia="Times New Roman" w:hAnsi="Times New Roman" w:cs="Times New Roman"/>
          <w:bCs/>
          <w:sz w:val="24"/>
          <w:szCs w:val="24"/>
          <w:lang w:val="en-US" w:eastAsia="ru-RU"/>
        </w:rPr>
        <w:t>I</w:t>
      </w:r>
      <w:r w:rsidRPr="00416130">
        <w:rPr>
          <w:rFonts w:ascii="Times New Roman" w:eastAsia="Times New Roman" w:hAnsi="Times New Roman" w:cs="Times New Roman"/>
          <w:bCs/>
          <w:sz w:val="24"/>
          <w:szCs w:val="24"/>
          <w:lang w:eastAsia="ru-RU"/>
        </w:rPr>
        <w:t>Х в.</w:t>
      </w:r>
    </w:p>
    <w:p w:rsidR="00806D58" w:rsidRPr="00416130" w:rsidRDefault="00806D58" w:rsidP="00806D58">
      <w:pPr>
        <w:ind w:left="144"/>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lastRenderedPageBreak/>
        <w:t xml:space="preserve">Философско-эстетические искания славянофилов. Представления о личности и народе, их соотношении. Анализ статьи И. В. Киреевского «О характере просвещения России…». Влияние славянофильских воззрений на последующие художественные и культурные искания. Полемика с В. Г. Белинским. </w:t>
      </w:r>
    </w:p>
    <w:p w:rsidR="00806D58" w:rsidRPr="00416130" w:rsidRDefault="00806D58" w:rsidP="00806D58">
      <w:pPr>
        <w:ind w:left="144"/>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Штольц. Роман в критике. Гончаров и Тургенев («Необыкновенная история» И. А.Гончарова). </w:t>
      </w:r>
    </w:p>
    <w:p w:rsidR="00806D58" w:rsidRPr="00416130" w:rsidRDefault="00806D58" w:rsidP="00806D58">
      <w:pPr>
        <w:ind w:left="144"/>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Художественное своеобразие лирики Ф.И. Тютчева. Нравственно-философские мотивы, глубина и богатство чувств, стихотворения о природе. «Денисьевский цикл», его идейно-художественное своеобразие. Философско-эстетические взгляды поэта. </w:t>
      </w:r>
    </w:p>
    <w:p w:rsidR="00806D58" w:rsidRPr="00416130" w:rsidRDefault="00806D58" w:rsidP="00806D58">
      <w:pPr>
        <w:ind w:left="144"/>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Поэтическое своеобразие лирики А. А. Фета. Изображение природы. Христианский подтекст творчества. А. Григорьев, Дружинин, Салтыков-Щедрин, Страхов о Фете. </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«Почвенническая» концепция Достовского.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Селезнёв, митр. Антоний, В. Кожинов и др).</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Н. А. Некрасова. Анализ одного из стихотворений и одной из поэм по выбору студента. А. Григорьев о Некрасове.</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 Н. Толстой в критике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веков. (Н. Страхов, К. Леонтьев, И. Бунин и др.)</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Н. Майкова. Проблематика и поэтика творчества. Анализ одного из стихотворений по выбору студента. Белинский о Майкове.</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Творческий путь И. С. Никитина. Проблематика и поэтика творчества. Анализ одного из стихотворений по выбору студента.</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К. Толстого. Проблематика и поэтика творчества. Анализ одного из стихотворений по выбору студента.</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И. С. Тургенева. Проблематика и идейно-художественное своеобразие. Анализ одного из произведений по выбору студента. </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А. Н. Островского-драматурга. Проблематика и идейно-художественное своеобразие. Анализ одного из произведений по выбору студента. </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М. Е. Салтыкова-Щедрина. Проблематика и идейно-художественное своеобразие. Анализ одного из произведений по выбору студента. </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Этапы творческого пути А.П. Чехова. Ранние юмористические рассказы. Художественная деталь в рассказах Чехова. Анализ трёх рассказов по выбору студента. </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Жанровое новаторство Чехова. Чехов-драматург. Проблематика и художественные особенности пьесы «Вишнёвый сад». </w:t>
      </w:r>
    </w:p>
    <w:p w:rsidR="00806D58" w:rsidRPr="00416130" w:rsidRDefault="00806D58" w:rsidP="00806D58">
      <w:pPr>
        <w:spacing w:after="0" w:line="240" w:lineRule="auto"/>
        <w:jc w:val="both"/>
        <w:rPr>
          <w:rFonts w:ascii="Times New Roman" w:eastAsia="Times New Roman" w:hAnsi="Times New Roman" w:cs="Times New Roman"/>
          <w:bCs/>
          <w:sz w:val="24"/>
          <w:szCs w:val="24"/>
          <w:lang w:eastAsia="ru-RU"/>
        </w:rPr>
      </w:pPr>
    </w:p>
    <w:p w:rsidR="00806D58" w:rsidRPr="00416130" w:rsidRDefault="00806D58" w:rsidP="00806D58">
      <w:pPr>
        <w:keepNext/>
        <w:spacing w:after="0" w:line="240" w:lineRule="auto"/>
        <w:ind w:firstLine="709"/>
        <w:jc w:val="both"/>
        <w:outlineLvl w:val="0"/>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Тексты для изучения и конспектирования</w:t>
      </w:r>
    </w:p>
    <w:p w:rsidR="00806D58" w:rsidRPr="00416130" w:rsidRDefault="00806D58" w:rsidP="00806D5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(обязательный минимум)</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В. Г. Белинский</w:t>
      </w:r>
      <w:r w:rsidRPr="00416130">
        <w:rPr>
          <w:rFonts w:ascii="Times New Roman" w:eastAsia="Times New Roman" w:hAnsi="Times New Roman" w:cs="Times New Roman"/>
          <w:sz w:val="24"/>
          <w:szCs w:val="24"/>
          <w:lang w:eastAsia="ru-RU"/>
        </w:rPr>
        <w:t xml:space="preserve">. Взгляд на русскую литературу 1847 г. Стихотворения Аполлона Майкова. Стихотворения Кольцова.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Д. И. Писарев.</w:t>
      </w:r>
      <w:r w:rsidRPr="00416130">
        <w:rPr>
          <w:rFonts w:ascii="Times New Roman" w:eastAsia="Times New Roman" w:hAnsi="Times New Roman" w:cs="Times New Roman"/>
          <w:sz w:val="24"/>
          <w:szCs w:val="24"/>
          <w:lang w:eastAsia="ru-RU"/>
        </w:rPr>
        <w:t xml:space="preserve"> Борьба за жизнь. Старое барство. «Обломов». Роман И. А. Гончарова. Базаров.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Н. А. Добролюбов.</w:t>
      </w:r>
      <w:r w:rsidRPr="00416130">
        <w:rPr>
          <w:rFonts w:ascii="Times New Roman" w:eastAsia="Times New Roman" w:hAnsi="Times New Roman" w:cs="Times New Roman"/>
          <w:sz w:val="24"/>
          <w:szCs w:val="24"/>
          <w:lang w:eastAsia="ru-RU"/>
        </w:rPr>
        <w:t xml:space="preserve"> Забитые люди.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И. В. Киреевский</w:t>
      </w:r>
      <w:r w:rsidRPr="00416130">
        <w:rPr>
          <w:rFonts w:ascii="Times New Roman" w:eastAsia="Times New Roman" w:hAnsi="Times New Roman" w:cs="Times New Roman"/>
          <w:sz w:val="24"/>
          <w:szCs w:val="24"/>
          <w:lang w:eastAsia="ru-RU"/>
        </w:rPr>
        <w:t xml:space="preserve">. «О характере просвещения Европы…» (конспект).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В. И. Даль</w:t>
      </w:r>
      <w:r w:rsidRPr="00416130">
        <w:rPr>
          <w:rFonts w:ascii="Times New Roman" w:eastAsia="Times New Roman" w:hAnsi="Times New Roman" w:cs="Times New Roman"/>
          <w:sz w:val="24"/>
          <w:szCs w:val="24"/>
          <w:lang w:eastAsia="ru-RU"/>
        </w:rPr>
        <w:t xml:space="preserve">. Пословицы русского народа. Записки о смерти А. С. Пушкина.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 В. Дружинин</w:t>
      </w:r>
      <w:r w:rsidRPr="00416130">
        <w:rPr>
          <w:rFonts w:ascii="Times New Roman" w:eastAsia="Times New Roman" w:hAnsi="Times New Roman" w:cs="Times New Roman"/>
          <w:sz w:val="24"/>
          <w:szCs w:val="24"/>
          <w:lang w:eastAsia="ru-RU"/>
        </w:rPr>
        <w:t>. «Обломов». Роман И. А. Гончарова. Стихотворения А. Фета. Сочинения А. Н. Островского.</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А. Григорьев.</w:t>
      </w:r>
      <w:r w:rsidRPr="00416130">
        <w:rPr>
          <w:rFonts w:ascii="Times New Roman" w:eastAsia="Times New Roman" w:hAnsi="Times New Roman" w:cs="Times New Roman"/>
          <w:sz w:val="24"/>
          <w:szCs w:val="24"/>
          <w:lang w:eastAsia="ru-RU"/>
        </w:rPr>
        <w:t xml:space="preserve"> Стихотворения Н. Некрасова. Литературная деятельность графа Толстого, ст. 2. Достоевский и школа сентиментального натурализма.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П. В. Анненков.</w:t>
      </w:r>
      <w:r w:rsidRPr="00416130">
        <w:rPr>
          <w:rFonts w:ascii="Times New Roman" w:eastAsia="Times New Roman" w:hAnsi="Times New Roman" w:cs="Times New Roman"/>
          <w:sz w:val="24"/>
          <w:szCs w:val="24"/>
          <w:lang w:eastAsia="ru-RU"/>
        </w:rPr>
        <w:t xml:space="preserve"> Исторические и эстетические вопросы в романе гр.Л. Н. Толстого «Война и мир».</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К. М. Леонтьев.</w:t>
      </w:r>
      <w:r w:rsidRPr="00416130">
        <w:rPr>
          <w:rFonts w:ascii="Times New Roman" w:eastAsia="Times New Roman" w:hAnsi="Times New Roman" w:cs="Times New Roman"/>
          <w:sz w:val="24"/>
          <w:szCs w:val="24"/>
          <w:lang w:eastAsia="ru-RU"/>
        </w:rPr>
        <w:t xml:space="preserve"> Анализ, стиль, веяние (о романах гр. Толстого). Наши новые христиане.</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Страхов Н.</w:t>
      </w:r>
      <w:r w:rsidRPr="00416130">
        <w:rPr>
          <w:rFonts w:ascii="Times New Roman" w:eastAsia="Times New Roman" w:hAnsi="Times New Roman" w:cs="Times New Roman"/>
          <w:sz w:val="24"/>
          <w:szCs w:val="24"/>
          <w:lang w:eastAsia="ru-RU"/>
        </w:rPr>
        <w:t xml:space="preserve"> Заметки о Фете. Юбилей поэзии Фета. Несколько слов памяти Фета (одну статью о Фете — по выбору). «Война и мир». Сочинение гр. Толстого. Ф. М. Достоевский. Преступление и наказание.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И. А. Гончаров</w:t>
      </w:r>
      <w:r w:rsidRPr="00416130">
        <w:rPr>
          <w:rFonts w:ascii="Times New Roman" w:eastAsia="Times New Roman" w:hAnsi="Times New Roman" w:cs="Times New Roman"/>
          <w:sz w:val="24"/>
          <w:szCs w:val="24"/>
          <w:lang w:eastAsia="ru-RU"/>
        </w:rPr>
        <w:t>. Обломов. Необыкновенная история.</w:t>
      </w:r>
    </w:p>
    <w:p w:rsidR="00806D58" w:rsidRPr="00416130" w:rsidRDefault="00806D58" w:rsidP="00806D58">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16130">
        <w:rPr>
          <w:rFonts w:ascii="Times New Roman" w:eastAsia="Times New Roman" w:hAnsi="Times New Roman" w:cs="Times New Roman"/>
          <w:bCs/>
          <w:i/>
          <w:iCs/>
          <w:sz w:val="24"/>
          <w:szCs w:val="24"/>
          <w:lang w:eastAsia="ru-RU"/>
        </w:rPr>
        <w:t>Ф. И. Тютчев</w:t>
      </w:r>
      <w:r w:rsidRPr="00416130">
        <w:rPr>
          <w:rFonts w:ascii="Times New Roman" w:eastAsia="Times New Roman" w:hAnsi="Times New Roman" w:cs="Times New Roman"/>
          <w:sz w:val="24"/>
          <w:szCs w:val="24"/>
          <w:lang w:eastAsia="ru-RU"/>
        </w:rPr>
        <w:t xml:space="preserve">. </w:t>
      </w:r>
      <w:r w:rsidRPr="00416130">
        <w:rPr>
          <w:rFonts w:ascii="Times New Roman" w:eastAsia="Times New Roman" w:hAnsi="Times New Roman" w:cs="Times New Roman"/>
          <w:color w:val="000000"/>
          <w:sz w:val="24"/>
          <w:szCs w:val="24"/>
          <w:lang w:eastAsia="ru-RU"/>
        </w:rPr>
        <w:t xml:space="preserve">Сумерки. </w:t>
      </w:r>
      <w:r w:rsidRPr="00416130">
        <w:rPr>
          <w:rFonts w:ascii="Times New Roman" w:eastAsia="Times New Roman" w:hAnsi="Times New Roman" w:cs="Times New Roman"/>
          <w:bCs/>
          <w:i/>
          <w:iCs/>
          <w:color w:val="000000"/>
          <w:sz w:val="24"/>
          <w:szCs w:val="24"/>
          <w:lang w:eastAsia="ru-RU"/>
        </w:rPr>
        <w:t>Весенняя гроза. Чародейкою-зимою</w:t>
      </w:r>
      <w:r w:rsidRPr="00416130">
        <w:rPr>
          <w:rFonts w:ascii="Times New Roman" w:eastAsia="Times New Roman" w:hAnsi="Times New Roman" w:cs="Times New Roman"/>
          <w:color w:val="000000"/>
          <w:sz w:val="24"/>
          <w:szCs w:val="24"/>
          <w:lang w:eastAsia="ru-RU"/>
        </w:rPr>
        <w:t xml:space="preserve">. Весенние воды. Уста с улыбкою приветной. </w:t>
      </w:r>
      <w:r w:rsidRPr="00416130">
        <w:rPr>
          <w:rFonts w:ascii="Times New Roman" w:eastAsia="Times New Roman" w:hAnsi="Times New Roman" w:cs="Times New Roman"/>
          <w:color w:val="000000"/>
          <w:sz w:val="24"/>
          <w:szCs w:val="24"/>
          <w:lang w:val="en-US" w:eastAsia="ru-RU"/>
        </w:rPr>
        <w:t>Sientium</w:t>
      </w:r>
      <w:r w:rsidRPr="00416130">
        <w:rPr>
          <w:rFonts w:ascii="Times New Roman" w:eastAsia="Times New Roman" w:hAnsi="Times New Roman" w:cs="Times New Roman"/>
          <w:color w:val="000000"/>
          <w:sz w:val="24"/>
          <w:szCs w:val="24"/>
          <w:lang w:eastAsia="ru-RU"/>
        </w:rPr>
        <w:t xml:space="preserve">. </w:t>
      </w:r>
      <w:r w:rsidRPr="00416130">
        <w:rPr>
          <w:rFonts w:ascii="Times New Roman" w:eastAsia="Times New Roman" w:hAnsi="Times New Roman" w:cs="Times New Roman"/>
          <w:color w:val="000000"/>
          <w:sz w:val="24"/>
          <w:szCs w:val="24"/>
          <w:lang w:val="en-US" w:eastAsia="ru-RU"/>
        </w:rPr>
        <w:t>He</w:t>
      </w:r>
      <w:r w:rsidRPr="00416130">
        <w:rPr>
          <w:rFonts w:ascii="Times New Roman" w:eastAsia="Times New Roman" w:hAnsi="Times New Roman" w:cs="Times New Roman"/>
          <w:color w:val="000000"/>
          <w:sz w:val="24"/>
          <w:szCs w:val="24"/>
          <w:lang w:eastAsia="ru-RU"/>
        </w:rPr>
        <w:t xml:space="preserve"> то, что мните вы, природа. Фонтан. Душа моя — элизиум теней. О чем ты воешь, ветр ночной? Тени сизые смесились. Осенний вечер. </w:t>
      </w:r>
      <w:r w:rsidRPr="00416130">
        <w:rPr>
          <w:rFonts w:ascii="Times New Roman" w:eastAsia="Times New Roman" w:hAnsi="Times New Roman" w:cs="Times New Roman"/>
          <w:bCs/>
          <w:i/>
          <w:iCs/>
          <w:color w:val="000000"/>
          <w:sz w:val="24"/>
          <w:szCs w:val="24"/>
          <w:lang w:eastAsia="ru-RU"/>
        </w:rPr>
        <w:t>Полдень</w:t>
      </w:r>
      <w:r w:rsidRPr="00416130">
        <w:rPr>
          <w:rFonts w:ascii="Times New Roman" w:eastAsia="Times New Roman" w:hAnsi="Times New Roman" w:cs="Times New Roman"/>
          <w:color w:val="000000"/>
          <w:sz w:val="24"/>
          <w:szCs w:val="24"/>
          <w:lang w:eastAsia="ru-RU"/>
        </w:rPr>
        <w:t xml:space="preserve">. Я помню время золотое. Люблю глаза твои, мой друг. О, как убийственно мы любим. Не раз ты слышала признанье. </w:t>
      </w:r>
      <w:r w:rsidRPr="00416130">
        <w:rPr>
          <w:rFonts w:ascii="Times New Roman" w:eastAsia="Times New Roman" w:hAnsi="Times New Roman" w:cs="Times New Roman"/>
          <w:bCs/>
          <w:i/>
          <w:iCs/>
          <w:color w:val="000000"/>
          <w:sz w:val="24"/>
          <w:szCs w:val="24"/>
          <w:lang w:eastAsia="ru-RU"/>
        </w:rPr>
        <w:t>Предопределение. Наш век</w:t>
      </w:r>
      <w:r w:rsidRPr="00416130">
        <w:rPr>
          <w:rFonts w:ascii="Times New Roman" w:eastAsia="Times New Roman" w:hAnsi="Times New Roman" w:cs="Times New Roman"/>
          <w:color w:val="000000"/>
          <w:sz w:val="24"/>
          <w:szCs w:val="24"/>
          <w:lang w:eastAsia="ru-RU"/>
        </w:rPr>
        <w:t xml:space="preserve">. Волна и дума. О, не тревожь меня укорой справедливой. Чему молилась ты с любовью. </w:t>
      </w:r>
      <w:r w:rsidRPr="00416130">
        <w:rPr>
          <w:rFonts w:ascii="Times New Roman" w:eastAsia="Times New Roman" w:hAnsi="Times New Roman" w:cs="Times New Roman"/>
          <w:bCs/>
          <w:i/>
          <w:iCs/>
          <w:color w:val="000000"/>
          <w:sz w:val="24"/>
          <w:szCs w:val="24"/>
          <w:lang w:eastAsia="ru-RU"/>
        </w:rPr>
        <w:t>Последняя любовь.</w:t>
      </w:r>
      <w:r w:rsidRPr="00416130">
        <w:rPr>
          <w:rFonts w:ascii="Times New Roman" w:eastAsia="Times New Roman" w:hAnsi="Times New Roman" w:cs="Times New Roman"/>
          <w:color w:val="000000"/>
          <w:sz w:val="24"/>
          <w:szCs w:val="24"/>
          <w:lang w:eastAsia="ru-RU"/>
        </w:rPr>
        <w:t xml:space="preserve"> Она сидела на полу. Ты, волна моя морская. Сегодня, друг, пятнадцать лет минуло. </w:t>
      </w:r>
      <w:r w:rsidRPr="00416130">
        <w:rPr>
          <w:rFonts w:ascii="Times New Roman" w:eastAsia="Times New Roman" w:hAnsi="Times New Roman" w:cs="Times New Roman"/>
          <w:bCs/>
          <w:i/>
          <w:iCs/>
          <w:color w:val="000000"/>
          <w:sz w:val="24"/>
          <w:szCs w:val="24"/>
          <w:lang w:eastAsia="ru-RU"/>
        </w:rPr>
        <w:t>Я встретил вас – и все былое</w:t>
      </w:r>
      <w:r w:rsidRPr="00416130">
        <w:rPr>
          <w:rFonts w:ascii="Times New Roman" w:eastAsia="Times New Roman" w:hAnsi="Times New Roman" w:cs="Times New Roman"/>
          <w:color w:val="000000"/>
          <w:sz w:val="24"/>
          <w:szCs w:val="24"/>
          <w:lang w:eastAsia="ru-RU"/>
        </w:rPr>
        <w:t>. Эти бедные селенья. О, вещая душа моя. Есть в осени первоначальной. Мо</w:t>
      </w:r>
      <w:r w:rsidRPr="00416130">
        <w:rPr>
          <w:rFonts w:ascii="Times New Roman" w:eastAsia="Times New Roman" w:hAnsi="Times New Roman" w:cs="Times New Roman"/>
          <w:color w:val="000000"/>
          <w:sz w:val="24"/>
          <w:szCs w:val="24"/>
          <w:lang w:val="en-US" w:eastAsia="ru-RU"/>
        </w:rPr>
        <w:t>pe</w:t>
      </w:r>
      <w:r w:rsidRPr="00416130">
        <w:rPr>
          <w:rFonts w:ascii="Times New Roman" w:eastAsia="Times New Roman" w:hAnsi="Times New Roman" w:cs="Times New Roman"/>
          <w:color w:val="000000"/>
          <w:sz w:val="24"/>
          <w:szCs w:val="24"/>
          <w:lang w:eastAsia="ru-RU"/>
        </w:rPr>
        <w:t xml:space="preserve"> и утес. </w:t>
      </w:r>
      <w:r w:rsidRPr="00416130">
        <w:rPr>
          <w:rFonts w:ascii="Times New Roman" w:eastAsia="Times New Roman" w:hAnsi="Times New Roman" w:cs="Times New Roman"/>
          <w:bCs/>
          <w:i/>
          <w:iCs/>
          <w:color w:val="000000"/>
          <w:sz w:val="24"/>
          <w:szCs w:val="24"/>
          <w:lang w:eastAsia="ru-RU"/>
        </w:rPr>
        <w:t>Умом Россию не понять</w:t>
      </w:r>
      <w:r w:rsidRPr="00416130">
        <w:rPr>
          <w:rFonts w:ascii="Times New Roman" w:eastAsia="Times New Roman" w:hAnsi="Times New Roman" w:cs="Times New Roman"/>
          <w:color w:val="000000"/>
          <w:sz w:val="24"/>
          <w:szCs w:val="24"/>
          <w:lang w:eastAsia="ru-RU"/>
        </w:rPr>
        <w:t xml:space="preserve">. Две силы есть... Русской женщине. Когда дряхлеющие силы. В небе тают облака. Пророчество. Ужасный сон отяготел над нами. Ты долго ль будешь за туманом. </w:t>
      </w:r>
      <w:r w:rsidRPr="00416130">
        <w:rPr>
          <w:rFonts w:ascii="Times New Roman" w:eastAsia="Times New Roman" w:hAnsi="Times New Roman" w:cs="Times New Roman"/>
          <w:bCs/>
          <w:i/>
          <w:iCs/>
          <w:color w:val="000000"/>
          <w:sz w:val="24"/>
          <w:szCs w:val="24"/>
          <w:lang w:eastAsia="ru-RU"/>
        </w:rPr>
        <w:t>Напрасный труд – нет, их не вразумишь</w:t>
      </w:r>
      <w:r w:rsidRPr="00416130">
        <w:rPr>
          <w:rFonts w:ascii="Times New Roman" w:eastAsia="Times New Roman" w:hAnsi="Times New Roman" w:cs="Times New Roman"/>
          <w:color w:val="000000"/>
          <w:sz w:val="24"/>
          <w:szCs w:val="24"/>
          <w:lang w:eastAsia="ru-RU"/>
        </w:rPr>
        <w:t>. Теперь тебе не до стихов.</w:t>
      </w:r>
    </w:p>
    <w:p w:rsidR="00806D58" w:rsidRPr="00416130" w:rsidRDefault="00806D58" w:rsidP="00806D58">
      <w:pPr>
        <w:spacing w:after="0" w:line="240" w:lineRule="auto"/>
        <w:jc w:val="both"/>
        <w:rPr>
          <w:rFonts w:ascii="Times New Roman" w:eastAsia="Times New Roman" w:hAnsi="Times New Roman" w:cs="Times New Roman"/>
          <w:color w:val="000000"/>
          <w:sz w:val="24"/>
          <w:szCs w:val="24"/>
          <w:lang w:eastAsia="ru-RU"/>
        </w:rPr>
      </w:pPr>
      <w:r w:rsidRPr="00416130">
        <w:rPr>
          <w:rFonts w:ascii="Times New Roman" w:eastAsia="Times New Roman" w:hAnsi="Times New Roman" w:cs="Times New Roman"/>
          <w:bCs/>
          <w:i/>
          <w:iCs/>
          <w:sz w:val="24"/>
          <w:szCs w:val="24"/>
          <w:lang w:eastAsia="ru-RU"/>
        </w:rPr>
        <w:lastRenderedPageBreak/>
        <w:t>А. А. Фет</w:t>
      </w:r>
      <w:r w:rsidRPr="00416130">
        <w:rPr>
          <w:rFonts w:ascii="Times New Roman" w:eastAsia="Times New Roman" w:hAnsi="Times New Roman" w:cs="Times New Roman"/>
          <w:sz w:val="24"/>
          <w:szCs w:val="24"/>
          <w:lang w:eastAsia="ru-RU"/>
        </w:rPr>
        <w:t xml:space="preserve">. Уж верба вся пушистая. Одним толчком согнать ладью живую. Еще майская ночь. Цветы (1857), Певице (1857). </w:t>
      </w:r>
      <w:r w:rsidRPr="00416130">
        <w:rPr>
          <w:rFonts w:ascii="Times New Roman" w:eastAsia="Times New Roman" w:hAnsi="Times New Roman" w:cs="Times New Roman"/>
          <w:color w:val="000000"/>
          <w:sz w:val="24"/>
          <w:szCs w:val="24"/>
          <w:lang w:eastAsia="ru-RU"/>
        </w:rPr>
        <w:t>Ласточки. Лес. Бабочка. Первый лан</w:t>
      </w:r>
      <w:r w:rsidRPr="00416130">
        <w:rPr>
          <w:rFonts w:ascii="Times New Roman" w:eastAsia="Times New Roman" w:hAnsi="Times New Roman" w:cs="Times New Roman"/>
          <w:color w:val="000000"/>
          <w:sz w:val="24"/>
          <w:szCs w:val="24"/>
          <w:lang w:eastAsia="ru-RU"/>
        </w:rPr>
        <w:softHyphen/>
        <w:t>дыш</w:t>
      </w:r>
      <w:r w:rsidRPr="00416130">
        <w:rPr>
          <w:rFonts w:ascii="Times New Roman" w:eastAsia="Times New Roman" w:hAnsi="Times New Roman" w:cs="Times New Roman"/>
          <w:bCs/>
          <w:i/>
          <w:iCs/>
          <w:color w:val="000000"/>
          <w:sz w:val="24"/>
          <w:szCs w:val="24"/>
          <w:lang w:eastAsia="ru-RU"/>
        </w:rPr>
        <w:t>. Я пришел к тебе с приветом</w:t>
      </w:r>
      <w:r w:rsidRPr="00416130">
        <w:rPr>
          <w:rFonts w:ascii="Times New Roman" w:eastAsia="Times New Roman" w:hAnsi="Times New Roman" w:cs="Times New Roman"/>
          <w:color w:val="000000"/>
          <w:sz w:val="24"/>
          <w:szCs w:val="24"/>
          <w:lang w:eastAsia="ru-RU"/>
        </w:rPr>
        <w:t xml:space="preserve">... </w:t>
      </w:r>
      <w:r w:rsidRPr="00416130">
        <w:rPr>
          <w:rFonts w:ascii="Times New Roman" w:eastAsia="Times New Roman" w:hAnsi="Times New Roman" w:cs="Times New Roman"/>
          <w:bCs/>
          <w:i/>
          <w:iCs/>
          <w:color w:val="000000"/>
          <w:sz w:val="24"/>
          <w:szCs w:val="24"/>
          <w:lang w:eastAsia="ru-RU"/>
        </w:rPr>
        <w:t>Шепот, робкое дыханье</w:t>
      </w:r>
      <w:r w:rsidRPr="00416130">
        <w:rPr>
          <w:rFonts w:ascii="Times New Roman" w:eastAsia="Times New Roman" w:hAnsi="Times New Roman" w:cs="Times New Roman"/>
          <w:color w:val="000000"/>
          <w:sz w:val="24"/>
          <w:szCs w:val="24"/>
          <w:lang w:eastAsia="ru-RU"/>
        </w:rPr>
        <w:t xml:space="preserve">. Это утро. </w:t>
      </w:r>
      <w:r w:rsidRPr="00416130">
        <w:rPr>
          <w:rFonts w:ascii="Times New Roman" w:eastAsia="Times New Roman" w:hAnsi="Times New Roman" w:cs="Times New Roman"/>
          <w:bCs/>
          <w:i/>
          <w:iCs/>
          <w:color w:val="000000"/>
          <w:sz w:val="24"/>
          <w:szCs w:val="24"/>
          <w:lang w:eastAsia="ru-RU"/>
        </w:rPr>
        <w:t>Сияла ночь</w:t>
      </w:r>
      <w:r w:rsidRPr="00416130">
        <w:rPr>
          <w:rFonts w:ascii="Times New Roman" w:eastAsia="Times New Roman" w:hAnsi="Times New Roman" w:cs="Times New Roman"/>
          <w:color w:val="000000"/>
          <w:sz w:val="24"/>
          <w:szCs w:val="24"/>
          <w:lang w:eastAsia="ru-RU"/>
        </w:rPr>
        <w:t xml:space="preserve">. Весенний дождь. </w:t>
      </w:r>
      <w:r w:rsidRPr="00416130">
        <w:rPr>
          <w:rFonts w:ascii="Times New Roman" w:eastAsia="Times New Roman" w:hAnsi="Times New Roman" w:cs="Times New Roman"/>
          <w:bCs/>
          <w:i/>
          <w:iCs/>
          <w:color w:val="000000"/>
          <w:sz w:val="24"/>
          <w:szCs w:val="24"/>
          <w:lang w:eastAsia="ru-RU"/>
        </w:rPr>
        <w:t>На заре ты ее не буди</w:t>
      </w:r>
      <w:r w:rsidRPr="00416130">
        <w:rPr>
          <w:rFonts w:ascii="Times New Roman" w:eastAsia="Times New Roman" w:hAnsi="Times New Roman" w:cs="Times New Roman"/>
          <w:color w:val="000000"/>
          <w:sz w:val="24"/>
          <w:szCs w:val="24"/>
          <w:lang w:eastAsia="ru-RU"/>
        </w:rPr>
        <w:t xml:space="preserve">. Уснуло озеро. </w:t>
      </w:r>
      <w:r w:rsidRPr="00416130">
        <w:rPr>
          <w:rFonts w:ascii="Times New Roman" w:eastAsia="Times New Roman" w:hAnsi="Times New Roman" w:cs="Times New Roman"/>
          <w:iCs/>
          <w:color w:val="000000"/>
          <w:sz w:val="24"/>
          <w:szCs w:val="24"/>
          <w:lang w:eastAsia="ru-RU"/>
        </w:rPr>
        <w:t xml:space="preserve">Я </w:t>
      </w:r>
      <w:r w:rsidRPr="00416130">
        <w:rPr>
          <w:rFonts w:ascii="Times New Roman" w:eastAsia="Times New Roman" w:hAnsi="Times New Roman" w:cs="Times New Roman"/>
          <w:color w:val="000000"/>
          <w:sz w:val="24"/>
          <w:szCs w:val="24"/>
          <w:lang w:eastAsia="ru-RU"/>
        </w:rPr>
        <w:t>тебе ничего не скажу. Осень. Нет не жди ты песни страстной.</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Н. С. Лесков.</w:t>
      </w:r>
      <w:r w:rsidRPr="00416130">
        <w:rPr>
          <w:rFonts w:ascii="Times New Roman" w:eastAsia="Times New Roman" w:hAnsi="Times New Roman" w:cs="Times New Roman"/>
          <w:sz w:val="24"/>
          <w:szCs w:val="24"/>
          <w:lang w:eastAsia="ru-RU"/>
        </w:rPr>
        <w:t xml:space="preserve"> Очарованный странник. Левша.</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Ф. М. Достоевский.</w:t>
      </w:r>
      <w:r w:rsidRPr="00416130">
        <w:rPr>
          <w:rFonts w:ascii="Times New Roman" w:eastAsia="Times New Roman" w:hAnsi="Times New Roman" w:cs="Times New Roman"/>
          <w:sz w:val="24"/>
          <w:szCs w:val="24"/>
          <w:lang w:eastAsia="ru-RU"/>
        </w:rPr>
        <w:t xml:space="preserve"> Бедные люди. Преступление и наказание. Идиот. Речь о Пушкине.</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Л. Н. Толстой.</w:t>
      </w:r>
      <w:r w:rsidRPr="00416130">
        <w:rPr>
          <w:rFonts w:ascii="Times New Roman" w:eastAsia="Times New Roman" w:hAnsi="Times New Roman" w:cs="Times New Roman"/>
          <w:sz w:val="24"/>
          <w:szCs w:val="24"/>
          <w:lang w:eastAsia="ru-RU"/>
        </w:rPr>
        <w:t xml:space="preserve"> Война и мир.</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В. М. Гаршин.</w:t>
      </w:r>
      <w:r w:rsidRPr="00416130">
        <w:rPr>
          <w:rFonts w:ascii="Times New Roman" w:eastAsia="Times New Roman" w:hAnsi="Times New Roman" w:cs="Times New Roman"/>
          <w:sz w:val="24"/>
          <w:szCs w:val="24"/>
          <w:lang w:eastAsia="ru-RU"/>
        </w:rPr>
        <w:t xml:space="preserve"> Одно из произведений по выбору («Красный цветок», «</w:t>
      </w:r>
      <w:r w:rsidRPr="00416130">
        <w:rPr>
          <w:rFonts w:ascii="Times New Roman" w:eastAsia="Times New Roman" w:hAnsi="Times New Roman" w:cs="Times New Roman"/>
          <w:sz w:val="24"/>
          <w:szCs w:val="24"/>
          <w:lang w:val="en-US" w:eastAsia="ru-RU"/>
        </w:rPr>
        <w:t>AttaleaPrinceps</w:t>
      </w:r>
      <w:r w:rsidRPr="00416130">
        <w:rPr>
          <w:rFonts w:ascii="Times New Roman" w:eastAsia="Times New Roman" w:hAnsi="Times New Roman" w:cs="Times New Roman"/>
          <w:sz w:val="24"/>
          <w:szCs w:val="24"/>
          <w:lang w:eastAsia="ru-RU"/>
        </w:rPr>
        <w:t>» и др.)</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Н. А. Некрасов</w:t>
      </w:r>
      <w:r w:rsidRPr="00416130">
        <w:rPr>
          <w:rFonts w:ascii="Times New Roman" w:eastAsia="Times New Roman" w:hAnsi="Times New Roman" w:cs="Times New Roman"/>
          <w:sz w:val="24"/>
          <w:szCs w:val="24"/>
          <w:lang w:eastAsia="ru-RU"/>
        </w:rPr>
        <w:t xml:space="preserve">. </w:t>
      </w:r>
      <w:r w:rsidRPr="00416130">
        <w:rPr>
          <w:rFonts w:ascii="Times New Roman" w:eastAsia="Times New Roman" w:hAnsi="Times New Roman" w:cs="Times New Roman"/>
          <w:color w:val="000000"/>
          <w:sz w:val="24"/>
          <w:szCs w:val="24"/>
          <w:lang w:eastAsia="ru-RU"/>
        </w:rPr>
        <w:t xml:space="preserve">В дороге. Колыбельная песня. Огородник. </w:t>
      </w:r>
      <w:r w:rsidRPr="00416130">
        <w:rPr>
          <w:rFonts w:ascii="Times New Roman" w:eastAsia="Times New Roman" w:hAnsi="Times New Roman" w:cs="Times New Roman"/>
          <w:bCs/>
          <w:i/>
          <w:iCs/>
          <w:color w:val="000000"/>
          <w:sz w:val="24"/>
          <w:szCs w:val="24"/>
          <w:lang w:eastAsia="ru-RU"/>
        </w:rPr>
        <w:t>Тройка.</w:t>
      </w:r>
      <w:r w:rsidRPr="00416130">
        <w:rPr>
          <w:rFonts w:ascii="Times New Roman" w:eastAsia="Times New Roman" w:hAnsi="Times New Roman" w:cs="Times New Roman"/>
          <w:color w:val="000000"/>
          <w:sz w:val="24"/>
          <w:szCs w:val="24"/>
          <w:lang w:eastAsia="ru-RU"/>
        </w:rPr>
        <w:t xml:space="preserve"> Родина. Псовая охота. Еду ли ночью. Нравственный человек. Железная дорога. Вчераш</w:t>
      </w:r>
      <w:r w:rsidRPr="00416130">
        <w:rPr>
          <w:rFonts w:ascii="Times New Roman" w:eastAsia="Times New Roman" w:hAnsi="Times New Roman" w:cs="Times New Roman"/>
          <w:color w:val="000000"/>
          <w:sz w:val="24"/>
          <w:szCs w:val="24"/>
          <w:lang w:eastAsia="ru-RU"/>
        </w:rPr>
        <w:softHyphen/>
        <w:t xml:space="preserve">ний день часу в шестом. Блажен незлобивый поэт. </w:t>
      </w:r>
      <w:r w:rsidRPr="00416130">
        <w:rPr>
          <w:rFonts w:ascii="Times New Roman" w:eastAsia="Times New Roman" w:hAnsi="Times New Roman" w:cs="Times New Roman"/>
          <w:bCs/>
          <w:i/>
          <w:iCs/>
          <w:color w:val="000000"/>
          <w:sz w:val="24"/>
          <w:szCs w:val="24"/>
          <w:lang w:eastAsia="ru-RU"/>
        </w:rPr>
        <w:t>Элегия</w:t>
      </w:r>
      <w:r w:rsidRPr="00416130">
        <w:rPr>
          <w:rFonts w:ascii="Times New Roman" w:eastAsia="Times New Roman" w:hAnsi="Times New Roman" w:cs="Times New Roman"/>
          <w:color w:val="000000"/>
          <w:sz w:val="24"/>
          <w:szCs w:val="24"/>
          <w:lang w:eastAsia="ru-RU"/>
        </w:rPr>
        <w:t>. В деревне. Несжатая поло</w:t>
      </w:r>
      <w:r w:rsidRPr="00416130">
        <w:rPr>
          <w:rFonts w:ascii="Times New Roman" w:eastAsia="Times New Roman" w:hAnsi="Times New Roman" w:cs="Times New Roman"/>
          <w:color w:val="000000"/>
          <w:sz w:val="24"/>
          <w:szCs w:val="24"/>
          <w:lang w:eastAsia="ru-RU"/>
        </w:rPr>
        <w:softHyphen/>
        <w:t xml:space="preserve">са. Влас. Саша. Внимая ужасам войны. Забытая деревня. </w:t>
      </w:r>
      <w:r w:rsidRPr="00416130">
        <w:rPr>
          <w:rFonts w:ascii="Times New Roman" w:eastAsia="Times New Roman" w:hAnsi="Times New Roman" w:cs="Times New Roman"/>
          <w:bCs/>
          <w:i/>
          <w:iCs/>
          <w:color w:val="000000"/>
          <w:sz w:val="24"/>
          <w:szCs w:val="24"/>
          <w:lang w:eastAsia="ru-RU"/>
        </w:rPr>
        <w:t>Школьник.</w:t>
      </w:r>
      <w:r w:rsidRPr="00416130">
        <w:rPr>
          <w:rFonts w:ascii="Times New Roman" w:eastAsia="Times New Roman" w:hAnsi="Times New Roman" w:cs="Times New Roman"/>
          <w:color w:val="000000"/>
          <w:sz w:val="24"/>
          <w:szCs w:val="24"/>
          <w:lang w:eastAsia="ru-RU"/>
        </w:rPr>
        <w:t xml:space="preserve"> Поэт и гражданин. </w:t>
      </w:r>
      <w:r w:rsidRPr="00416130">
        <w:rPr>
          <w:rFonts w:ascii="Times New Roman" w:eastAsia="Times New Roman" w:hAnsi="Times New Roman" w:cs="Times New Roman"/>
          <w:bCs/>
          <w:i/>
          <w:iCs/>
          <w:color w:val="000000"/>
          <w:sz w:val="24"/>
          <w:szCs w:val="24"/>
          <w:lang w:eastAsia="ru-RU"/>
        </w:rPr>
        <w:t xml:space="preserve">Размышления у парадного подъезда. </w:t>
      </w:r>
      <w:r w:rsidRPr="00416130">
        <w:rPr>
          <w:rFonts w:ascii="Times New Roman" w:eastAsia="Times New Roman" w:hAnsi="Times New Roman" w:cs="Times New Roman"/>
          <w:color w:val="000000"/>
          <w:sz w:val="24"/>
          <w:szCs w:val="24"/>
          <w:lang w:eastAsia="ru-RU"/>
        </w:rPr>
        <w:t>Песня Еремушке. На Волге. Рыцарь на час. Деревенские новости. Крестьянские дети. Свобода. Зеленый шум. Калистрат. В пол</w:t>
      </w:r>
      <w:r w:rsidRPr="00416130">
        <w:rPr>
          <w:rFonts w:ascii="Times New Roman" w:eastAsia="Times New Roman" w:hAnsi="Times New Roman" w:cs="Times New Roman"/>
          <w:color w:val="000000"/>
          <w:sz w:val="24"/>
          <w:szCs w:val="24"/>
          <w:lang w:eastAsia="ru-RU"/>
        </w:rPr>
        <w:softHyphen/>
        <w:t xml:space="preserve">ном разгаре страда деревенская. Орина, мать солдатская. </w:t>
      </w:r>
      <w:r w:rsidRPr="00416130">
        <w:rPr>
          <w:rFonts w:ascii="Times New Roman" w:eastAsia="Times New Roman" w:hAnsi="Times New Roman" w:cs="Times New Roman"/>
          <w:sz w:val="24"/>
          <w:szCs w:val="24"/>
          <w:lang w:eastAsia="ru-RU"/>
        </w:rPr>
        <w:t>Коробейники. Мороз, Красный нос. Кому на Руси жить хорошо.</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 Н. Майков</w:t>
      </w:r>
      <w:r w:rsidRPr="00416130">
        <w:rPr>
          <w:rFonts w:ascii="Times New Roman" w:eastAsia="Times New Roman" w:hAnsi="Times New Roman" w:cs="Times New Roman"/>
          <w:sz w:val="24"/>
          <w:szCs w:val="24"/>
          <w:lang w:eastAsia="ru-RU"/>
        </w:rPr>
        <w:t>. Сомнение. Горы. Все думу тайную в душе моей питает.. Весна! выставляется первая рама… Возвышенная мысль достойной хочет брони… «Не отставай от века!» – лозунг лживый… У гроба Грозного.</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Е. П. Ростопчина</w:t>
      </w:r>
      <w:r w:rsidRPr="00416130">
        <w:rPr>
          <w:rFonts w:ascii="Times New Roman" w:eastAsia="Times New Roman" w:hAnsi="Times New Roman" w:cs="Times New Roman"/>
          <w:sz w:val="24"/>
          <w:szCs w:val="24"/>
          <w:lang w:eastAsia="ru-RU"/>
        </w:rPr>
        <w:t>. Певица. Последний цветок. Бессонница. Когда б он знал. Песня. Три поры жизни. В степи. Моим критикам. Вид Москвы. Нашим будущим поэтам. Как должны писать женщины. В дорогу Михаилу Юрьевичу Лермонтову. Простонародная песня.</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И. С. Никитин</w:t>
      </w:r>
      <w:r w:rsidRPr="00416130">
        <w:rPr>
          <w:rFonts w:ascii="Times New Roman" w:eastAsia="Times New Roman" w:hAnsi="Times New Roman" w:cs="Times New Roman"/>
          <w:sz w:val="24"/>
          <w:szCs w:val="24"/>
          <w:lang w:eastAsia="ru-RU"/>
        </w:rPr>
        <w:t>. Пахарь. Рассказ ямщика. Песня. Утро. Ухарь-купец. Русь.</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 К. Толстой</w:t>
      </w:r>
      <w:r w:rsidRPr="00416130">
        <w:rPr>
          <w:rFonts w:ascii="Times New Roman" w:eastAsia="Times New Roman" w:hAnsi="Times New Roman" w:cs="Times New Roman"/>
          <w:sz w:val="24"/>
          <w:szCs w:val="24"/>
          <w:lang w:eastAsia="ru-RU"/>
        </w:rPr>
        <w:t xml:space="preserve">. Колокольчики мои. Средь шумного бала. Коль любить, так без рассудку. Как здесь хорошо и приятно. Когда кругом безмолвен лес дремучий. Звонче жаворонка пенье. Слеза дрожит в твоем ревнивом взоре. Против течения. То было раннею весной. и др.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И. С. Тургенев</w:t>
      </w:r>
      <w:r w:rsidRPr="00416130">
        <w:rPr>
          <w:rFonts w:ascii="Times New Roman" w:eastAsia="Times New Roman" w:hAnsi="Times New Roman" w:cs="Times New Roman"/>
          <w:sz w:val="24"/>
          <w:szCs w:val="24"/>
          <w:lang w:eastAsia="ru-RU"/>
        </w:rPr>
        <w:t>. Записки охотника. Отцы и дети. Стихотворения в прозе.</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 Н. Островский</w:t>
      </w:r>
      <w:r w:rsidRPr="00416130">
        <w:rPr>
          <w:rFonts w:ascii="Times New Roman" w:eastAsia="Times New Roman" w:hAnsi="Times New Roman" w:cs="Times New Roman"/>
          <w:sz w:val="24"/>
          <w:szCs w:val="24"/>
          <w:lang w:eastAsia="ru-RU"/>
        </w:rPr>
        <w:t xml:space="preserve">. Гроза. Бесприданница. Снегурочка.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М. Е. Салтыков-Щедрин</w:t>
      </w:r>
      <w:r w:rsidRPr="00416130">
        <w:rPr>
          <w:rFonts w:ascii="Times New Roman" w:eastAsia="Times New Roman" w:hAnsi="Times New Roman" w:cs="Times New Roman"/>
          <w:sz w:val="24"/>
          <w:szCs w:val="24"/>
          <w:lang w:eastAsia="ru-RU"/>
        </w:rPr>
        <w:t>. Сказки по выбору студента (Повесть о том, как один мужик двух генералов прокормил. Премудрый пескарь. Обманщик-газетчик и легковерный читатель. Вяленая вобла. Карась-идеалист. Либерал и др.). Стихотворения А. А. Фета.</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А. П. Чехов.</w:t>
      </w:r>
      <w:r w:rsidRPr="00416130">
        <w:rPr>
          <w:rFonts w:ascii="Times New Roman" w:eastAsia="Times New Roman" w:hAnsi="Times New Roman" w:cs="Times New Roman"/>
          <w:sz w:val="24"/>
          <w:szCs w:val="24"/>
          <w:lang w:eastAsia="ru-RU"/>
        </w:rPr>
        <w:t xml:space="preserve"> Три рассказа по выбору студента («Студент», «Ионыч», «Степь» др.). Вишнёвый сад.</w:t>
      </w:r>
    </w:p>
    <w:p w:rsidR="00806D58" w:rsidRPr="00416130" w:rsidRDefault="00806D58" w:rsidP="00806D58">
      <w:pPr>
        <w:spacing w:after="0" w:line="240" w:lineRule="auto"/>
        <w:jc w:val="both"/>
        <w:rPr>
          <w:rFonts w:ascii="Times New Roman" w:eastAsia="Times New Roman" w:hAnsi="Times New Roman" w:cs="Times New Roman"/>
          <w:bCs/>
          <w:sz w:val="24"/>
          <w:szCs w:val="24"/>
          <w:lang w:eastAsia="ru-RU"/>
        </w:rPr>
      </w:pPr>
    </w:p>
    <w:p w:rsidR="00D43168" w:rsidRPr="00416130" w:rsidRDefault="00806D58" w:rsidP="00806D58">
      <w:pPr>
        <w:spacing w:after="0" w:line="240" w:lineRule="auto"/>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Пять стихотворений из перечня для обязательного чтения выучить наизусть. </w:t>
      </w:r>
    </w:p>
    <w:p w:rsidR="00806D58" w:rsidRPr="00416130" w:rsidRDefault="00806D58" w:rsidP="00806D58">
      <w:pPr>
        <w:spacing w:after="0" w:line="240" w:lineRule="auto"/>
        <w:rPr>
          <w:rFonts w:ascii="Times New Roman" w:eastAsia="Times New Roman" w:hAnsi="Times New Roman" w:cs="Times New Roman"/>
          <w:sz w:val="24"/>
          <w:szCs w:val="24"/>
          <w:lang w:eastAsia="ru-RU"/>
        </w:rPr>
      </w:pPr>
    </w:p>
    <w:p w:rsidR="00F06DB4" w:rsidRPr="00416130" w:rsidRDefault="00F06DB4" w:rsidP="00F06DB4">
      <w:pPr>
        <w:shd w:val="clear" w:color="auto" w:fill="FFFFFF"/>
        <w:suppressAutoHyphens/>
        <w:spacing w:after="0" w:line="276" w:lineRule="auto"/>
        <w:ind w:right="97"/>
        <w:jc w:val="center"/>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 xml:space="preserve">История русской </w:t>
      </w:r>
      <w:r w:rsidRPr="00416130">
        <w:rPr>
          <w:rFonts w:ascii="Times New Roman" w:hAnsi="Times New Roman" w:cs="Times New Roman"/>
          <w:b/>
          <w:bCs/>
          <w:sz w:val="24"/>
          <w:szCs w:val="24"/>
        </w:rPr>
        <w:t>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XX</w:t>
      </w:r>
      <w:r w:rsidRPr="00416130">
        <w:rPr>
          <w:rFonts w:ascii="Times New Roman" w:hAnsi="Times New Roman" w:cs="Times New Roman"/>
          <w:b/>
          <w:bCs/>
          <w:sz w:val="24"/>
          <w:szCs w:val="24"/>
        </w:rPr>
        <w:t xml:space="preserve"> века (первая половина)»</w:t>
      </w:r>
    </w:p>
    <w:p w:rsidR="00D43168" w:rsidRPr="00416130" w:rsidRDefault="00D43168" w:rsidP="00F06DB4">
      <w:pPr>
        <w:shd w:val="clear" w:color="auto" w:fill="FFFFFF"/>
        <w:suppressAutoHyphens/>
        <w:spacing w:after="0" w:line="276" w:lineRule="auto"/>
        <w:ind w:right="97"/>
        <w:jc w:val="center"/>
        <w:rPr>
          <w:rFonts w:ascii="Times New Roman" w:hAnsi="Times New Roman" w:cs="Times New Roman"/>
          <w:b/>
          <w:bCs/>
          <w:sz w:val="24"/>
          <w:szCs w:val="24"/>
        </w:rPr>
      </w:pP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Особенности литературного процесса конца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 начала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веков. Основные литературные течения и направления. Общая характеристика.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Реализм. Ведущие тенденции и представители. «Неореализм».</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Модернизм. Основные течения и представители.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 М.Горького «Фома Гордеев». Проблематика, образы главных героев. Историческая концепция и традиции русского романа.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Драматургия М.Горького. Проблематика и художественное своеобразие пьесы «На дне».</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Пьесы М.Горького об интеллигенции («Дачники», «Дети Солнца», «Варвары»).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Цикл рассказовМ.Горького «По Руси». Проблематика. Идейно-художественное своеобразие.</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Повесть М.Горького «Мать». Христианская мораль и революционная 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Повесть М.Горького «Городок Окуров». Проблематика, образы главных героев, художественное своеобразие.</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Горький-публицист и общественный деятель. «Разрушение личности». «Несвоевременные мысли».</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Творчество С.Серафимовича до </w:t>
      </w:r>
      <w:smartTag w:uri="urn:schemas-microsoft-com:office:smarttags" w:element="metricconverter">
        <w:smartTagPr>
          <w:attr w:name="ProductID" w:val="1917 г"/>
        </w:smartTagPr>
        <w:r w:rsidRPr="00416130">
          <w:rPr>
            <w:rFonts w:ascii="Times New Roman" w:eastAsia="Times New Roman" w:hAnsi="Times New Roman" w:cs="Times New Roman"/>
            <w:sz w:val="24"/>
            <w:szCs w:val="24"/>
            <w:lang w:eastAsia="ru-RU"/>
          </w:rPr>
          <w:t>1917 г</w:t>
        </w:r>
      </w:smartTag>
      <w:r w:rsidRPr="00416130">
        <w:rPr>
          <w:rFonts w:ascii="Times New Roman" w:eastAsia="Times New Roman" w:hAnsi="Times New Roman" w:cs="Times New Roman"/>
          <w:sz w:val="24"/>
          <w:szCs w:val="24"/>
          <w:lang w:eastAsia="ru-RU"/>
        </w:rPr>
        <w:t>. Общая характеристика. Проблематика и поэтика.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В.Вересаева. Обща характеристика. Проблематика и поэтика.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А.Куприна. Идейно-художественное своеобразие рассказов«Штабс-капитан Рыбников», «Гранатовый браслет», «Суламифь» и др.</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Повесть А.Куприна «Поединок». Проблематика и поэтика.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Идейно-художественное своеобразие повестей А.Куприна «Молох», «Олеся».</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Художественный поиск А.Купринав «Листригонах», «Яме», рассказах о животных.</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И.Бунина. Общая характеристика. Проблематика, художественное своеобразие, анализ одного из произведений.</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Поэзия И.Бунина. Проблематика и поэтика.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Тема деревни и крестьянства в прозе И.Бунина («Антоновские яблоки», «Суходол», «Деревня», «Иоанн Рыдалец», «Захар Воробьёв»).</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Тема любви в творчестве И.Бунина.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Проза И.Бунина зарубежного периода («Жизнь Арсеньева», «Митина любовь», «Солнечный удар», «Чистый понедельник», цикл рассказов «Тёмные аллеи», «Освобождение Толстого» и другие).</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Проза русской эмиграции (И.Шмелёв, А.Ремизов и др.). Общая характеристика.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Б.Зайцев о русских поэтах и писателях («Москва», «Далёкое», «Братья-писатели»).</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Раннее творчество И.Шмелёва. Проблематика, художественное своеобразие («На скалах Валаама», «Человек из ресторана», «Росстани», «Неупиваемая чаша», рассказы).</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Народное миросозерцание в сказках А.Ремизова (Сборники «Посолонь», «Докука и балагурье», «Весеннее порошье», «За святую Русь» и др.).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Петербургская тема в повести А.Ремизова «Крестовые сёстры».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Л.Андреева. Общая характеристика. Проблематика, художественное своеобразие.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Творческие судьбы Д.Мережковского, З.Гиппиус. Проблематика и поэтика.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Раннее творчество В.Брюсова. Сборник «Русские символисты» как манифест русского модернизма.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Сборники В.Брюсова «</w:t>
      </w:r>
      <w:r w:rsidRPr="00416130">
        <w:rPr>
          <w:rFonts w:ascii="Times New Roman" w:eastAsia="Times New Roman" w:hAnsi="Times New Roman" w:cs="Times New Roman"/>
          <w:sz w:val="24"/>
          <w:szCs w:val="24"/>
          <w:lang w:val="en-US" w:eastAsia="ru-RU"/>
        </w:rPr>
        <w:t>UrbietOrbi</w:t>
      </w:r>
      <w:r w:rsidRPr="00416130">
        <w:rPr>
          <w:rFonts w:ascii="Times New Roman" w:eastAsia="Times New Roman" w:hAnsi="Times New Roman" w:cs="Times New Roman"/>
          <w:sz w:val="24"/>
          <w:szCs w:val="24"/>
          <w:lang w:eastAsia="ru-RU"/>
        </w:rPr>
        <w:t xml:space="preserve">», «Венок», «Все напевы». В.Брюсов – руководитель и ведущий автор журнала «Весы».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Революционная поэзия В.Брюсова. Нравственный аспект.</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В.Брюсов-критик. В.Брюсов об А.Пушкине.</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К.Бальмонта. Проблематика и поэтика.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Ф.Сологуба. Проблематика и поэтика.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Тема любви в творчестве А.Блока. Характеристика образа главной героини («Стихи о Прекрасной Даме», «Снежная Маска», «Фаина», «Кармен», «Родина»).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Тема Родины в творчестве А.Блока (циклы «Родина», «На поле Куликовом», стихотворения «Россия», Русь» и другие).</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А.Белого. Концепция символизма. Лирика. Проблематика и поэтика одного из романов по выбору студента («Петербург», «Серебряный голубь»). Мемуарная проза.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А.Ахматовой дооктябрьского периода. Проблематика и поэтика (сб. «Вечер», «Чётки»).</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Идейно-художественное своеобразие сборников А.Ахматовой «Подорожник», «</w:t>
      </w:r>
      <w:r w:rsidRPr="00416130">
        <w:rPr>
          <w:rFonts w:ascii="Times New Roman" w:eastAsia="Times New Roman" w:hAnsi="Times New Roman" w:cs="Times New Roman"/>
          <w:sz w:val="24"/>
          <w:szCs w:val="24"/>
          <w:lang w:val="en-US" w:eastAsia="ru-RU"/>
        </w:rPr>
        <w:t>AnnoDomini</w:t>
      </w:r>
      <w:r w:rsidRPr="00416130">
        <w:rPr>
          <w:rFonts w:ascii="Times New Roman" w:eastAsia="Times New Roman" w:hAnsi="Times New Roman" w:cs="Times New Roman"/>
          <w:sz w:val="24"/>
          <w:szCs w:val="24"/>
          <w:lang w:eastAsia="ru-RU"/>
        </w:rPr>
        <w:t xml:space="preserve">». Предвоенные стихи («Тростник», «Седьмая книга», «Черепки»).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Н.Гумилёва. Проблематика и поэтика.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И.Анненского. Проблематика и поэтика.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«новокрестьянских» поэтов. Общая характеристика.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Идейное и художественное своеобразие лирики Н.Клюева.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Творчество М.Цветаевой. Проблематика и поэтика.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М.Волошина. Проблематика и поэтика. М.Волошин-критик.</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Поэзия В.Маяковского дооктябрьского периода. Проблематика и поэтика.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Поэзия С.Есенина дооктябрьского периода. Идейно-художественные особенности сборника «Радуница».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p>
    <w:p w:rsidR="00F06DB4" w:rsidRPr="00416130" w:rsidRDefault="00F06DB4" w:rsidP="00F06DB4">
      <w:pPr>
        <w:shd w:val="clear" w:color="auto" w:fill="FFFFFF"/>
        <w:suppressAutoHyphens/>
        <w:spacing w:after="0" w:line="276" w:lineRule="auto"/>
        <w:ind w:right="97"/>
        <w:jc w:val="center"/>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XX</w:t>
      </w:r>
      <w:r w:rsidRPr="00416130">
        <w:rPr>
          <w:rFonts w:ascii="Times New Roman" w:hAnsi="Times New Roman" w:cs="Times New Roman"/>
          <w:b/>
          <w:bCs/>
          <w:sz w:val="24"/>
          <w:szCs w:val="24"/>
        </w:rPr>
        <w:t xml:space="preserve"> века (вторая половина)»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Особенности литературного процесса 1960–70-х гг. Введение в научный оборот понятий «традиция», «преемственность». Выход книг серии ЖЗЛ, посвящённых Ф.Тютчёву, И. Гончарову, Ф. Достоевскому. Журнальная полемика. Споры вокруг исповедальной прозы. История возникновения течения «деревенская проза», споры о термине. Характеристики и оценки героя «деревенской прозы» в критической литературе того периода.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 Распутина. Становление личности писателя. Ранний период творческой деятельности. Идейно-художественной своеобразие повести «Последний срок». Широта этической и эстетической проблематики. Духовная наполненность. Рассказы и повести70-х гг. «Уроки французского». Военная тема, женский характер в повести «Живи и помни». Судьбы деревни в повести «Прощание с Матёрой». Филисофско-публицистическая повесть «Пожар»: черты «учительской прозы». Творчество 80 – 90-х гг. Повесть «Дочь Ивана, мать Ивана»: проблематика и поэтика.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 Шукшина. Становление личности писателя. Идейно-художественное своеобразии сборника «Сельские жители». Рассказы конца 60 – начала 70-х гг. и их герои: «странные люди», «чудики», «бесконвойные». Традиции фольклора, народно-смеховой культуры, Ф. Достоевского, Н. Лескова и Н. Гоголя. Рассказы автобиографического цикла. Проблематика и поэтика романа «Я пришёл дать вам волю». В. Шукшин и кинематограф.</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Б. Можаева. Становление личности писателя. Раннее творчество: социально-проблемные, публицистические мотивы. Проблема человека и производства. Идейно-художественное своеобразие повести «Живой» («Из жизни Фёдора Кузькина») как классика «деревенской прозы». Роман-хроника «Мужики и бабы». Проблематика и поэтика. Идейно-художественные особенности романа «Изгой». Б. Можаев-сценарист.</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Ф. Абрамова. Становление личности писателя. Первые литературные опыты. Работа о М. Шолохове. Жизнь русской деревни в военные годы в романе «Братья и сёстры». Послевоенная деревня в романе «две зимы и три лета». Деформация характеров русского крестьянства в романе «Пути-перепутья». Образ современной деревни в романе «Дом». Многоплановость изображения действительности. Проблема сущности русского характера («Деревянные кони», «Пелагея», «Алька»). Судьбы России в «Чистой книге».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 Белова. Становление личности писателя.Особенности раннего творчества. Проблематика и поэтика повести «Привычное дело». Новое звучание темы народа и крестьянства. Идейно-художественные особенности цикла «Плотницкие рассказы». Изображение городской жизни в цикле «Воспитание по доктору Споку». Трагическая эпоха коллективизации в трилогии «Кануны», «Год великого перелома», «Час шестый».Проблематика и поэтика книги «Лад»: этнографическая точность и нравственная правда. Современная Москва в романе «Всё впереди».Рассказы для детей. Юмористические миниатюры.</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Творчество В. Крупина. Становление личности писателя. Традиции «деревенской прозы» в книге «Зёрна». Народная мудрость крестьянских рассказов (цикл «Варвара»). Повесть-сказка </w:t>
      </w:r>
      <w:r w:rsidRPr="00416130">
        <w:rPr>
          <w:rFonts w:ascii="Times New Roman" w:eastAsia="Times New Roman" w:hAnsi="Times New Roman" w:cs="Times New Roman"/>
          <w:sz w:val="24"/>
          <w:szCs w:val="24"/>
          <w:lang w:eastAsia="ru-RU"/>
        </w:rPr>
        <w:lastRenderedPageBreak/>
        <w:t>«Живая вода»: оскудение нравственных запасов, болевые моменты жизни русского народа в период «застоя», фольклорные традиции, особенности жанра. Жизнь современной деревни в повести «Сороковой день». Тема православия в повести «Великорецкая купель». Мозаика человеческих судеб в повествовании «Слава Богу за всё». Традиции Ф.Достоевского, И. Ильина.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 Личутина. Становление личности писателя. Жизнь поморской деревни накануне «великого перелома» в повести «Белая горница». Жанровое своеобразие. Повести 70-х гг.В. Личутин и поколение «сорокалетних». Типы «амбивалентных» интеллигентов и искателей духовной правды в повестях «»Крылатая Серафима», «Последний колдун», «Фармазон», «Домашний философ». Роль иносказания, притчи, символа. Историческая дилогия «Долгий отдых» и «Скитальцы». История русского раскола («Раскол»). Городская тема в романе «Любостай». Проблематика и поэтика романа «Беглец из рая». В. Личутин-публицист.</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Л. Бородина. Становление личности писателя. Л. Бородин – общественный деятель, участие в ВСХСОН. Идеи А. Хомякова и др. «Беспокойные герои» повестей «Перед судом», «Повесть странного времени», «Вариант». Традиции «лагерной прозы» в повести «Правила игры» и эссе «Полюс верности». Поиски «срединного пути» в повестях «Гологор», «Третья правда», «Год чуда и печали». Характеристика социальных процессов в Советском государстве (роман «Расставание»). Образ нового поколения в повести «Женщина в море». Л. Бородин – редактор журнала «Москва». Жизнь Московского государства в исторической повести «Царица смуты». Проблематика и поэтика романа «Божеполье». Философская повесть-притча «Ловушка для Адама». Традиции русской классики в прозе Л. Бородина.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Ю. Казакова. Проблематика и поэтика сборников«На полустанке». Психологизм рассказов «Тедди», «Звон брегета», «Голубое и зелёное», «Некрасивая», «Лёгкая жизнь». Традиции М.Лермонтова, Л.Толстого, И.Бунина,А.Чехова, М.Пришвина, К.Гамсуна, Э.Хемингуэя. По следам М.Пришвина: Поэтика северного быта в рассказах «Никишкины тайны», «Поморка», «Арктур – гончий пёс». 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 Поэтика рассказов о любви: «Осень в дубовых лесах», «Двое в декабре», «Трали-вали». Творческие раздумья автора в «Тарусском альбоме». Проблематика и поэтика рассказов «В город», «Ни стуку, ни грюку», «Запах хлеба». Традиции «деревенской прозы». Проблематика философских новелл «Плачу и рыдаю», «Белуха». Тема дома и бездомья, чувство семейного рода в рассказах «Свечечка», «Во сне ты горько плакал».</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 Шукшина. Проблематика и поэтика сборника рассказов «Сельские жители». Тема народной жизни, тема «странных людей», «чудиков» в рассказах «Сельские жители»,«Чудик», «Срезал», «Микроскоп», «Упорный», «Билетик на второй сеанс», «Забуксовал», «Штрихи к портрету» и др. Проблематика и поэтика автобиографического цикла («Долгие зимние вечера», «Из детских лет Ивана Попова», «Дядя Ермолай», «Рыжий» и др.). Проблематика и поэтика и поэтика сатирического цикла («Змеиный яд», «Кляуза», «Мой зять украл машину дров» и др.). Проблематика и поэтика цикла рассказов о вдохновенных лгунах («Генерал Малафейкин», «Версия», «Беседы при ясной луне и др.). Проблематика и поэтика цикла рассказов о смерти («Как помирал старик», «Охота жить», «Горе», «Осенью» и др.). Проблематика и поэтика романа «Я пришёл дать вам волю». Особенности историзма. Образ главного героя. Проблематика и поэтика киноповести «Калина красная». Тема родового крестьянского долга. Образ главного героя. Проблематик и поэтика сказки «До третьих петухов».</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Творчество В. Астафьева. Становление личности писателя. Повести 60-х гг. («Кража»). Образ главного героя. Военная тема в творчестве В. Астафьева (рассказы «Ясным ли днём», «Солдат и мать», «Индия», «Передышка», повести «звездопад», «Где-то гремит война», «Весёлый солдат», «Так хочется жить», «Пастух и Пастушка», роман «Прокляты и убиты»). Гимн крестьянскому трудолюбию в повести «Ода русскому огороду». Сочетание </w:t>
      </w:r>
      <w:r w:rsidRPr="00416130">
        <w:rPr>
          <w:rFonts w:ascii="Times New Roman" w:eastAsia="Times New Roman" w:hAnsi="Times New Roman" w:cs="Times New Roman"/>
          <w:sz w:val="24"/>
          <w:szCs w:val="24"/>
          <w:lang w:eastAsia="ru-RU"/>
        </w:rPr>
        <w:lastRenderedPageBreak/>
        <w:t>целесообразности и красоты. Эпохальное полотно о жизни деревни «Последний поклон». Образ «малой родины» в повести «Царь-рыба». Конфликт между природной жизнью и цивилизацией. Картины современной действительности в романе «Печальный детектив»,повести «Людочка». Трагическое столкновение героя с окружающим миром, взаимодействие «деревенской» и «городской» линий. Высокий нравственные идеал писателя.</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А. Солженицына. Становление личности писателя. Переписка с Н. Виткевичем. Проза писателя «лагерного периода». Постижение философии Ф. Достоевского. Рассказы к.50-х – 60-х гг. («Матрёнин двор», Один день Ивана Денисовича», «Случай на станции Кочетовка» и др.). Проблематика и поэтика. Идейно-художественные особенности романа «В круге первом». Манифест «Жить не по лжи!». Проблематика ипоэтика романа «Архипелаг ГУЛАГ». Эмигрантский период творчества. Проблематика и поэтика эпопеи «Красное колесо. Повествование в отмеренных строках». Символика образов.</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Ю. Трифонова. Становление личности писателя. Успех романа «Студенты», присуждение Сталинской премии. Идейно-художественные особенности повести «Обмен». Символика заглавия. Образы главных героев. Поэтика урбанизма в романе «Время и место». Военные страницы романа. Проблема исторической памяти в повести «Старик». Попытка постижения исторической правды в романе «Исчезновение». Символика заглавия. «Мелочи жизни» в структуре московских повестей Ю. Трифонова. «Герои-неудачники» в художественном мире писателя. Женские образы в прозе художника. Традиции И. Бунина и А. Чехова.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Г. Семёнова. Становление личности писателя. Г. Семёнов новеллист. Высокий лиризм. Традиции С. Аксакова, А. Чехова, М. Пришвина. Ю. Казакова. Отголоски военной темы («Сорок четыре ночи», «Довоенная кровать», «Луна звенит»). Тема природы и утраты человеком деревенских корней («Приезд сына», «»Весна», «Куковала кукушка», «Собака ни при чём», «Саамы красивые на свете голавль»). Семейная тема в рассказах писателя («Ласковые женщины», «Кушаверо», «Сим-сим»). Своеобразие конфликта. Повести 70-х гг. Москва и москвичи в прозе 70-х – 90-х гг.(«Уличные фонари», «Вольная натаска», «Лошадь в тумане», «Путешествие души»). Переплетение старых и новых традиций. Рассказы-судьбы («Звезда английской школы»), рассказы события («Фригийский васильки»), рассказы портреты («Вальс»), Объективизм авторской манеры повествования. Проблематика и поэтика романа «Ум лисицы». Облик современной героини. Традиции А. Чехова, И. Бунина.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Н. Рубцова. Стихи поэта 1960-х гг. («Тихая моя родина…», «Звезда полей», «Я буду скакать по холмам задремавшей отчизны…». Н. Рубцов как представитель «тихой лирики». Тема России и Руси в стихотворения Н. Рубцова. Образы природы в стихах поэта. Философская лирика Н. Рубцова. «История» как лирический герой поэзии Н. Рубцова. Есенинская традиция и традиции русской классики.</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тенденции современной поэзии. Поэзия «оттепельного» периода – второй половины 1950-х – 1960-х гг. «Тихая» и «эстрадная» лирика. Наполнение терминов. Основные представители. Поэзия 1970-х – начала 1980-х годов. Бардовское направление. Поэзия второй и третьей волны эмиграции. Поэзия второй половины 1980-х – 1990-х годов. Основные представители. Проблематика и поэтика.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Творчество В. Максимова. </w:t>
      </w:r>
      <w:r w:rsidRPr="00416130">
        <w:rPr>
          <w:rFonts w:ascii="Times New Roman" w:eastAsia="Times New Roman" w:hAnsi="Times New Roman" w:cs="Times New Roman"/>
          <w:bCs/>
          <w:sz w:val="24"/>
          <w:szCs w:val="24"/>
          <w:lang w:eastAsia="ru-RU"/>
        </w:rPr>
        <w:t xml:space="preserve">Духовно-нравственных поиск личности в ранней прозе В.Максимова. </w:t>
      </w:r>
      <w:r w:rsidRPr="00416130">
        <w:rPr>
          <w:rFonts w:ascii="Times New Roman" w:eastAsia="Times New Roman" w:hAnsi="Times New Roman" w:cs="Times New Roman"/>
          <w:sz w:val="24"/>
          <w:szCs w:val="24"/>
          <w:lang w:eastAsia="ru-RU"/>
        </w:rPr>
        <w:t>Проблематика и поэтика повести «Мы обживаем землю».Пробуждение личности в повести «Жив человек».Самоопределение человека в повести «Дорога».Переоценка жизненных ценностей личности в повести «Стань за черту».</w:t>
      </w:r>
      <w:r w:rsidRPr="00416130">
        <w:rPr>
          <w:rFonts w:ascii="Times New Roman" w:eastAsia="Times New Roman" w:hAnsi="Times New Roman" w:cs="Times New Roman"/>
          <w:bCs/>
          <w:sz w:val="24"/>
          <w:szCs w:val="24"/>
          <w:lang w:eastAsia="ru-RU"/>
        </w:rPr>
        <w:t xml:space="preserve"> Роман «Семь дней творения». Проблематика и поэтика. </w:t>
      </w:r>
      <w:r w:rsidRPr="00416130">
        <w:rPr>
          <w:rFonts w:ascii="Times New Roman" w:eastAsia="Times New Roman" w:hAnsi="Times New Roman" w:cs="Times New Roman"/>
          <w:sz w:val="24"/>
          <w:szCs w:val="24"/>
          <w:lang w:eastAsia="ru-RU"/>
        </w:rPr>
        <w:t>Историческая ретроспектива романа.Разные типы личности на примере образов главных героев. Поэтика романа.</w:t>
      </w:r>
      <w:r w:rsidRPr="00416130">
        <w:rPr>
          <w:rFonts w:ascii="Times New Roman" w:eastAsia="Times New Roman" w:hAnsi="Times New Roman" w:cs="Times New Roman"/>
          <w:bCs/>
          <w:sz w:val="24"/>
          <w:szCs w:val="24"/>
          <w:lang w:eastAsia="ru-RU"/>
        </w:rPr>
        <w:t xml:space="preserve"> Пути самоопределения личности в романах «Карантин» и «Прощание из ниоткуда». </w:t>
      </w:r>
      <w:r w:rsidRPr="00416130">
        <w:rPr>
          <w:rFonts w:ascii="Times New Roman" w:eastAsia="Times New Roman" w:hAnsi="Times New Roman" w:cs="Times New Roman"/>
          <w:sz w:val="24"/>
          <w:szCs w:val="24"/>
          <w:lang w:eastAsia="ru-RU"/>
        </w:rPr>
        <w:t xml:space="preserve">Путь к духовному прозрению главных героев романа «Карантин».Философия «чуда» и его роль в романе «Карантин». Булгаковские традиции и реминисценции.«Прощание из ниоткуда»как роман самопознание.Траектория духовной эволюции героя. Категории памяти и прощения в романе. Тема Родины.Картина литературной </w:t>
      </w:r>
      <w:r w:rsidRPr="00416130">
        <w:rPr>
          <w:rFonts w:ascii="Times New Roman" w:eastAsia="Times New Roman" w:hAnsi="Times New Roman" w:cs="Times New Roman"/>
          <w:sz w:val="24"/>
          <w:szCs w:val="24"/>
          <w:lang w:eastAsia="ru-RU"/>
        </w:rPr>
        <w:lastRenderedPageBreak/>
        <w:t>и общественной жизни.</w:t>
      </w:r>
      <w:r w:rsidRPr="00416130">
        <w:rPr>
          <w:rFonts w:ascii="Times New Roman" w:eastAsia="Times New Roman" w:hAnsi="Times New Roman" w:cs="Times New Roman"/>
          <w:bCs/>
          <w:sz w:val="24"/>
          <w:szCs w:val="24"/>
          <w:lang w:eastAsia="ru-RU"/>
        </w:rPr>
        <w:t xml:space="preserve"> Человек и история в романах «Ковчег для незваных», «Заглянуть в бездну» и повести «Как в саду при долине». </w:t>
      </w:r>
      <w:r w:rsidRPr="00416130">
        <w:rPr>
          <w:rFonts w:ascii="Times New Roman" w:eastAsia="Times New Roman" w:hAnsi="Times New Roman" w:cs="Times New Roman"/>
          <w:sz w:val="24"/>
          <w:szCs w:val="24"/>
          <w:lang w:eastAsia="ru-RU"/>
        </w:rPr>
        <w:t>Проблема отчуждения человека от земли в деревне в романе «Ковчег для незваных». Традиции «деревенской прозы». Эволюция личности главного героя. Особенности максимовского воплощения образа Сталина. Проблема «личность и история» в романе «Заглянуть в бездну». История замысла романа. Личность Колчака. История его любви в свете христианского миропонимания. Авторская теория всеобщей невиновности. Жизненный путь главного героя повести «Как в саду при долине». Проблема «человек и власть» в повести. Темы родины и гибели русской деревни.</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Проза «сорокалетних». Творчество В. Михальского, А. Курчаткина, А. Кима, Р. Киреева.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Социально-культурные, духовно-нравственные и типологические черты эволюции творчества каждого из аваторов.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Художественное своеобразие поэтического наследия Ю. Кузнецова.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В. Лихоносова.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В. Маканина. Периодизация. Социально-культурные, духовно-нравственные и типологические черты эволюции. Своеобразие поэтики. Проблема художественного метода. Анализ ранних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Рыбакова.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Традиции лагерной прозы в «Погружении во тьму» О. Волкова. Социально-культурные, духовно-нравственные и типологические черты. Своеобразие поэтики. Проблема художественного метода.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Исторические романы Дм. Балашова. Периодизация творчества.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Философская проза Л. Леонова.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Особенности современной драматургии (А. Арбузов, В. Розов, А. Володин, А. Вампилов). Периодизация творчества каждого из авторов.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sz w:val="24"/>
          <w:szCs w:val="24"/>
          <w:lang w:eastAsia="ru-RU"/>
        </w:rPr>
        <w:t>Творческий путь В.В. Михальского. Идейно-художественные особенности повестей и рассказов.</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этапы творческого пути А.И. Солженицына. Идейно-художественное своеобразие малой прозы писателя («Матрёнин двор», «Крохотки»). Социальное и духовно-нравственное значение романов «В круге первом», «Архипелаг ГУЛАГ».</w:t>
      </w:r>
      <w:r w:rsidRPr="00416130">
        <w:rPr>
          <w:rFonts w:ascii="Times New Roman" w:eastAsia="Times New Roman" w:hAnsi="Times New Roman" w:cs="Times New Roman"/>
          <w:bCs/>
          <w:sz w:val="24"/>
          <w:szCs w:val="24"/>
          <w:lang w:eastAsia="ru-RU"/>
        </w:rPr>
        <w:t>Творческий путь О.Волкова. «Погружение во тьму». Проблематика и поэтика. Идейно-художественные особенности повести «</w:t>
      </w:r>
      <w:r w:rsidRPr="00416130">
        <w:rPr>
          <w:rFonts w:ascii="Times New Roman" w:eastAsia="Times New Roman" w:hAnsi="Times New Roman" w:cs="Times New Roman"/>
          <w:bCs/>
          <w:sz w:val="24"/>
          <w:szCs w:val="24"/>
          <w:lang w:val="en-US" w:eastAsia="ru-RU"/>
        </w:rPr>
        <w:t>EvgeniaIvanova</w:t>
      </w:r>
      <w:r w:rsidRPr="00416130">
        <w:rPr>
          <w:rFonts w:ascii="Times New Roman" w:eastAsia="Times New Roman" w:hAnsi="Times New Roman" w:cs="Times New Roman"/>
          <w:bCs/>
          <w:sz w:val="24"/>
          <w:szCs w:val="24"/>
          <w:lang w:eastAsia="ru-RU"/>
        </w:rPr>
        <w:t xml:space="preserve">», философский подтекст романа «Пирамида» Л.М. Леонова (по выбору). Художественное мастерство писателя.Драматургическое творчество А.В. Вампилова. Творческий путь А.Н. Арбузова. Проблематика и поэтика одной пьесы (по </w:t>
      </w:r>
      <w:r w:rsidRPr="00416130">
        <w:rPr>
          <w:rFonts w:ascii="Times New Roman" w:eastAsia="Times New Roman" w:hAnsi="Times New Roman" w:cs="Times New Roman"/>
          <w:bCs/>
          <w:sz w:val="24"/>
          <w:szCs w:val="24"/>
          <w:lang w:eastAsia="ru-RU"/>
        </w:rPr>
        <w:lastRenderedPageBreak/>
        <w:t xml:space="preserve">выбору).Творческий путь В.С. Розова. Идейно-художественные особенности одного драматургического произведения (по выбору). «Эстрадная лирика»: А.Вознесенский, Е.Евтушенко, Б.Ахмадулина, Р.Рождественский и др. Идейно-художественные особенности творчества одного из авторов. «Тихая лирика»: Н.М. Рубцов, А.Прасолов, Э.В. Балашов, Н.Тряпкин и др. Идейно-художественные особенности творчества одного из авторов (кроме Н.М. Рубцова).Творческий путь Н.М. Рубцова. Идейно-художественные особенности лирики. Творческий путь Е.И. Носова. Проблематика и поэтика творчества писателя. Роман В.Дудинцева «Белые одежды». Идейно-художественные особенности произведения в контексте «научной прозы». </w:t>
      </w:r>
      <w:r w:rsidRPr="00416130">
        <w:rPr>
          <w:rFonts w:ascii="Times New Roman" w:eastAsia="Times New Roman" w:hAnsi="Times New Roman" w:cs="Times New Roman"/>
          <w:sz w:val="24"/>
          <w:szCs w:val="24"/>
          <w:lang w:eastAsia="ru-RU"/>
        </w:rPr>
        <w:t xml:space="preserve">Идейно-художественные особенности прозы С.П. Залыгина. Художественный анализ одного из произведений.Личность и время в романах В.Е. Максимова. Особенности психологизма. Поэтика творчества.«Бесконечный тупик» Д.Е. Галковского как воплощение поэтики постмодернизма. Образ главного героя. Особенности композиции романа. Проблема одиночества. Традиции В.В. Розанова.Творческий путь Ю.В. Бондарева. Идейно-художественные особенности творчества писателя.Особенности поэтики «Пушкинского дома» А.Г. Битова. Идейно-художественное своеобразие творчества писателя. Современный литературный процесс (90-е – 2000-е гг.). Судьбы традиционной реалистической прозы. Идейно-художественные особенности творчества одного из современных прозаиков, развивающих классические традиции (Л.И. Бородин, Г.В. Семёнов, В.В. Личутин, В.Г. Галактионова, А. Сегень, П. Краснов, Л. Сычева,и др.). </w:t>
      </w:r>
    </w:p>
    <w:p w:rsidR="006E02E7" w:rsidRDefault="006E02E7" w:rsidP="005811FA">
      <w:pPr>
        <w:spacing w:line="276" w:lineRule="auto"/>
        <w:ind w:left="567"/>
        <w:jc w:val="both"/>
        <w:rPr>
          <w:rFonts w:ascii="Times New Roman" w:hAnsi="Times New Roman" w:cs="Times New Roman"/>
          <w:b/>
          <w:bCs/>
          <w:sz w:val="24"/>
          <w:szCs w:val="24"/>
        </w:rPr>
      </w:pPr>
    </w:p>
    <w:p w:rsidR="006E02E7" w:rsidRPr="006E02E7" w:rsidRDefault="006E02E7" w:rsidP="006E02E7">
      <w:pPr>
        <w:keepNext/>
        <w:keepLines/>
        <w:spacing w:before="240" w:after="60" w:line="240" w:lineRule="auto"/>
        <w:ind w:right="1320"/>
        <w:jc w:val="both"/>
        <w:outlineLvl w:val="2"/>
        <w:rPr>
          <w:rFonts w:ascii="Times New Roman" w:eastAsia="Arial Unicode MS" w:hAnsi="Times New Roman" w:cs="Times New Roman"/>
          <w:b/>
          <w:caps/>
          <w:sz w:val="28"/>
          <w:szCs w:val="28"/>
          <w:lang w:eastAsia="zh-CN"/>
        </w:rPr>
      </w:pPr>
      <w:bookmarkStart w:id="2" w:name="_Toc528600544"/>
      <w:r w:rsidRPr="006E02E7">
        <w:rPr>
          <w:rFonts w:ascii="Times New Roman" w:eastAsia="Arial Unicode MS" w:hAnsi="Times New Roman" w:cs="Times New Roman"/>
          <w:b/>
          <w:caps/>
          <w:sz w:val="28"/>
          <w:szCs w:val="28"/>
          <w:lang w:eastAsia="zh-CN"/>
        </w:rPr>
        <w:t>5.ПЕРЕЧЕНЬ УЧЕБНО-МЕТОДИЧЕСКОГО ОБЕСПЕЧЕНИЯ ПО ДИСЦИПЛИНЕ, ОБРАЗОВАТЕЛЬНЫЕ ТЕХНОЛОГИИ</w:t>
      </w:r>
      <w:bookmarkEnd w:id="2"/>
    </w:p>
    <w:p w:rsidR="006E02E7" w:rsidRDefault="006E02E7" w:rsidP="005811FA">
      <w:pPr>
        <w:spacing w:line="276" w:lineRule="auto"/>
        <w:ind w:left="567"/>
        <w:jc w:val="both"/>
        <w:rPr>
          <w:rFonts w:ascii="Times New Roman" w:hAnsi="Times New Roman" w:cs="Times New Roman"/>
          <w:b/>
          <w:bCs/>
          <w:sz w:val="24"/>
          <w:szCs w:val="24"/>
        </w:rPr>
      </w:pPr>
    </w:p>
    <w:p w:rsidR="00A3547E" w:rsidRDefault="00A3547E" w:rsidP="005811FA">
      <w:pPr>
        <w:spacing w:line="276" w:lineRule="auto"/>
        <w:ind w:left="567"/>
        <w:jc w:val="both"/>
        <w:rPr>
          <w:rFonts w:ascii="Times New Roman" w:hAnsi="Times New Roman" w:cs="Times New Roman"/>
          <w:b/>
          <w:bCs/>
          <w:sz w:val="24"/>
          <w:szCs w:val="24"/>
        </w:rPr>
      </w:pPr>
      <w:r w:rsidRPr="00416130">
        <w:rPr>
          <w:rFonts w:ascii="Times New Roman" w:hAnsi="Times New Roman" w:cs="Times New Roman"/>
          <w:b/>
          <w:bCs/>
          <w:sz w:val="24"/>
          <w:szCs w:val="24"/>
        </w:rPr>
        <w:t>Рекомендуемая литература</w:t>
      </w:r>
    </w:p>
    <w:p w:rsidR="00894CC3" w:rsidRDefault="00894CC3" w:rsidP="005811FA">
      <w:pPr>
        <w:spacing w:line="276" w:lineRule="auto"/>
        <w:ind w:left="567"/>
        <w:jc w:val="both"/>
        <w:rPr>
          <w:rFonts w:ascii="Times New Roman" w:hAnsi="Times New Roman" w:cs="Times New Roman"/>
          <w:b/>
          <w:bCs/>
          <w:sz w:val="24"/>
          <w:szCs w:val="24"/>
        </w:rPr>
      </w:pPr>
      <w:r>
        <w:rPr>
          <w:rFonts w:ascii="Times New Roman" w:hAnsi="Times New Roman" w:cs="Times New Roman"/>
          <w:b/>
          <w:bCs/>
          <w:sz w:val="24"/>
          <w:szCs w:val="24"/>
        </w:rPr>
        <w:t>«Древнерусская литература»</w:t>
      </w:r>
    </w:p>
    <w:p w:rsidR="00606756" w:rsidRPr="00620D57" w:rsidRDefault="00606756" w:rsidP="00606756">
      <w:pPr>
        <w:spacing w:line="276" w:lineRule="auto"/>
        <w:ind w:left="567"/>
        <w:jc w:val="both"/>
        <w:rPr>
          <w:rFonts w:ascii="Times New Roman" w:hAnsi="Times New Roman" w:cs="Times New Roman"/>
          <w:b/>
          <w:bCs/>
          <w:sz w:val="24"/>
          <w:szCs w:val="24"/>
        </w:rPr>
      </w:pPr>
      <w:r w:rsidRPr="00620D57">
        <w:rPr>
          <w:rFonts w:ascii="Times New Roman" w:hAnsi="Times New Roman" w:cs="Times New Roman"/>
          <w:b/>
          <w:bCs/>
          <w:sz w:val="24"/>
          <w:szCs w:val="24"/>
        </w:rPr>
        <w:t>а) основная:</w:t>
      </w:r>
    </w:p>
    <w:p w:rsidR="00606756" w:rsidRPr="00620D57" w:rsidRDefault="00606756" w:rsidP="00071218">
      <w:pPr>
        <w:pStyle w:val="ae"/>
        <w:numPr>
          <w:ilvl w:val="0"/>
          <w:numId w:val="66"/>
        </w:numPr>
        <w:spacing w:line="276" w:lineRule="auto"/>
        <w:jc w:val="both"/>
      </w:pPr>
      <w:r w:rsidRPr="00620D57">
        <w:t>Библиотека литературы Древней Руси. В 20-ти томах. Т.1-15.-СПб., 1997-2010. Издание продолжается.</w:t>
      </w:r>
    </w:p>
    <w:p w:rsidR="00606756" w:rsidRPr="00620D57" w:rsidRDefault="00606756" w:rsidP="00071218">
      <w:pPr>
        <w:pStyle w:val="ae"/>
        <w:numPr>
          <w:ilvl w:val="0"/>
          <w:numId w:val="66"/>
        </w:numPr>
        <w:spacing w:line="276" w:lineRule="auto"/>
        <w:jc w:val="both"/>
      </w:pPr>
      <w:r w:rsidRPr="00620D57">
        <w:t xml:space="preserve">Виршевая поэзия (первая половина ХУII века) /Сост. </w:t>
      </w:r>
      <w:r w:rsidRPr="00620D57">
        <w:rPr>
          <w:i/>
          <w:iCs/>
        </w:rPr>
        <w:t>В.К.Былинин</w:t>
      </w:r>
      <w:r w:rsidRPr="00620D57">
        <w:t xml:space="preserve"> и </w:t>
      </w:r>
      <w:r w:rsidRPr="00620D57">
        <w:rPr>
          <w:i/>
          <w:iCs/>
        </w:rPr>
        <w:t>А.А.Илюшин/</w:t>
      </w:r>
      <w:r w:rsidRPr="00620D57">
        <w:t>. М., 1989.</w:t>
      </w:r>
    </w:p>
    <w:p w:rsidR="00606756" w:rsidRPr="00620D57" w:rsidRDefault="00606756" w:rsidP="00071218">
      <w:pPr>
        <w:pStyle w:val="ae"/>
        <w:numPr>
          <w:ilvl w:val="0"/>
          <w:numId w:val="66"/>
        </w:numPr>
        <w:spacing w:line="276" w:lineRule="auto"/>
        <w:jc w:val="both"/>
      </w:pPr>
      <w:r w:rsidRPr="00620D57">
        <w:t>Воинские повести Древней Руси. М.-Л., 1949 /Сер.”Лит. памятники”/.</w:t>
      </w:r>
    </w:p>
    <w:p w:rsidR="00606756" w:rsidRPr="00620D57" w:rsidRDefault="00606756" w:rsidP="00071218">
      <w:pPr>
        <w:pStyle w:val="ae"/>
        <w:numPr>
          <w:ilvl w:val="0"/>
          <w:numId w:val="66"/>
        </w:numPr>
        <w:spacing w:line="276" w:lineRule="auto"/>
        <w:jc w:val="both"/>
      </w:pPr>
      <w:r w:rsidRPr="00620D57">
        <w:t>Домострой. СПб., 1994 /Сер. “Лит. памятники”/.</w:t>
      </w:r>
    </w:p>
    <w:p w:rsidR="00606756" w:rsidRPr="00620D57" w:rsidRDefault="00606756" w:rsidP="00071218">
      <w:pPr>
        <w:pStyle w:val="ae"/>
        <w:numPr>
          <w:ilvl w:val="0"/>
          <w:numId w:val="66"/>
        </w:numPr>
        <w:spacing w:line="276" w:lineRule="auto"/>
        <w:jc w:val="both"/>
      </w:pPr>
      <w:r w:rsidRPr="00620D57">
        <w:t>Древнерусские патерики. М., 1999 /Сер. “Лит.памятники”/.</w:t>
      </w:r>
    </w:p>
    <w:p w:rsidR="00606756" w:rsidRPr="00620D57" w:rsidRDefault="00606756" w:rsidP="00071218">
      <w:pPr>
        <w:pStyle w:val="ae"/>
        <w:numPr>
          <w:ilvl w:val="0"/>
          <w:numId w:val="66"/>
        </w:numPr>
        <w:spacing w:line="276" w:lineRule="auto"/>
        <w:jc w:val="both"/>
      </w:pPr>
      <w:r w:rsidRPr="00620D57">
        <w:t>Житие протопопа Аввакума им самим написанное, и другие сочинения. М., 1960.</w:t>
      </w:r>
    </w:p>
    <w:p w:rsidR="00606756" w:rsidRPr="00620D57" w:rsidRDefault="00606756" w:rsidP="00071218">
      <w:pPr>
        <w:pStyle w:val="ae"/>
        <w:numPr>
          <w:ilvl w:val="0"/>
          <w:numId w:val="66"/>
        </w:numPr>
        <w:spacing w:line="276" w:lineRule="auto"/>
        <w:jc w:val="both"/>
      </w:pPr>
      <w:r w:rsidRPr="00620D57">
        <w:t xml:space="preserve">“Изборник”. (Сборник произведений литературыдревней Руси). /Сост. </w:t>
      </w:r>
      <w:r w:rsidRPr="00620D57">
        <w:rPr>
          <w:i/>
          <w:iCs/>
        </w:rPr>
        <w:t>Л.А.Дмитриев и Д.С.Лихачев</w:t>
      </w:r>
      <w:r w:rsidRPr="00620D57">
        <w:t>. М., 1969.</w:t>
      </w:r>
    </w:p>
    <w:p w:rsidR="00606756" w:rsidRPr="00620D57" w:rsidRDefault="00606756" w:rsidP="00071218">
      <w:pPr>
        <w:pStyle w:val="ae"/>
        <w:numPr>
          <w:ilvl w:val="0"/>
          <w:numId w:val="66"/>
        </w:numPr>
        <w:spacing w:line="276" w:lineRule="auto"/>
        <w:jc w:val="both"/>
      </w:pPr>
      <w:r w:rsidRPr="00620D57">
        <w:t xml:space="preserve">Книга хожений. Записки русских путешественников XI-XV вв. /Сост. </w:t>
      </w:r>
      <w:r w:rsidRPr="00620D57">
        <w:rPr>
          <w:i/>
          <w:iCs/>
        </w:rPr>
        <w:t>Н.И.Прокофьев</w:t>
      </w:r>
      <w:r w:rsidRPr="00620D57">
        <w:t>. М., 1984.</w:t>
      </w:r>
    </w:p>
    <w:p w:rsidR="00606756" w:rsidRPr="00620D57" w:rsidRDefault="00606756" w:rsidP="00071218">
      <w:pPr>
        <w:pStyle w:val="ae"/>
        <w:numPr>
          <w:ilvl w:val="0"/>
          <w:numId w:val="66"/>
        </w:numPr>
        <w:spacing w:line="276" w:lineRule="auto"/>
        <w:jc w:val="both"/>
      </w:pPr>
      <w:r w:rsidRPr="00620D57">
        <w:t>Памятники Куликовского цикла. СПб., 1998.</w:t>
      </w:r>
    </w:p>
    <w:p w:rsidR="00606756" w:rsidRPr="00620D57" w:rsidRDefault="00606756" w:rsidP="00071218">
      <w:pPr>
        <w:pStyle w:val="ae"/>
        <w:numPr>
          <w:ilvl w:val="0"/>
          <w:numId w:val="66"/>
        </w:numPr>
        <w:spacing w:line="276" w:lineRule="auto"/>
        <w:jc w:val="both"/>
      </w:pPr>
      <w:r w:rsidRPr="00620D57">
        <w:t xml:space="preserve">Памятники литературы Древней Руси. Вып. I-XII /Сост. </w:t>
      </w:r>
      <w:r w:rsidRPr="00620D57">
        <w:rPr>
          <w:i/>
          <w:iCs/>
        </w:rPr>
        <w:t xml:space="preserve">Л.А.Дмитриев и Д.С.Лихачев. </w:t>
      </w:r>
      <w:r w:rsidRPr="00620D57">
        <w:t xml:space="preserve">М., 1978-1994. </w:t>
      </w:r>
    </w:p>
    <w:p w:rsidR="00606756" w:rsidRPr="00620D57" w:rsidRDefault="00606756" w:rsidP="00071218">
      <w:pPr>
        <w:pStyle w:val="ae"/>
        <w:numPr>
          <w:ilvl w:val="0"/>
          <w:numId w:val="66"/>
        </w:numPr>
        <w:spacing w:line="276" w:lineRule="auto"/>
        <w:jc w:val="both"/>
      </w:pPr>
      <w:r w:rsidRPr="00620D57">
        <w:t xml:space="preserve">Памятники отреченной русской литературы: В 2-х т. /Собр. и изд. </w:t>
      </w:r>
      <w:r w:rsidRPr="00620D57">
        <w:rPr>
          <w:i/>
          <w:iCs/>
        </w:rPr>
        <w:t>Н.Тихонравовым</w:t>
      </w:r>
      <w:r w:rsidRPr="00620D57">
        <w:t>. М., 1863.</w:t>
      </w:r>
    </w:p>
    <w:p w:rsidR="00606756" w:rsidRPr="00620D57" w:rsidRDefault="00606756" w:rsidP="00071218">
      <w:pPr>
        <w:pStyle w:val="ae"/>
        <w:numPr>
          <w:ilvl w:val="0"/>
          <w:numId w:val="66"/>
        </w:numPr>
        <w:spacing w:line="276" w:lineRule="auto"/>
        <w:jc w:val="both"/>
      </w:pPr>
      <w:r w:rsidRPr="00620D57">
        <w:lastRenderedPageBreak/>
        <w:t>Переписка Ивана Грозногос Андреем Курбским. Л., 1979 /Сер.”Лит.памятники”/.</w:t>
      </w:r>
    </w:p>
    <w:p w:rsidR="00606756" w:rsidRDefault="00606756" w:rsidP="00071218">
      <w:pPr>
        <w:pStyle w:val="ae"/>
        <w:numPr>
          <w:ilvl w:val="0"/>
          <w:numId w:val="66"/>
        </w:numPr>
        <w:spacing w:line="276" w:lineRule="auto"/>
        <w:jc w:val="both"/>
      </w:pPr>
      <w:r w:rsidRPr="00620D57">
        <w:t>Повесть временных лет. Изд.2-е. Спб., 1996 /Сер. “Лит. памятники”/.</w:t>
      </w:r>
    </w:p>
    <w:p w:rsidR="00606756" w:rsidRPr="00634971" w:rsidRDefault="00606756" w:rsidP="00606756">
      <w:pPr>
        <w:spacing w:line="276" w:lineRule="auto"/>
        <w:jc w:val="both"/>
        <w:rPr>
          <w:rFonts w:ascii="Times New Roman" w:hAnsi="Times New Roman" w:cs="Times New Roman"/>
          <w:b/>
          <w:sz w:val="24"/>
          <w:szCs w:val="24"/>
        </w:rPr>
      </w:pPr>
      <w:r w:rsidRPr="00634971">
        <w:rPr>
          <w:rFonts w:ascii="Times New Roman" w:hAnsi="Times New Roman" w:cs="Times New Roman"/>
          <w:b/>
          <w:sz w:val="24"/>
          <w:szCs w:val="24"/>
        </w:rPr>
        <w:t xml:space="preserve">Дополнительная: </w:t>
      </w:r>
    </w:p>
    <w:p w:rsidR="00606756" w:rsidRPr="00620D57" w:rsidRDefault="00606756" w:rsidP="00071218">
      <w:pPr>
        <w:pStyle w:val="ae"/>
        <w:numPr>
          <w:ilvl w:val="0"/>
          <w:numId w:val="66"/>
        </w:numPr>
        <w:spacing w:line="276" w:lineRule="auto"/>
        <w:jc w:val="both"/>
      </w:pPr>
      <w:r w:rsidRPr="00620D57">
        <w:t>Пьесы школьных театров Москвы. М.,1974.</w:t>
      </w:r>
    </w:p>
    <w:p w:rsidR="00606756" w:rsidRPr="00620D57" w:rsidRDefault="00606756" w:rsidP="00071218">
      <w:pPr>
        <w:pStyle w:val="ae"/>
        <w:numPr>
          <w:ilvl w:val="0"/>
          <w:numId w:val="66"/>
        </w:numPr>
        <w:spacing w:line="276" w:lineRule="auto"/>
        <w:jc w:val="both"/>
      </w:pPr>
      <w:r w:rsidRPr="00620D57">
        <w:t>Ранняя русская драматургия (XVII -первая половина XVIII в.): Первые пьесы русского театра. М., 1972.</w:t>
      </w:r>
    </w:p>
    <w:p w:rsidR="00606756" w:rsidRPr="00620D57" w:rsidRDefault="00606756" w:rsidP="00071218">
      <w:pPr>
        <w:pStyle w:val="ae"/>
        <w:numPr>
          <w:ilvl w:val="0"/>
          <w:numId w:val="66"/>
        </w:numPr>
        <w:spacing w:line="276" w:lineRule="auto"/>
        <w:jc w:val="both"/>
      </w:pPr>
      <w:r w:rsidRPr="00620D57">
        <w:t>Русская драматургия последней четверти XVII и начала XVIII. М., 1972.</w:t>
      </w:r>
    </w:p>
    <w:p w:rsidR="00606756" w:rsidRPr="00620D57" w:rsidRDefault="00606756" w:rsidP="00071218">
      <w:pPr>
        <w:pStyle w:val="ae"/>
        <w:numPr>
          <w:ilvl w:val="0"/>
          <w:numId w:val="66"/>
        </w:numPr>
        <w:spacing w:line="276" w:lineRule="auto"/>
        <w:jc w:val="both"/>
      </w:pPr>
      <w:r w:rsidRPr="00620D57">
        <w:t>Русская бытовая повесть XV-XVII вв. /Сост.</w:t>
      </w:r>
      <w:r w:rsidRPr="00620D57">
        <w:rPr>
          <w:i/>
          <w:iCs/>
        </w:rPr>
        <w:t xml:space="preserve"> А.Н.Ужанков</w:t>
      </w:r>
      <w:r w:rsidRPr="00620D57">
        <w:t>. М., 1991.</w:t>
      </w:r>
    </w:p>
    <w:p w:rsidR="00606756" w:rsidRPr="00620D57" w:rsidRDefault="00606756" w:rsidP="00071218">
      <w:pPr>
        <w:pStyle w:val="ae"/>
        <w:numPr>
          <w:ilvl w:val="0"/>
          <w:numId w:val="66"/>
        </w:numPr>
        <w:spacing w:line="276" w:lineRule="auto"/>
        <w:jc w:val="both"/>
      </w:pPr>
      <w:r w:rsidRPr="00620D57">
        <w:t xml:space="preserve">Русские повести XV-XVI вв./Сост. </w:t>
      </w:r>
      <w:r w:rsidRPr="00620D57">
        <w:rPr>
          <w:i/>
          <w:iCs/>
        </w:rPr>
        <w:t>М.О.Скрипиль</w:t>
      </w:r>
      <w:r w:rsidRPr="00620D57">
        <w:t>. М.-Л., 1958.</w:t>
      </w:r>
    </w:p>
    <w:p w:rsidR="00606756" w:rsidRPr="00620D57" w:rsidRDefault="00606756" w:rsidP="00071218">
      <w:pPr>
        <w:pStyle w:val="ae"/>
        <w:numPr>
          <w:ilvl w:val="0"/>
          <w:numId w:val="66"/>
        </w:numPr>
        <w:spacing w:line="276" w:lineRule="auto"/>
        <w:jc w:val="both"/>
      </w:pPr>
      <w:r w:rsidRPr="00620D57">
        <w:t>Русская повесть XVII в. /Сост</w:t>
      </w:r>
      <w:r w:rsidRPr="00620D57">
        <w:rPr>
          <w:i/>
          <w:iCs/>
        </w:rPr>
        <w:t>. М.О.Скрипиль</w:t>
      </w:r>
      <w:r w:rsidRPr="00620D57">
        <w:t>. М., 1954.</w:t>
      </w:r>
    </w:p>
    <w:p w:rsidR="00606756" w:rsidRPr="00620D57" w:rsidRDefault="00606756" w:rsidP="00071218">
      <w:pPr>
        <w:pStyle w:val="ae"/>
        <w:numPr>
          <w:ilvl w:val="0"/>
          <w:numId w:val="66"/>
        </w:numPr>
        <w:spacing w:line="276" w:lineRule="auto"/>
        <w:jc w:val="both"/>
      </w:pPr>
      <w:r w:rsidRPr="00620D57">
        <w:t>Русская демократическая сатира XVII в. Изд.2-е. М., 1977 /Сер.”Лит. памятники”/.</w:t>
      </w:r>
    </w:p>
    <w:p w:rsidR="00606756" w:rsidRPr="00620D57" w:rsidRDefault="00606756" w:rsidP="00071218">
      <w:pPr>
        <w:pStyle w:val="ae"/>
        <w:numPr>
          <w:ilvl w:val="0"/>
          <w:numId w:val="66"/>
        </w:numPr>
        <w:spacing w:line="276" w:lineRule="auto"/>
        <w:jc w:val="both"/>
      </w:pPr>
      <w:r w:rsidRPr="00620D57">
        <w:t xml:space="preserve">Русские повести первой трети XVIII в. /Исслед. и подгот. текста </w:t>
      </w:r>
      <w:r w:rsidRPr="00620D57">
        <w:rPr>
          <w:i/>
          <w:iCs/>
        </w:rPr>
        <w:t>Г.Н.Моисеевой</w:t>
      </w:r>
      <w:r w:rsidRPr="00620D57">
        <w:t>. М.-Л., 1965.</w:t>
      </w:r>
    </w:p>
    <w:p w:rsidR="00606756" w:rsidRPr="00620D57" w:rsidRDefault="00606756" w:rsidP="00071218">
      <w:pPr>
        <w:pStyle w:val="ae"/>
        <w:numPr>
          <w:ilvl w:val="0"/>
          <w:numId w:val="66"/>
        </w:numPr>
        <w:spacing w:line="276" w:lineRule="auto"/>
        <w:jc w:val="both"/>
      </w:pPr>
      <w:r w:rsidRPr="00620D57">
        <w:t xml:space="preserve">Русская силлабическая поэзия XVII-XVIII вв. /Сост. </w:t>
      </w:r>
      <w:r w:rsidRPr="00620D57">
        <w:rPr>
          <w:i/>
          <w:iCs/>
        </w:rPr>
        <w:t>А.М.Панченко</w:t>
      </w:r>
      <w:r w:rsidRPr="00620D57">
        <w:t>. Л., 1970.</w:t>
      </w:r>
    </w:p>
    <w:p w:rsidR="00606756" w:rsidRPr="00620D57" w:rsidRDefault="00606756" w:rsidP="00071218">
      <w:pPr>
        <w:pStyle w:val="ae"/>
        <w:numPr>
          <w:ilvl w:val="0"/>
          <w:numId w:val="66"/>
        </w:numPr>
        <w:spacing w:line="276" w:lineRule="auto"/>
        <w:jc w:val="both"/>
      </w:pPr>
      <w:r w:rsidRPr="00620D57">
        <w:rPr>
          <w:i/>
          <w:iCs/>
        </w:rPr>
        <w:t>Симеон Полоцкий</w:t>
      </w:r>
      <w:r w:rsidRPr="00620D57">
        <w:t>. Избранные сочинения. М.-Л., 1953.</w:t>
      </w:r>
    </w:p>
    <w:p w:rsidR="00606756" w:rsidRPr="00620D57" w:rsidRDefault="00606756" w:rsidP="00071218">
      <w:pPr>
        <w:pStyle w:val="ae"/>
        <w:numPr>
          <w:ilvl w:val="0"/>
          <w:numId w:val="66"/>
        </w:numPr>
        <w:spacing w:line="276" w:lineRule="auto"/>
        <w:jc w:val="both"/>
      </w:pPr>
      <w:r w:rsidRPr="00620D57">
        <w:rPr>
          <w:i/>
          <w:iCs/>
        </w:rPr>
        <w:t>Симеон Полоцкий</w:t>
      </w:r>
      <w:r w:rsidRPr="00620D57">
        <w:t xml:space="preserve">. Вирши./Сост. </w:t>
      </w:r>
      <w:r w:rsidRPr="00620D57">
        <w:rPr>
          <w:i/>
          <w:iCs/>
        </w:rPr>
        <w:t>В.К.Былинин, Л.У.Звонарева</w:t>
      </w:r>
      <w:r w:rsidRPr="00620D57">
        <w:t>. Минск, 1990.</w:t>
      </w:r>
    </w:p>
    <w:p w:rsidR="00606756" w:rsidRPr="00620D57" w:rsidRDefault="00606756" w:rsidP="00071218">
      <w:pPr>
        <w:pStyle w:val="ae"/>
        <w:numPr>
          <w:ilvl w:val="0"/>
          <w:numId w:val="66"/>
        </w:numPr>
        <w:spacing w:line="276" w:lineRule="auto"/>
        <w:jc w:val="both"/>
      </w:pPr>
      <w:r w:rsidRPr="00620D57">
        <w:t>Сказания и повести о Куликовской битве. Л., 1982.</w:t>
      </w:r>
    </w:p>
    <w:p w:rsidR="00606756" w:rsidRPr="00620D57" w:rsidRDefault="00606756" w:rsidP="00071218">
      <w:pPr>
        <w:pStyle w:val="ae"/>
        <w:numPr>
          <w:ilvl w:val="0"/>
          <w:numId w:val="66"/>
        </w:numPr>
        <w:spacing w:line="276" w:lineRule="auto"/>
        <w:jc w:val="both"/>
      </w:pPr>
      <w:r w:rsidRPr="00620D57">
        <w:t>Слово о полку Игореве. М.-Л., 1950 /Сер.”Лит. памятники”/.</w:t>
      </w:r>
    </w:p>
    <w:p w:rsidR="00606756" w:rsidRPr="00620D57" w:rsidRDefault="00606756" w:rsidP="00071218">
      <w:pPr>
        <w:pStyle w:val="ae"/>
        <w:numPr>
          <w:ilvl w:val="0"/>
          <w:numId w:val="66"/>
        </w:numPr>
        <w:spacing w:line="276" w:lineRule="auto"/>
        <w:jc w:val="both"/>
      </w:pPr>
      <w:r w:rsidRPr="00620D57">
        <w:t>Хожение за три моря Афанасия Никитина. Л., 1986.</w:t>
      </w:r>
    </w:p>
    <w:p w:rsidR="00606756" w:rsidRPr="00620D57" w:rsidRDefault="00606756" w:rsidP="00071218">
      <w:pPr>
        <w:pStyle w:val="ae"/>
        <w:numPr>
          <w:ilvl w:val="0"/>
          <w:numId w:val="66"/>
        </w:numPr>
        <w:spacing w:line="276" w:lineRule="auto"/>
        <w:jc w:val="both"/>
      </w:pPr>
      <w:r w:rsidRPr="00620D57">
        <w:t xml:space="preserve">Художественная проза Киевской Руси XI-XIII вв. /Сост. </w:t>
      </w:r>
      <w:r w:rsidRPr="00620D57">
        <w:rPr>
          <w:i/>
          <w:iCs/>
        </w:rPr>
        <w:t>И.П.Еремин и Д.С.Лихачев.</w:t>
      </w:r>
      <w:r w:rsidRPr="00620D57">
        <w:t xml:space="preserve"> М., 1957.</w:t>
      </w:r>
    </w:p>
    <w:p w:rsidR="00894CC3" w:rsidRPr="00701C3D" w:rsidRDefault="00564F7E" w:rsidP="00564F7E">
      <w:pPr>
        <w:spacing w:line="276" w:lineRule="auto"/>
        <w:ind w:left="567"/>
        <w:jc w:val="center"/>
        <w:rPr>
          <w:rFonts w:ascii="Times New Roman" w:hAnsi="Times New Roman" w:cs="Times New Roman"/>
          <w:b/>
          <w:bCs/>
          <w:sz w:val="24"/>
          <w:szCs w:val="24"/>
        </w:rPr>
      </w:pPr>
      <w:r w:rsidRPr="00701C3D">
        <w:rPr>
          <w:rFonts w:ascii="Times New Roman" w:hAnsi="Times New Roman" w:cs="Times New Roman"/>
          <w:b/>
          <w:bCs/>
          <w:sz w:val="24"/>
          <w:szCs w:val="24"/>
        </w:rPr>
        <w:t xml:space="preserve">«История русской литературы </w:t>
      </w:r>
      <w:r w:rsidRPr="00701C3D">
        <w:rPr>
          <w:rFonts w:ascii="Times New Roman" w:hAnsi="Times New Roman" w:cs="Times New Roman"/>
          <w:b/>
          <w:bCs/>
          <w:sz w:val="24"/>
          <w:szCs w:val="24"/>
          <w:lang w:val="en-US"/>
        </w:rPr>
        <w:t>XVIII</w:t>
      </w:r>
      <w:r w:rsidRPr="00701C3D">
        <w:rPr>
          <w:rFonts w:ascii="Times New Roman" w:hAnsi="Times New Roman" w:cs="Times New Roman"/>
          <w:b/>
          <w:bCs/>
          <w:sz w:val="24"/>
          <w:szCs w:val="24"/>
        </w:rPr>
        <w:t xml:space="preserve"> века»</w:t>
      </w:r>
    </w:p>
    <w:p w:rsidR="00701C3D" w:rsidRPr="00701C3D" w:rsidRDefault="00701C3D" w:rsidP="00701C3D">
      <w:pPr>
        <w:ind w:left="567"/>
        <w:jc w:val="both"/>
        <w:rPr>
          <w:rFonts w:ascii="Times New Roman" w:hAnsi="Times New Roman" w:cs="Times New Roman"/>
          <w:b/>
          <w:bCs/>
          <w:sz w:val="24"/>
          <w:szCs w:val="24"/>
        </w:rPr>
      </w:pPr>
      <w:r w:rsidRPr="00701C3D">
        <w:rPr>
          <w:rFonts w:ascii="Times New Roman" w:hAnsi="Times New Roman" w:cs="Times New Roman"/>
          <w:b/>
          <w:bCs/>
          <w:sz w:val="24"/>
          <w:szCs w:val="24"/>
        </w:rPr>
        <w:t>а) основная:</w:t>
      </w:r>
    </w:p>
    <w:p w:rsidR="00701C3D" w:rsidRPr="001807D1" w:rsidRDefault="00701C3D" w:rsidP="00071218">
      <w:pPr>
        <w:pStyle w:val="ae"/>
        <w:numPr>
          <w:ilvl w:val="0"/>
          <w:numId w:val="71"/>
        </w:numPr>
        <w:jc w:val="both"/>
      </w:pPr>
      <w:r w:rsidRPr="001807D1">
        <w:t>Ранняя русская драматургия (XVII -первая половина XVIII в.): Первые пьесы русского театра. М., 1972.</w:t>
      </w:r>
    </w:p>
    <w:p w:rsidR="00701C3D" w:rsidRPr="001807D1" w:rsidRDefault="00701C3D" w:rsidP="00071218">
      <w:pPr>
        <w:pStyle w:val="ae"/>
        <w:numPr>
          <w:ilvl w:val="0"/>
          <w:numId w:val="71"/>
        </w:numPr>
        <w:jc w:val="both"/>
      </w:pPr>
      <w:r w:rsidRPr="001807D1">
        <w:t>Русская драматургия последней четверти XVII и начала XVIII. М., 1972.</w:t>
      </w:r>
    </w:p>
    <w:p w:rsidR="00701C3D" w:rsidRPr="001807D1" w:rsidRDefault="00701C3D" w:rsidP="00071218">
      <w:pPr>
        <w:pStyle w:val="ae"/>
        <w:numPr>
          <w:ilvl w:val="0"/>
          <w:numId w:val="71"/>
        </w:numPr>
        <w:jc w:val="both"/>
      </w:pPr>
      <w:r w:rsidRPr="001807D1">
        <w:t xml:space="preserve">Русские повести первой трети XVIII в. /Исслед. и подгот. текста </w:t>
      </w:r>
      <w:r w:rsidRPr="001807D1">
        <w:rPr>
          <w:i/>
          <w:iCs/>
        </w:rPr>
        <w:t>Г.Н.Моисеевой</w:t>
      </w:r>
      <w:r w:rsidRPr="001807D1">
        <w:t xml:space="preserve">. М.-Л., 1965.  </w:t>
      </w:r>
    </w:p>
    <w:p w:rsidR="00701C3D" w:rsidRPr="001807D1" w:rsidRDefault="00701C3D" w:rsidP="00071218">
      <w:pPr>
        <w:pStyle w:val="ae"/>
        <w:numPr>
          <w:ilvl w:val="0"/>
          <w:numId w:val="71"/>
        </w:numPr>
        <w:jc w:val="both"/>
      </w:pPr>
      <w:r w:rsidRPr="001807D1">
        <w:t xml:space="preserve">Русская силлабическая поэзия XVII-XVIII вв. /Сост. </w:t>
      </w:r>
      <w:r w:rsidRPr="001807D1">
        <w:rPr>
          <w:i/>
          <w:iCs/>
        </w:rPr>
        <w:t>А.М.Панченко</w:t>
      </w:r>
      <w:r w:rsidRPr="001807D1">
        <w:t>. Л., 1970.</w:t>
      </w:r>
    </w:p>
    <w:p w:rsidR="00701C3D" w:rsidRPr="001807D1" w:rsidRDefault="00701C3D" w:rsidP="00071218">
      <w:pPr>
        <w:pStyle w:val="ae"/>
        <w:numPr>
          <w:ilvl w:val="0"/>
          <w:numId w:val="71"/>
        </w:numPr>
        <w:jc w:val="both"/>
      </w:pPr>
      <w:r w:rsidRPr="001807D1">
        <w:t>Русская комедия и комическая опера XVIII века. М.-Л., 1950.</w:t>
      </w:r>
    </w:p>
    <w:p w:rsidR="00701C3D" w:rsidRPr="001807D1" w:rsidRDefault="00701C3D" w:rsidP="00071218">
      <w:pPr>
        <w:pStyle w:val="ae"/>
        <w:numPr>
          <w:ilvl w:val="0"/>
          <w:numId w:val="71"/>
        </w:numPr>
        <w:jc w:val="both"/>
      </w:pPr>
      <w:r w:rsidRPr="001807D1">
        <w:t>Русская литература: Век XVIII: Лирика. М., 1990.</w:t>
      </w:r>
    </w:p>
    <w:p w:rsidR="00701C3D" w:rsidRPr="001807D1" w:rsidRDefault="00701C3D" w:rsidP="00071218">
      <w:pPr>
        <w:pStyle w:val="ae"/>
        <w:numPr>
          <w:ilvl w:val="0"/>
          <w:numId w:val="71"/>
        </w:numPr>
        <w:jc w:val="both"/>
      </w:pPr>
      <w:r w:rsidRPr="001807D1">
        <w:t>Русская литература: Век XVIII: Трагедия. М., 1991.</w:t>
      </w:r>
    </w:p>
    <w:p w:rsidR="00701C3D" w:rsidRPr="001807D1" w:rsidRDefault="00701C3D" w:rsidP="00071218">
      <w:pPr>
        <w:pStyle w:val="ae"/>
        <w:numPr>
          <w:ilvl w:val="0"/>
          <w:numId w:val="71"/>
        </w:numPr>
        <w:jc w:val="both"/>
      </w:pPr>
      <w:r w:rsidRPr="001807D1">
        <w:t>Княжнин Я.Б. Избранные произведения. Л., 1961.</w:t>
      </w:r>
    </w:p>
    <w:p w:rsidR="00701C3D" w:rsidRPr="001807D1" w:rsidRDefault="00701C3D" w:rsidP="00071218">
      <w:pPr>
        <w:pStyle w:val="ae"/>
        <w:numPr>
          <w:ilvl w:val="0"/>
          <w:numId w:val="71"/>
        </w:numPr>
        <w:jc w:val="both"/>
      </w:pPr>
      <w:r w:rsidRPr="001807D1">
        <w:t>Русская сентиментальная повесть. М., 1979.</w:t>
      </w:r>
    </w:p>
    <w:p w:rsidR="00701C3D" w:rsidRPr="001807D1" w:rsidRDefault="00701C3D" w:rsidP="00071218">
      <w:pPr>
        <w:pStyle w:val="ae"/>
        <w:numPr>
          <w:ilvl w:val="0"/>
          <w:numId w:val="71"/>
        </w:numPr>
        <w:jc w:val="both"/>
      </w:pPr>
      <w:r w:rsidRPr="001807D1">
        <w:rPr>
          <w:i/>
          <w:iCs/>
        </w:rPr>
        <w:t>Ужанков А.Н.</w:t>
      </w:r>
      <w:r w:rsidRPr="001807D1">
        <w:t xml:space="preserve"> О специфике развития русской литературы XI - первой трети XVIII века. Стадии и формации. М., 2009.</w:t>
      </w:r>
    </w:p>
    <w:p w:rsidR="00701C3D" w:rsidRPr="001807D1" w:rsidRDefault="00701C3D" w:rsidP="00071218">
      <w:pPr>
        <w:pStyle w:val="ae"/>
        <w:numPr>
          <w:ilvl w:val="0"/>
          <w:numId w:val="71"/>
        </w:numPr>
        <w:jc w:val="both"/>
      </w:pPr>
      <w:r w:rsidRPr="001807D1">
        <w:rPr>
          <w:i/>
          <w:iCs/>
        </w:rPr>
        <w:t>Лебедева О.Б.</w:t>
      </w:r>
      <w:r w:rsidRPr="001807D1">
        <w:t xml:space="preserve"> История русской литературы </w:t>
      </w:r>
      <w:r w:rsidRPr="001807D1">
        <w:rPr>
          <w:lang w:val="en-US"/>
        </w:rPr>
        <w:t>XVIII</w:t>
      </w:r>
      <w:r w:rsidRPr="001807D1">
        <w:t xml:space="preserve"> века. М., 2000.</w:t>
      </w:r>
    </w:p>
    <w:p w:rsidR="00701C3D" w:rsidRPr="001807D1" w:rsidRDefault="00701C3D" w:rsidP="00071218">
      <w:pPr>
        <w:pStyle w:val="ae"/>
        <w:numPr>
          <w:ilvl w:val="0"/>
          <w:numId w:val="71"/>
        </w:numPr>
        <w:jc w:val="both"/>
      </w:pPr>
      <w:r w:rsidRPr="001807D1">
        <w:rPr>
          <w:i/>
          <w:iCs/>
        </w:rPr>
        <w:t>Дунаев М.М.</w:t>
      </w:r>
      <w:r w:rsidRPr="001807D1">
        <w:t xml:space="preserve"> Православие и русская литература. Т.1-6.М., 1996-1999.</w:t>
      </w:r>
    </w:p>
    <w:p w:rsidR="00701C3D" w:rsidRPr="001807D1" w:rsidRDefault="00701C3D" w:rsidP="00071218">
      <w:pPr>
        <w:pStyle w:val="ae"/>
        <w:numPr>
          <w:ilvl w:val="1"/>
          <w:numId w:val="71"/>
        </w:numPr>
        <w:shd w:val="clear" w:color="auto" w:fill="FFFFFF"/>
        <w:rPr>
          <w:b/>
          <w:bCs/>
          <w:color w:val="000000"/>
        </w:rPr>
      </w:pPr>
      <w:r w:rsidRPr="001807D1">
        <w:rPr>
          <w:b/>
          <w:bCs/>
          <w:color w:val="000000"/>
        </w:rPr>
        <w:t>б) дополнительная:</w:t>
      </w:r>
    </w:p>
    <w:p w:rsidR="00701C3D" w:rsidRPr="001807D1" w:rsidRDefault="00701C3D" w:rsidP="00071218">
      <w:pPr>
        <w:pStyle w:val="ae"/>
        <w:numPr>
          <w:ilvl w:val="0"/>
          <w:numId w:val="71"/>
        </w:numPr>
        <w:jc w:val="both"/>
      </w:pPr>
      <w:r w:rsidRPr="001807D1">
        <w:rPr>
          <w:i/>
          <w:iCs/>
        </w:rPr>
        <w:t>Синицына Н.В</w:t>
      </w:r>
      <w:r w:rsidRPr="001807D1">
        <w:t>. Третий Рим. Истоки и эволюция русской средневековой концепции. М., 1998.</w:t>
      </w:r>
    </w:p>
    <w:p w:rsidR="00701C3D" w:rsidRPr="001807D1" w:rsidRDefault="00701C3D" w:rsidP="00071218">
      <w:pPr>
        <w:pStyle w:val="ae"/>
        <w:numPr>
          <w:ilvl w:val="0"/>
          <w:numId w:val="71"/>
        </w:numPr>
        <w:jc w:val="both"/>
      </w:pPr>
      <w:r w:rsidRPr="001807D1">
        <w:rPr>
          <w:i/>
          <w:iCs/>
        </w:rPr>
        <w:t>Демкова Н.С.</w:t>
      </w:r>
      <w:r w:rsidRPr="001807D1">
        <w:t xml:space="preserve"> Средневековая русская литература. СПб., 1997.</w:t>
      </w:r>
    </w:p>
    <w:p w:rsidR="00701C3D" w:rsidRPr="001807D1" w:rsidRDefault="00701C3D" w:rsidP="00071218">
      <w:pPr>
        <w:pStyle w:val="ae"/>
        <w:numPr>
          <w:ilvl w:val="0"/>
          <w:numId w:val="71"/>
        </w:numPr>
        <w:jc w:val="both"/>
      </w:pPr>
      <w:r w:rsidRPr="001807D1">
        <w:rPr>
          <w:i/>
          <w:iCs/>
        </w:rPr>
        <w:t>Кочеткова Н.Д</w:t>
      </w:r>
      <w:r w:rsidRPr="001807D1">
        <w:t>. Литература русского сентиментализма. СПб., 1994.</w:t>
      </w:r>
    </w:p>
    <w:p w:rsidR="00701C3D" w:rsidRPr="001807D1" w:rsidRDefault="00701C3D" w:rsidP="00071218">
      <w:pPr>
        <w:pStyle w:val="ae"/>
        <w:numPr>
          <w:ilvl w:val="0"/>
          <w:numId w:val="71"/>
        </w:numPr>
        <w:jc w:val="both"/>
      </w:pPr>
      <w:r w:rsidRPr="001807D1">
        <w:rPr>
          <w:i/>
          <w:iCs/>
        </w:rPr>
        <w:t>Ромодановская Е.К</w:t>
      </w:r>
      <w:r w:rsidRPr="001807D1">
        <w:t>. Русская  литература на пороге нового времени. Новосибирск, 1994.</w:t>
      </w:r>
    </w:p>
    <w:p w:rsidR="00701C3D" w:rsidRPr="001807D1" w:rsidRDefault="00701C3D" w:rsidP="00071218">
      <w:pPr>
        <w:pStyle w:val="ae"/>
        <w:numPr>
          <w:ilvl w:val="0"/>
          <w:numId w:val="71"/>
        </w:numPr>
        <w:jc w:val="both"/>
      </w:pPr>
      <w:r w:rsidRPr="001807D1">
        <w:rPr>
          <w:i/>
          <w:iCs/>
        </w:rPr>
        <w:t>Травников С.Н.</w:t>
      </w:r>
      <w:r w:rsidRPr="001807D1">
        <w:t xml:space="preserve"> Писатели петровского времени. М., 1989.</w:t>
      </w:r>
    </w:p>
    <w:p w:rsidR="00701C3D" w:rsidRPr="001807D1" w:rsidRDefault="00701C3D" w:rsidP="00071218">
      <w:pPr>
        <w:pStyle w:val="ae"/>
        <w:numPr>
          <w:ilvl w:val="0"/>
          <w:numId w:val="71"/>
        </w:numPr>
        <w:jc w:val="both"/>
      </w:pPr>
      <w:r w:rsidRPr="001807D1">
        <w:rPr>
          <w:i/>
          <w:iCs/>
        </w:rPr>
        <w:lastRenderedPageBreak/>
        <w:t>Илюшин А.А</w:t>
      </w:r>
      <w:r w:rsidRPr="001807D1">
        <w:t>. Русское стихосложение. М., 1988.</w:t>
      </w:r>
    </w:p>
    <w:p w:rsidR="00701C3D" w:rsidRPr="001807D1" w:rsidRDefault="00701C3D" w:rsidP="00071218">
      <w:pPr>
        <w:pStyle w:val="ae"/>
        <w:numPr>
          <w:ilvl w:val="0"/>
          <w:numId w:val="71"/>
        </w:numPr>
        <w:jc w:val="both"/>
      </w:pPr>
      <w:r w:rsidRPr="001807D1">
        <w:rPr>
          <w:i/>
          <w:iCs/>
        </w:rPr>
        <w:t>Москвичева Г.В.</w:t>
      </w:r>
      <w:r w:rsidRPr="001807D1">
        <w:t xml:space="preserve"> Русский классицизм. М., 1986.</w:t>
      </w:r>
    </w:p>
    <w:p w:rsidR="00701C3D" w:rsidRPr="00B47327" w:rsidRDefault="00701C3D" w:rsidP="00701C3D">
      <w:pPr>
        <w:shd w:val="clear" w:color="auto" w:fill="FFFFFF"/>
        <w:ind w:firstLine="733"/>
        <w:jc w:val="both"/>
        <w:rPr>
          <w:b/>
          <w:bCs/>
          <w:sz w:val="28"/>
          <w:szCs w:val="28"/>
        </w:rPr>
      </w:pPr>
    </w:p>
    <w:p w:rsidR="0085451F" w:rsidRPr="00416130" w:rsidRDefault="005603DE" w:rsidP="005811FA">
      <w:pPr>
        <w:tabs>
          <w:tab w:val="num" w:pos="851"/>
          <w:tab w:val="right" w:leader="underscore" w:pos="8505"/>
        </w:tabs>
        <w:spacing w:after="0" w:line="276" w:lineRule="auto"/>
        <w:ind w:left="851"/>
        <w:jc w:val="both"/>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XIX</w:t>
      </w:r>
      <w:r w:rsidRPr="00416130">
        <w:rPr>
          <w:rFonts w:ascii="Times New Roman" w:hAnsi="Times New Roman" w:cs="Times New Roman"/>
          <w:b/>
          <w:bCs/>
          <w:sz w:val="24"/>
          <w:szCs w:val="24"/>
        </w:rPr>
        <w:t xml:space="preserve"> века (первая половина)»</w:t>
      </w:r>
    </w:p>
    <w:p w:rsidR="007B0BEE" w:rsidRPr="00416130" w:rsidRDefault="007B0BEE" w:rsidP="005811FA">
      <w:pPr>
        <w:tabs>
          <w:tab w:val="num" w:pos="851"/>
          <w:tab w:val="right" w:leader="underscore" w:pos="8505"/>
        </w:tabs>
        <w:spacing w:after="0" w:line="276" w:lineRule="auto"/>
        <w:ind w:left="851"/>
        <w:jc w:val="both"/>
        <w:rPr>
          <w:rFonts w:ascii="Times New Roman" w:hAnsi="Times New Roman" w:cs="Times New Roman"/>
          <w:b/>
          <w:bCs/>
          <w:sz w:val="24"/>
          <w:szCs w:val="24"/>
        </w:rPr>
      </w:pPr>
    </w:p>
    <w:p w:rsidR="007B0BEE" w:rsidRPr="00416130" w:rsidRDefault="007B0BEE" w:rsidP="007B0BEE">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6"/>
          <w:lang w:eastAsia="ru-RU"/>
        </w:rPr>
      </w:pPr>
      <w:r w:rsidRPr="00416130">
        <w:rPr>
          <w:rFonts w:ascii="Times New Roman" w:eastAsia="Times New Roman" w:hAnsi="Times New Roman" w:cs="Times New Roman"/>
          <w:color w:val="000000"/>
          <w:sz w:val="26"/>
          <w:u w:val="single"/>
          <w:lang w:eastAsia="ru-RU"/>
        </w:rPr>
        <w:t>Обязательная литература</w:t>
      </w:r>
      <w:r w:rsidRPr="00416130">
        <w:rPr>
          <w:rFonts w:ascii="Times New Roman" w:eastAsia="Times New Roman" w:hAnsi="Times New Roman" w:cs="Times New Roman"/>
          <w:color w:val="000000"/>
          <w:sz w:val="26"/>
          <w:lang w:eastAsia="ru-RU"/>
        </w:rPr>
        <w:t>:</w:t>
      </w:r>
    </w:p>
    <w:p w:rsidR="007B0BEE" w:rsidRPr="00416130" w:rsidRDefault="007B0BEE" w:rsidP="007B0BEE">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3379B" w:rsidRPr="00416130" w:rsidRDefault="007B0BEE" w:rsidP="00B6484E">
      <w:pPr>
        <w:pStyle w:val="ae"/>
        <w:numPr>
          <w:ilvl w:val="0"/>
          <w:numId w:val="5"/>
        </w:numPr>
        <w:spacing w:line="300" w:lineRule="auto"/>
        <w:jc w:val="both"/>
      </w:pPr>
      <w:r w:rsidRPr="00416130">
        <w:t>История русской литературы XIX века. 1800-1830-е годы. Под ред. В.Н. Аношкиной и Л.Д. Громовой. -М., Оникс, 2006.</w:t>
      </w:r>
    </w:p>
    <w:p w:rsidR="007B0BEE" w:rsidRPr="00416130" w:rsidRDefault="0033379B" w:rsidP="00B6484E">
      <w:pPr>
        <w:pStyle w:val="ae"/>
        <w:numPr>
          <w:ilvl w:val="0"/>
          <w:numId w:val="5"/>
        </w:numPr>
        <w:spacing w:line="300" w:lineRule="auto"/>
        <w:jc w:val="both"/>
      </w:pPr>
      <w:r w:rsidRPr="00416130">
        <w:t>История русской литературы Х</w:t>
      </w:r>
      <w:r w:rsidRPr="00416130">
        <w:rPr>
          <w:lang w:val="en-US"/>
        </w:rPr>
        <w:t>I</w:t>
      </w:r>
      <w:r w:rsidRPr="00416130">
        <w:t xml:space="preserve">Х века. 40-60-е гг./ Под.ред. В.Н. Аношкиной, Л.Д. Громовой. М., </w:t>
      </w:r>
      <w:smartTag w:uri="urn:schemas-microsoft-com:office:smarttags" w:element="metricconverter">
        <w:smartTagPr>
          <w:attr w:name="ProductID" w:val="1998 г"/>
        </w:smartTagPr>
        <w:r w:rsidRPr="00416130">
          <w:t>1998 г</w:t>
        </w:r>
      </w:smartTag>
      <w:r w:rsidRPr="00416130">
        <w:t>.</w:t>
      </w:r>
    </w:p>
    <w:p w:rsidR="0033379B" w:rsidRPr="00416130" w:rsidRDefault="007B0BEE" w:rsidP="00B6484E">
      <w:pPr>
        <w:pStyle w:val="ae"/>
        <w:numPr>
          <w:ilvl w:val="0"/>
          <w:numId w:val="5"/>
        </w:numPr>
        <w:jc w:val="both"/>
      </w:pPr>
      <w:r w:rsidRPr="00416130">
        <w:t>История русской литературы Х</w:t>
      </w:r>
      <w:r w:rsidRPr="00416130">
        <w:rPr>
          <w:lang w:val="en-US"/>
        </w:rPr>
        <w:t>I</w:t>
      </w:r>
      <w:r w:rsidRPr="00416130">
        <w:t>Х века (1800-1830-е гг.); Учебн. пос. /Ю.И. Минералов, И.Г. Минералова. – М., Высш. шк., 2006.</w:t>
      </w:r>
    </w:p>
    <w:p w:rsidR="007B0BEE" w:rsidRPr="00416130" w:rsidRDefault="0033379B" w:rsidP="00B6484E">
      <w:pPr>
        <w:pStyle w:val="ae"/>
        <w:numPr>
          <w:ilvl w:val="0"/>
          <w:numId w:val="5"/>
        </w:numPr>
        <w:jc w:val="both"/>
      </w:pPr>
      <w:r w:rsidRPr="00416130">
        <w:t>Русская литература Х</w:t>
      </w:r>
      <w:r w:rsidRPr="00416130">
        <w:rPr>
          <w:lang w:val="en-US"/>
        </w:rPr>
        <w:t>I</w:t>
      </w:r>
      <w:r w:rsidRPr="00416130">
        <w:t>Х века. 1840-1860-е гг. Воспоминания, литературно-критические статьи, письма: Учебн. пос. /Под ред. В.Н. Анашкиной, В.П. Зверева, Р.Т. Певцовой. – М.: Высш. шк., 2005.</w:t>
      </w:r>
    </w:p>
    <w:p w:rsidR="007B0BEE" w:rsidRPr="00416130" w:rsidRDefault="007B0BEE" w:rsidP="007B0BEE">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7B0BEE" w:rsidRPr="00416130" w:rsidRDefault="007B0BEE" w:rsidP="007B0BEE">
      <w:pPr>
        <w:spacing w:after="0" w:line="240" w:lineRule="auto"/>
        <w:ind w:firstLine="709"/>
        <w:jc w:val="both"/>
        <w:rPr>
          <w:rFonts w:ascii="Times New Roman" w:eastAsia="Times New Roman" w:hAnsi="Times New Roman" w:cs="Times New Roman"/>
          <w:b/>
          <w:bCs/>
          <w:sz w:val="24"/>
          <w:szCs w:val="24"/>
          <w:lang w:eastAsia="ru-RU"/>
        </w:rPr>
      </w:pPr>
      <w:r w:rsidRPr="00416130">
        <w:rPr>
          <w:rFonts w:ascii="Times New Roman" w:eastAsia="Times New Roman" w:hAnsi="Times New Roman" w:cs="Times New Roman"/>
          <w:bCs/>
          <w:sz w:val="24"/>
          <w:szCs w:val="24"/>
          <w:u w:val="single"/>
          <w:lang w:eastAsia="ru-RU"/>
        </w:rPr>
        <w:t>Дополнительная литература</w:t>
      </w:r>
      <w:r w:rsidRPr="00416130">
        <w:rPr>
          <w:rFonts w:ascii="Times New Roman" w:eastAsia="Times New Roman" w:hAnsi="Times New Roman" w:cs="Times New Roman"/>
          <w:b/>
          <w:bCs/>
          <w:sz w:val="24"/>
          <w:szCs w:val="24"/>
          <w:lang w:eastAsia="ru-RU"/>
        </w:rPr>
        <w:t xml:space="preserve">: </w:t>
      </w:r>
    </w:p>
    <w:p w:rsidR="00AB6C3A" w:rsidRPr="00416130" w:rsidRDefault="007B0BEE" w:rsidP="00B6484E">
      <w:pPr>
        <w:pStyle w:val="ae"/>
        <w:numPr>
          <w:ilvl w:val="0"/>
          <w:numId w:val="5"/>
        </w:numPr>
        <w:jc w:val="both"/>
      </w:pPr>
      <w:r w:rsidRPr="00416130">
        <w:t>История русской литературы Х</w:t>
      </w:r>
      <w:r w:rsidRPr="00416130">
        <w:rPr>
          <w:lang w:val="en-US"/>
        </w:rPr>
        <w:t>I</w:t>
      </w:r>
      <w:r w:rsidRPr="00416130">
        <w:t>Х века в 3 ч. Ч.1: учеб. пос. для студентов вузов /В.И. Коровин, Н.Н. Прокофьева, С.М. Скибин; под ред. В.И. Коровина. – М.: Владос, 2005.</w:t>
      </w:r>
    </w:p>
    <w:p w:rsidR="00AB6C3A" w:rsidRPr="00416130" w:rsidRDefault="0033379B" w:rsidP="00B6484E">
      <w:pPr>
        <w:pStyle w:val="ae"/>
        <w:numPr>
          <w:ilvl w:val="0"/>
          <w:numId w:val="5"/>
        </w:numPr>
        <w:jc w:val="both"/>
      </w:pPr>
      <w:r w:rsidRPr="00416130">
        <w:t>История русской литературы Х</w:t>
      </w:r>
      <w:r w:rsidRPr="00416130">
        <w:rPr>
          <w:lang w:val="en-US"/>
        </w:rPr>
        <w:t>I</w:t>
      </w:r>
      <w:r w:rsidRPr="00416130">
        <w:t>Х века в 3 ч. Ч.2: учеб. пос. для студентов вузов /В.И. Коровин, Н.Н. Прокофьева, С.М. Скибин; под ред. В.И. Коровина. – М.: Владос, 2005.</w:t>
      </w:r>
    </w:p>
    <w:p w:rsidR="00AB6C3A" w:rsidRPr="00416130" w:rsidRDefault="006754BA" w:rsidP="00B6484E">
      <w:pPr>
        <w:pStyle w:val="ae"/>
        <w:numPr>
          <w:ilvl w:val="0"/>
          <w:numId w:val="5"/>
        </w:numPr>
        <w:jc w:val="both"/>
      </w:pPr>
      <w:hyperlink r:id="rId18" w:history="1">
        <w:r w:rsidR="00AB6C3A" w:rsidRPr="00416130">
          <w:rPr>
            <w:bCs/>
            <w:color w:val="000000"/>
          </w:rPr>
          <w:t>История русской литературы XIX века. Учебное пособие</w:t>
        </w:r>
      </w:hyperlink>
      <w:r w:rsidR="00AB6C3A" w:rsidRPr="00416130">
        <w:rPr>
          <w:color w:val="000000"/>
        </w:rPr>
        <w:br/>
      </w:r>
      <w:r w:rsidR="00AB6C3A" w:rsidRPr="00416130">
        <w:rPr>
          <w:bCs/>
          <w:color w:val="000000"/>
        </w:rPr>
        <w:t>Фортунатов Н.М.</w:t>
      </w:r>
      <w:r w:rsidR="00AB6C3A" w:rsidRPr="00416130">
        <w:rPr>
          <w:color w:val="000000"/>
        </w:rPr>
        <w:t xml:space="preserve">, </w:t>
      </w:r>
      <w:r w:rsidR="00AB6C3A" w:rsidRPr="00416130">
        <w:rPr>
          <w:bCs/>
          <w:color w:val="000000"/>
        </w:rPr>
        <w:t>Уртминцева М.Г.</w:t>
      </w:r>
      <w:r w:rsidR="00AB6C3A" w:rsidRPr="00416130">
        <w:rPr>
          <w:color w:val="000000"/>
        </w:rPr>
        <w:t xml:space="preserve">, </w:t>
      </w:r>
      <w:r w:rsidR="00AB6C3A" w:rsidRPr="00416130">
        <w:rPr>
          <w:bCs/>
          <w:color w:val="000000"/>
        </w:rPr>
        <w:t>Юхнова И.С.</w:t>
      </w:r>
      <w:r w:rsidR="00AB6C3A" w:rsidRPr="00416130">
        <w:rPr>
          <w:color w:val="000000"/>
        </w:rPr>
        <w:br/>
        <w:t xml:space="preserve">Высшая школа, 2008 г. </w:t>
      </w:r>
    </w:p>
    <w:p w:rsidR="00AB6C3A" w:rsidRPr="00416130" w:rsidRDefault="006754BA" w:rsidP="00B6484E">
      <w:pPr>
        <w:pStyle w:val="ae"/>
        <w:numPr>
          <w:ilvl w:val="0"/>
          <w:numId w:val="5"/>
        </w:numPr>
        <w:jc w:val="both"/>
      </w:pPr>
      <w:hyperlink r:id="rId19" w:history="1">
        <w:r w:rsidR="007B0BEE" w:rsidRPr="00416130">
          <w:rPr>
            <w:bCs/>
            <w:color w:val="000000"/>
          </w:rPr>
          <w:t>История русской литературы XIX века в идеях. Издание 2</w:t>
        </w:r>
      </w:hyperlink>
      <w:r w:rsidR="007B0BEE" w:rsidRPr="00416130">
        <w:rPr>
          <w:color w:val="000000"/>
        </w:rPr>
        <w:br/>
      </w:r>
      <w:r w:rsidR="007B0BEE" w:rsidRPr="00416130">
        <w:rPr>
          <w:bCs/>
          <w:color w:val="000000"/>
        </w:rPr>
        <w:t xml:space="preserve">Линков В.Я., </w:t>
      </w:r>
      <w:r w:rsidR="007B0BEE" w:rsidRPr="00416130">
        <w:rPr>
          <w:color w:val="000000"/>
        </w:rPr>
        <w:t>МГУ, 2008 г</w:t>
      </w:r>
    </w:p>
    <w:p w:rsidR="00A802B3" w:rsidRPr="00416130" w:rsidRDefault="00A802B3" w:rsidP="00B6484E">
      <w:pPr>
        <w:pStyle w:val="ae"/>
        <w:numPr>
          <w:ilvl w:val="0"/>
          <w:numId w:val="5"/>
        </w:numPr>
        <w:jc w:val="both"/>
      </w:pPr>
      <w:r w:rsidRPr="00416130">
        <w:t>История русской литературы Х</w:t>
      </w:r>
      <w:r w:rsidRPr="00416130">
        <w:rPr>
          <w:lang w:val="en-US"/>
        </w:rPr>
        <w:t>I</w:t>
      </w:r>
      <w:r w:rsidRPr="00416130">
        <w:t>Х века (40-60-е гг.); Учебн. пос. /Ю.И. Минералов, И.Г. Минералова. – М., Высш. шк., 2006.</w:t>
      </w:r>
    </w:p>
    <w:p w:rsidR="007B0BEE" w:rsidRPr="00416130" w:rsidRDefault="00AB6C3A" w:rsidP="00B6484E">
      <w:pPr>
        <w:pStyle w:val="ae"/>
        <w:numPr>
          <w:ilvl w:val="0"/>
          <w:numId w:val="5"/>
        </w:numPr>
        <w:jc w:val="both"/>
      </w:pPr>
      <w:r w:rsidRPr="00416130">
        <w:t>Русская литература. Вторая половина Х</w:t>
      </w:r>
      <w:r w:rsidRPr="00416130">
        <w:rPr>
          <w:lang w:val="en-US"/>
        </w:rPr>
        <w:t>I</w:t>
      </w:r>
      <w:r w:rsidRPr="00416130">
        <w:t>Х века: учебн. пособие для студ. высш. учебн. завед. /Н.И. Якушин, Л.В. Овчинникова. – М., Владос, 2005.</w:t>
      </w:r>
    </w:p>
    <w:p w:rsidR="00AB6C3A" w:rsidRPr="00416130" w:rsidRDefault="007B0BEE" w:rsidP="00B6484E">
      <w:pPr>
        <w:pStyle w:val="ae"/>
        <w:numPr>
          <w:ilvl w:val="0"/>
          <w:numId w:val="5"/>
        </w:numPr>
        <w:jc w:val="both"/>
      </w:pPr>
      <w:r w:rsidRPr="00416130">
        <w:t>Русская литература Х</w:t>
      </w:r>
      <w:r w:rsidRPr="00416130">
        <w:rPr>
          <w:lang w:val="en-US"/>
        </w:rPr>
        <w:t>I</w:t>
      </w:r>
      <w:r w:rsidRPr="00416130">
        <w:t>Х века. 1801-1850: учебн. пособ /Л.П. Кременцов. – М.: Флинта: Наука, 2005.</w:t>
      </w:r>
    </w:p>
    <w:p w:rsidR="007B0BEE" w:rsidRPr="00416130" w:rsidRDefault="007B0BEE" w:rsidP="00B6484E">
      <w:pPr>
        <w:pStyle w:val="ae"/>
        <w:numPr>
          <w:ilvl w:val="0"/>
          <w:numId w:val="5"/>
        </w:numPr>
        <w:jc w:val="both"/>
      </w:pPr>
      <w:r w:rsidRPr="00416130">
        <w:t>Ревякин А.И.История русской литературы XIX века Первая половина. Изд-е 2, доп. и перераб. М., 1981.</w:t>
      </w:r>
    </w:p>
    <w:p w:rsidR="006B3BD6" w:rsidRPr="00416130" w:rsidRDefault="006B3BD6" w:rsidP="006B3BD6">
      <w:pPr>
        <w:tabs>
          <w:tab w:val="num" w:pos="851"/>
          <w:tab w:val="right" w:leader="underscore" w:pos="8505"/>
        </w:tabs>
        <w:spacing w:after="0" w:line="276" w:lineRule="auto"/>
        <w:jc w:val="both"/>
        <w:rPr>
          <w:rFonts w:ascii="Times New Roman" w:hAnsi="Times New Roman" w:cs="Times New Roman"/>
          <w:b/>
          <w:bCs/>
          <w:sz w:val="24"/>
          <w:szCs w:val="24"/>
        </w:rPr>
      </w:pPr>
    </w:p>
    <w:p w:rsidR="005603DE" w:rsidRPr="00416130" w:rsidRDefault="005603DE" w:rsidP="005603DE">
      <w:pPr>
        <w:tabs>
          <w:tab w:val="num" w:pos="851"/>
          <w:tab w:val="right" w:leader="underscore" w:pos="8505"/>
        </w:tabs>
        <w:spacing w:after="0" w:line="276" w:lineRule="auto"/>
        <w:ind w:left="851"/>
        <w:jc w:val="both"/>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00072411"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XIX</w:t>
      </w:r>
      <w:r w:rsidRPr="00416130">
        <w:rPr>
          <w:rFonts w:ascii="Times New Roman" w:hAnsi="Times New Roman" w:cs="Times New Roman"/>
          <w:b/>
          <w:bCs/>
          <w:sz w:val="24"/>
          <w:szCs w:val="24"/>
        </w:rPr>
        <w:t xml:space="preserve"> века (вторая половина)»</w:t>
      </w:r>
    </w:p>
    <w:p w:rsidR="00AA1783" w:rsidRPr="00416130" w:rsidRDefault="00AA1783" w:rsidP="00AA1783">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16130">
        <w:rPr>
          <w:rFonts w:ascii="Times New Roman" w:eastAsia="Times New Roman" w:hAnsi="Times New Roman" w:cs="Times New Roman"/>
          <w:color w:val="000000"/>
          <w:sz w:val="24"/>
          <w:szCs w:val="24"/>
          <w:u w:val="single"/>
          <w:lang w:eastAsia="ru-RU"/>
        </w:rPr>
        <w:t>Обязательная литература</w:t>
      </w:r>
      <w:r w:rsidRPr="00416130">
        <w:rPr>
          <w:rFonts w:ascii="Times New Roman" w:eastAsia="Times New Roman" w:hAnsi="Times New Roman" w:cs="Times New Roman"/>
          <w:color w:val="000000"/>
          <w:sz w:val="24"/>
          <w:szCs w:val="24"/>
          <w:lang w:eastAsia="ru-RU"/>
        </w:rPr>
        <w:t>:</w:t>
      </w:r>
    </w:p>
    <w:p w:rsidR="00AA1783" w:rsidRPr="00416130" w:rsidRDefault="00AA1783" w:rsidP="00AA1783">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AA1783" w:rsidRPr="00416130" w:rsidRDefault="00AA1783" w:rsidP="00B6484E">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История русской литературы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 xml:space="preserve">Х века. 40-60-е гг./ Под.ред. В.Н. Аношкиной, Л.Д. Громовой. М., </w:t>
      </w:r>
      <w:smartTag w:uri="urn:schemas-microsoft-com:office:smarttags" w:element="metricconverter">
        <w:smartTagPr>
          <w:attr w:name="ProductID" w:val="1998 г"/>
        </w:smartTagPr>
        <w:r w:rsidRPr="00416130">
          <w:rPr>
            <w:rFonts w:ascii="Times New Roman" w:eastAsia="Times New Roman" w:hAnsi="Times New Roman" w:cs="Times New Roman"/>
            <w:sz w:val="24"/>
            <w:szCs w:val="24"/>
            <w:lang w:eastAsia="ru-RU"/>
          </w:rPr>
          <w:t>1998 г</w:t>
        </w:r>
      </w:smartTag>
      <w:r w:rsidRPr="00416130">
        <w:rPr>
          <w:rFonts w:ascii="Times New Roman" w:eastAsia="Times New Roman" w:hAnsi="Times New Roman" w:cs="Times New Roman"/>
          <w:sz w:val="24"/>
          <w:szCs w:val="24"/>
          <w:lang w:eastAsia="ru-RU"/>
        </w:rPr>
        <w:t>.</w:t>
      </w:r>
    </w:p>
    <w:p w:rsidR="00AA1783" w:rsidRPr="00416130" w:rsidRDefault="00AA1783" w:rsidP="00B6484E">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Русская литература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1840-1860-е гг. Воспоминания, литературно-критические статьи, письма: Учебн. пос. /Под ред. В.Н. Анашкиной, В.П. Зверева, Р.Т. Певцовой. – М.: Высш. шк., 2005.</w:t>
      </w:r>
    </w:p>
    <w:p w:rsidR="00AA1783" w:rsidRPr="00416130" w:rsidRDefault="00AA1783" w:rsidP="00B6484E">
      <w:pPr>
        <w:numPr>
          <w:ilvl w:val="0"/>
          <w:numId w:val="6"/>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История русской литературы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70-90-е годы. Под ред В.Н. Аношкиной, Л.Д. Громовой, В.Б. Катаева. – МГУ, 2001.</w:t>
      </w:r>
    </w:p>
    <w:p w:rsidR="00AA1783" w:rsidRPr="00416130" w:rsidRDefault="00AA1783" w:rsidP="00B6484E">
      <w:pPr>
        <w:numPr>
          <w:ilvl w:val="0"/>
          <w:numId w:val="6"/>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История русской литературы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В трех частях. Часть 3 (1870-1890 годы). Под ред. В.И. Коровина. – М., 2005.</w:t>
      </w:r>
    </w:p>
    <w:p w:rsidR="00AA1783" w:rsidRPr="00416130" w:rsidRDefault="00AA1783" w:rsidP="00B6484E">
      <w:pPr>
        <w:numPr>
          <w:ilvl w:val="0"/>
          <w:numId w:val="6"/>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Чудаков А.П. Мир Чехова: Возникновение и утверждение. М., 1986.</w:t>
      </w:r>
    </w:p>
    <w:p w:rsidR="00AA1783" w:rsidRPr="00416130" w:rsidRDefault="00AA1783" w:rsidP="00B6484E">
      <w:pPr>
        <w:numPr>
          <w:ilvl w:val="0"/>
          <w:numId w:val="6"/>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Николаева Е.В. Художественный мир Льва Толстого. 1880- 1900-е годы. М., 2000.</w:t>
      </w:r>
    </w:p>
    <w:p w:rsidR="00AA1783" w:rsidRPr="00416130" w:rsidRDefault="00AA1783" w:rsidP="00B6484E">
      <w:pPr>
        <w:numPr>
          <w:ilvl w:val="0"/>
          <w:numId w:val="6"/>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Мочульский К.В. Достоевский. Жизнь и творчество.// Мочульский К.В. Гоголь. Соловьев. Достоевский. М., 1995.</w:t>
      </w:r>
    </w:p>
    <w:p w:rsidR="00AA1783" w:rsidRPr="00416130" w:rsidRDefault="00AA1783" w:rsidP="00B6484E">
      <w:pPr>
        <w:numPr>
          <w:ilvl w:val="0"/>
          <w:numId w:val="6"/>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«Бесы»: антология русской критики./ Сост., подгот. текста Л.</w:t>
      </w:r>
      <w:r w:rsidR="00701C3D">
        <w:rPr>
          <w:rFonts w:ascii="Times New Roman" w:eastAsia="Times New Roman" w:hAnsi="Times New Roman" w:cs="Times New Roman"/>
          <w:sz w:val="24"/>
          <w:szCs w:val="24"/>
          <w:lang w:eastAsia="ru-RU"/>
        </w:rPr>
        <w:t> </w:t>
      </w:r>
      <w:r w:rsidRPr="00416130">
        <w:rPr>
          <w:rFonts w:ascii="Times New Roman" w:eastAsia="Times New Roman" w:hAnsi="Times New Roman" w:cs="Times New Roman"/>
          <w:sz w:val="24"/>
          <w:szCs w:val="24"/>
          <w:lang w:eastAsia="ru-RU"/>
        </w:rPr>
        <w:t>Сараскиной// Достоевский Ф.М. Бесы. – М., 1996.</w:t>
      </w:r>
    </w:p>
    <w:p w:rsidR="00AA1783" w:rsidRPr="00416130" w:rsidRDefault="00AA1783" w:rsidP="00AA1783">
      <w:pPr>
        <w:spacing w:after="0" w:line="240" w:lineRule="auto"/>
        <w:ind w:left="360"/>
        <w:jc w:val="both"/>
        <w:rPr>
          <w:rFonts w:ascii="Times New Roman" w:eastAsia="Times New Roman" w:hAnsi="Times New Roman" w:cs="Times New Roman"/>
          <w:sz w:val="24"/>
          <w:szCs w:val="24"/>
          <w:lang w:eastAsia="ru-RU"/>
        </w:rPr>
      </w:pPr>
    </w:p>
    <w:p w:rsidR="00AA1783" w:rsidRPr="00416130" w:rsidRDefault="00AA1783" w:rsidP="00AA1783">
      <w:pPr>
        <w:spacing w:after="0" w:line="240" w:lineRule="auto"/>
        <w:ind w:firstLine="709"/>
        <w:jc w:val="both"/>
        <w:rPr>
          <w:rFonts w:ascii="Times New Roman" w:eastAsia="Times New Roman" w:hAnsi="Times New Roman" w:cs="Times New Roman"/>
          <w:sz w:val="24"/>
          <w:szCs w:val="24"/>
          <w:lang w:eastAsia="ru-RU"/>
        </w:rPr>
      </w:pPr>
    </w:p>
    <w:p w:rsidR="00AA1783" w:rsidRPr="00416130" w:rsidRDefault="00AA1783" w:rsidP="00AA1783">
      <w:pPr>
        <w:spacing w:after="0" w:line="240" w:lineRule="auto"/>
        <w:ind w:firstLine="709"/>
        <w:jc w:val="both"/>
        <w:rPr>
          <w:rFonts w:ascii="Times New Roman" w:eastAsia="Times New Roman" w:hAnsi="Times New Roman" w:cs="Times New Roman"/>
          <w:b/>
          <w:bCs/>
          <w:sz w:val="24"/>
          <w:szCs w:val="24"/>
          <w:lang w:eastAsia="ru-RU"/>
        </w:rPr>
      </w:pPr>
      <w:r w:rsidRPr="00416130">
        <w:rPr>
          <w:rFonts w:ascii="Times New Roman" w:eastAsia="Times New Roman" w:hAnsi="Times New Roman" w:cs="Times New Roman"/>
          <w:bCs/>
          <w:sz w:val="24"/>
          <w:szCs w:val="24"/>
          <w:u w:val="single"/>
          <w:lang w:eastAsia="ru-RU"/>
        </w:rPr>
        <w:t>Дополнительная литература</w:t>
      </w:r>
      <w:r w:rsidRPr="00416130">
        <w:rPr>
          <w:rFonts w:ascii="Times New Roman" w:eastAsia="Times New Roman" w:hAnsi="Times New Roman" w:cs="Times New Roman"/>
          <w:b/>
          <w:bCs/>
          <w:sz w:val="24"/>
          <w:szCs w:val="24"/>
          <w:lang w:eastAsia="ru-RU"/>
        </w:rPr>
        <w:t xml:space="preserve">: </w:t>
      </w:r>
    </w:p>
    <w:p w:rsidR="00AA1783" w:rsidRPr="00416130" w:rsidRDefault="00AA1783" w:rsidP="00AA1783">
      <w:pPr>
        <w:spacing w:after="0" w:line="240" w:lineRule="auto"/>
        <w:ind w:firstLine="709"/>
        <w:jc w:val="both"/>
        <w:rPr>
          <w:rFonts w:ascii="Times New Roman" w:eastAsia="Times New Roman" w:hAnsi="Times New Roman" w:cs="Times New Roman"/>
          <w:b/>
          <w:bCs/>
          <w:sz w:val="24"/>
          <w:szCs w:val="24"/>
          <w:lang w:eastAsia="ru-RU"/>
        </w:rPr>
      </w:pP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Русская литература. Вторая половина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учебн. пособие для студ. высш. учебн. завед. /Н.И. Якушин, Л.В. Овчинникова. – М., Владос, 2005.</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История русской литературы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(40-60-е гг.); Учебн. пос. /Ю.И. Минералов, И.Г. Минералова. – М., Высш. шк., 2006.</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bCs/>
          <w:color w:val="000000"/>
          <w:sz w:val="24"/>
          <w:szCs w:val="24"/>
          <w:lang w:eastAsia="ru-RU"/>
        </w:rPr>
      </w:pPr>
      <w:r w:rsidRPr="00416130">
        <w:rPr>
          <w:rFonts w:ascii="Times New Roman" w:eastAsia="Times New Roman" w:hAnsi="Times New Roman" w:cs="Times New Roman"/>
          <w:sz w:val="24"/>
          <w:szCs w:val="24"/>
          <w:lang w:eastAsia="ru-RU"/>
        </w:rPr>
        <w:t>История русской литературы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в 3 ч. Ч.2: учеб. пос. для студентов вузов /В.И. Коровин, Н.Н. Прокофьева, С.М. Скибин; под ред. В.И. Коровина. – М.: Владос, 2005.</w:t>
      </w:r>
    </w:p>
    <w:p w:rsidR="00AA1783" w:rsidRPr="00416130" w:rsidRDefault="006754BA"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hyperlink r:id="rId20" w:history="1">
        <w:r w:rsidR="00AA1783" w:rsidRPr="00416130">
          <w:rPr>
            <w:rFonts w:ascii="Times New Roman" w:eastAsia="Times New Roman" w:hAnsi="Times New Roman" w:cs="Times New Roman"/>
            <w:bCs/>
            <w:color w:val="000000"/>
            <w:sz w:val="24"/>
            <w:szCs w:val="24"/>
            <w:lang w:eastAsia="ru-RU"/>
          </w:rPr>
          <w:t>История русской литературы XIX века. Учебное пособие</w:t>
        </w:r>
      </w:hyperlink>
      <w:r w:rsidR="00AA1783" w:rsidRPr="00416130">
        <w:rPr>
          <w:rFonts w:ascii="Times New Roman" w:eastAsia="Times New Roman" w:hAnsi="Times New Roman" w:cs="Times New Roman"/>
          <w:color w:val="000000"/>
          <w:sz w:val="24"/>
          <w:szCs w:val="24"/>
          <w:lang w:eastAsia="ru-RU"/>
        </w:rPr>
        <w:br/>
      </w:r>
      <w:r w:rsidR="00AA1783" w:rsidRPr="00416130">
        <w:rPr>
          <w:rFonts w:ascii="Times New Roman" w:eastAsia="Times New Roman" w:hAnsi="Times New Roman" w:cs="Times New Roman"/>
          <w:bCs/>
          <w:color w:val="000000"/>
          <w:sz w:val="24"/>
          <w:szCs w:val="24"/>
          <w:lang w:eastAsia="ru-RU"/>
        </w:rPr>
        <w:t>Фортунатов Н.М.</w:t>
      </w:r>
      <w:r w:rsidR="00AA1783" w:rsidRPr="00416130">
        <w:rPr>
          <w:rFonts w:ascii="Times New Roman" w:eastAsia="Times New Roman" w:hAnsi="Times New Roman" w:cs="Times New Roman"/>
          <w:color w:val="000000"/>
          <w:sz w:val="24"/>
          <w:szCs w:val="24"/>
          <w:lang w:eastAsia="ru-RU"/>
        </w:rPr>
        <w:t xml:space="preserve">, </w:t>
      </w:r>
      <w:r w:rsidR="00AA1783" w:rsidRPr="00416130">
        <w:rPr>
          <w:rFonts w:ascii="Times New Roman" w:eastAsia="Times New Roman" w:hAnsi="Times New Roman" w:cs="Times New Roman"/>
          <w:bCs/>
          <w:color w:val="000000"/>
          <w:sz w:val="24"/>
          <w:szCs w:val="24"/>
          <w:lang w:eastAsia="ru-RU"/>
        </w:rPr>
        <w:t>Уртминцева М.Г.</w:t>
      </w:r>
      <w:r w:rsidR="00AA1783" w:rsidRPr="00416130">
        <w:rPr>
          <w:rFonts w:ascii="Times New Roman" w:eastAsia="Times New Roman" w:hAnsi="Times New Roman" w:cs="Times New Roman"/>
          <w:color w:val="000000"/>
          <w:sz w:val="24"/>
          <w:szCs w:val="24"/>
          <w:lang w:eastAsia="ru-RU"/>
        </w:rPr>
        <w:t xml:space="preserve">, </w:t>
      </w:r>
      <w:r w:rsidR="00AA1783" w:rsidRPr="00416130">
        <w:rPr>
          <w:rFonts w:ascii="Times New Roman" w:eastAsia="Times New Roman" w:hAnsi="Times New Roman" w:cs="Times New Roman"/>
          <w:bCs/>
          <w:color w:val="000000"/>
          <w:sz w:val="24"/>
          <w:szCs w:val="24"/>
          <w:lang w:eastAsia="ru-RU"/>
        </w:rPr>
        <w:t>Юхнова И.С.</w:t>
      </w:r>
      <w:r w:rsidR="00AA1783" w:rsidRPr="00416130">
        <w:rPr>
          <w:rFonts w:ascii="Times New Roman" w:eastAsia="Times New Roman" w:hAnsi="Times New Roman" w:cs="Times New Roman"/>
          <w:color w:val="000000"/>
          <w:sz w:val="24"/>
          <w:szCs w:val="24"/>
          <w:lang w:eastAsia="ru-RU"/>
        </w:rPr>
        <w:br/>
        <w:t>Высшая школа, 2008 г.</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Калус И. В. К. Ф. Головин-критик // Калус И. В. Современная русская литература: статьи, эссе, интервью. М., 2017.</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Туниманов В.А. Творчество Достоевского. 1854-1862 – Л., 1980.</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Ветловская В.Е. Поэтика романа «Братья Карамазовы». – Л., 1977.</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Бахтин М. Проблемы поэтики Достоевского. – М., 1972.</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Сабуров А.А. «Война и мир» Л.Н. Толстого. Проблематика и поэтика. – М., 1959.</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Бабаев Э.Г. Роман и время: «Анна Каренина» Льва Николаевича Толстого. – Тула, 1975.</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Столярова И.В. В поисках идеала (Творчество Н.С. Лескова) – М., 1979.</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Катаев В.Б. Проза Чехова: Проблемы интепретации. – М., 1979.</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Скафтымов А.П. К вопросу о принципах построения пьес А.П. Чехова// Скафтымов А.П. Нравственные искания русских писателей. – М., 1972.</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Писательская и философская критика:</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Анненский И. Три сестры. Достоевский в художественной идеологии.</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Бердяев Н. Духи русской революции. Откровение о человеке в творчестве Достоевского.</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Вячеслав Иванов. Достоевский и роман-трагедия. </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Леонтьев К.Н. О всемирной любви (речь Достоевского на пушкинском празднике). Анализ, стиль и веяние (о Толстом).</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Мережковский Д.С. Достоевский и Лев Толстой. Христос и антихрист в русской литературе. Старый вопрос по поводу нового таланта ( о Чехове). Пророк русской революции (о Достоевском)</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Михайловский Н.А. Жестокий талант. Об отцах и детях и о г. Чехове. Кое-что о г. Чехове.</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Овсянико-Куликовский Д.Н. От «Мертвых душ» до «Вишневого сада». История русской интеллигенции (о 70-90- х годах).</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Розанов В.В. Легенда о Великом инквизиторе. О Достоевском. Наш «Антоша Чехонте».</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Соловьев В. Три речи в память Достоевского. Н.С. Лесков. Три разговора.</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Страхов Н.Н. Преступление и наказание. «Война и мир», сочинение графа Л.Н. Толстого (1,2,3 статьи).</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Чернышевский Н.Г. Детство, Отрочество и Военные рассказы графа Толстого.</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Шестов Л. Пророческий дар ( о Достоевском). Творчество из ничего (о Чехове)</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Бердяев Н. Ветхий и Новый завет в восприятии Льва Толстого.</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Леонтьев К. Наши новые христиане Достоевский и Лев Толстой.</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Ильин И.А. Гении России (главы о Достоевском и Толстом).</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Шмелев И.С. О Достоевском (к роману «Идиот»).</w:t>
      </w:r>
    </w:p>
    <w:p w:rsidR="007B0BEE" w:rsidRPr="00416130" w:rsidRDefault="007B0BEE" w:rsidP="007B0BEE">
      <w:pPr>
        <w:spacing w:after="0" w:line="240" w:lineRule="auto"/>
        <w:jc w:val="both"/>
        <w:rPr>
          <w:rFonts w:ascii="Times New Roman" w:eastAsia="Times New Roman" w:hAnsi="Times New Roman" w:cs="Times New Roman"/>
          <w:sz w:val="24"/>
          <w:szCs w:val="24"/>
          <w:lang w:eastAsia="ru-RU"/>
        </w:rPr>
      </w:pPr>
    </w:p>
    <w:p w:rsidR="005603DE" w:rsidRPr="00416130" w:rsidRDefault="005603DE" w:rsidP="005603DE">
      <w:pPr>
        <w:tabs>
          <w:tab w:val="num" w:pos="851"/>
          <w:tab w:val="right" w:leader="underscore" w:pos="8505"/>
        </w:tabs>
        <w:spacing w:after="0" w:line="276" w:lineRule="auto"/>
        <w:ind w:left="851"/>
        <w:jc w:val="both"/>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00072411"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XX</w:t>
      </w:r>
      <w:r w:rsidRPr="00416130">
        <w:rPr>
          <w:rFonts w:ascii="Times New Roman" w:hAnsi="Times New Roman" w:cs="Times New Roman"/>
          <w:b/>
          <w:bCs/>
          <w:sz w:val="24"/>
          <w:szCs w:val="24"/>
        </w:rPr>
        <w:t xml:space="preserve"> века (первая половина)»</w:t>
      </w:r>
    </w:p>
    <w:p w:rsidR="008D4AC1" w:rsidRPr="00416130" w:rsidRDefault="008D4AC1" w:rsidP="008D4AC1">
      <w:pPr>
        <w:spacing w:after="0" w:line="240" w:lineRule="auto"/>
        <w:ind w:left="720"/>
        <w:rPr>
          <w:rFonts w:ascii="Times New Roman" w:eastAsia="Times New Roman" w:hAnsi="Times New Roman" w:cs="Times New Roman"/>
          <w:b/>
          <w:sz w:val="24"/>
          <w:szCs w:val="24"/>
          <w:lang w:eastAsia="ru-RU"/>
        </w:rPr>
      </w:pPr>
      <w:r w:rsidRPr="00416130">
        <w:rPr>
          <w:rFonts w:ascii="Times New Roman" w:eastAsia="Times New Roman" w:hAnsi="Times New Roman" w:cs="Times New Roman"/>
          <w:b/>
          <w:sz w:val="24"/>
          <w:szCs w:val="24"/>
          <w:lang w:eastAsia="ru-RU"/>
        </w:rPr>
        <w:t>Основная (монографии, учебники и учебные пособия).</w:t>
      </w:r>
    </w:p>
    <w:p w:rsidR="008D4AC1" w:rsidRPr="00416130" w:rsidRDefault="008D4AC1" w:rsidP="008D4AC1">
      <w:pPr>
        <w:spacing w:after="0" w:line="240" w:lineRule="auto"/>
        <w:rPr>
          <w:rFonts w:ascii="Times New Roman" w:eastAsia="Times New Roman" w:hAnsi="Times New Roman" w:cs="Times New Roman"/>
          <w:sz w:val="24"/>
          <w:szCs w:val="24"/>
          <w:lang w:eastAsia="ru-RU"/>
        </w:rPr>
      </w:pP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Буслакова Т. Литература русского зарубежья: Курс лекций. М., 2003.</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Гречаник(Калус) И. Религиозно-философские мотивы русской лирики рубежа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столетий. – М., 2003.</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 (Калус) И. Художественная концепция бытия в русской лирике начала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М., 2004.</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 (Калус) И. Литературный процесс конца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 начала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столетий: религиозно-философские тенденции: Часть </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 Уч-мет. пособие. М., 2004.</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 (Калус) И. Литературный процесс конца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 начала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столетий: религиозно-философские тенденции: Часть </w:t>
      </w:r>
      <w:r w:rsidRPr="00416130">
        <w:rPr>
          <w:rFonts w:ascii="Times New Roman" w:eastAsia="Times New Roman" w:hAnsi="Times New Roman" w:cs="Times New Roman"/>
          <w:sz w:val="24"/>
          <w:szCs w:val="24"/>
          <w:lang w:val="en-US" w:eastAsia="ru-RU"/>
        </w:rPr>
        <w:t>II</w:t>
      </w:r>
      <w:r w:rsidRPr="00416130">
        <w:rPr>
          <w:rFonts w:ascii="Times New Roman" w:eastAsia="Times New Roman" w:hAnsi="Times New Roman" w:cs="Times New Roman"/>
          <w:sz w:val="24"/>
          <w:szCs w:val="24"/>
          <w:lang w:eastAsia="ru-RU"/>
        </w:rPr>
        <w:t>: Уч-мет. пособие. М., 2004.</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История русской литературы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В 4 кн. Кн. 1. 1910 – 1930 годы; Кн. 2. 1910 – 1930 годы. Русское зарубежье / Под ред. Л.Ф. Алексеевой. М., 2005.</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Минералова И. Русская литература серебряного века: Поэтика символизма. – М., 2003.</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Русская литература рубежа веков (1890-е – начало 1920-х годов). – В 2 кн. – ИМЛИ РАН, М., 2000.</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В 2 т. / Под ред. Л.П. Кременцова. М., 2002.</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Русские поэты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 Под ред. Кременцова Л., Лосева В. М., 2002.</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Буслакова Т. Литература русского зарубежья: Курс лекций. М., 2003.</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Заманская В. Экзистенциальная традиция в русской литературе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Диалоги на границах столетий. – М., 2002.</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Семёнова С. Русская поэзия и проза 1920– 1930-х годов. Поэтика – Видение мира – Философия. – М., 2001.</w:t>
      </w:r>
    </w:p>
    <w:p w:rsidR="008D4AC1" w:rsidRPr="00416130" w:rsidRDefault="008D4AC1" w:rsidP="008D4AC1">
      <w:pPr>
        <w:tabs>
          <w:tab w:val="left" w:pos="0"/>
        </w:tabs>
        <w:spacing w:after="0" w:line="240" w:lineRule="auto"/>
        <w:jc w:val="both"/>
        <w:rPr>
          <w:rFonts w:ascii="Times New Roman" w:eastAsia="Times New Roman" w:hAnsi="Times New Roman" w:cs="Times New Roman"/>
          <w:sz w:val="24"/>
          <w:szCs w:val="24"/>
          <w:lang w:eastAsia="ru-RU"/>
        </w:rPr>
      </w:pPr>
    </w:p>
    <w:p w:rsidR="008D4AC1" w:rsidRPr="00416130" w:rsidRDefault="008D4AC1" w:rsidP="008D4AC1">
      <w:pPr>
        <w:tabs>
          <w:tab w:val="left" w:pos="0"/>
        </w:tabs>
        <w:spacing w:after="0" w:line="240" w:lineRule="auto"/>
        <w:ind w:left="-720"/>
        <w:jc w:val="both"/>
        <w:rPr>
          <w:rFonts w:ascii="Times New Roman" w:eastAsia="Times New Roman" w:hAnsi="Times New Roman" w:cs="Times New Roman"/>
          <w:sz w:val="24"/>
          <w:szCs w:val="24"/>
          <w:lang w:eastAsia="ru-RU"/>
        </w:rPr>
      </w:pPr>
    </w:p>
    <w:p w:rsidR="008D4AC1" w:rsidRPr="00416130" w:rsidRDefault="008D4AC1" w:rsidP="00B6484E">
      <w:pPr>
        <w:numPr>
          <w:ilvl w:val="2"/>
          <w:numId w:val="9"/>
        </w:numPr>
        <w:tabs>
          <w:tab w:val="left" w:pos="0"/>
        </w:tabs>
        <w:spacing w:after="0" w:line="240" w:lineRule="auto"/>
        <w:rPr>
          <w:rFonts w:ascii="Times New Roman" w:eastAsia="Times New Roman" w:hAnsi="Times New Roman" w:cs="Times New Roman"/>
          <w:b/>
          <w:sz w:val="24"/>
          <w:szCs w:val="24"/>
          <w:lang w:eastAsia="ru-RU"/>
        </w:rPr>
      </w:pPr>
      <w:r w:rsidRPr="00416130">
        <w:rPr>
          <w:rFonts w:ascii="Times New Roman" w:eastAsia="Times New Roman" w:hAnsi="Times New Roman" w:cs="Times New Roman"/>
          <w:b/>
          <w:sz w:val="24"/>
          <w:szCs w:val="24"/>
          <w:lang w:eastAsia="ru-RU"/>
        </w:rPr>
        <w:t xml:space="preserve">Дополнительная литература. </w:t>
      </w:r>
    </w:p>
    <w:p w:rsidR="008D4AC1" w:rsidRPr="00416130" w:rsidRDefault="008D4AC1" w:rsidP="008D4AC1">
      <w:pPr>
        <w:tabs>
          <w:tab w:val="left" w:pos="0"/>
        </w:tabs>
        <w:spacing w:after="0" w:line="240" w:lineRule="auto"/>
        <w:jc w:val="both"/>
        <w:rPr>
          <w:rFonts w:ascii="Times New Roman" w:eastAsia="Times New Roman" w:hAnsi="Times New Roman" w:cs="Times New Roman"/>
          <w:sz w:val="24"/>
          <w:szCs w:val="24"/>
          <w:lang w:eastAsia="ru-RU"/>
        </w:rPr>
      </w:pP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Аверинцев С. Поэты.М., 1996.</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Альфонсов В. Поэзия Пастернака. М., 1990.</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Александр Блок: </w:t>
      </w:r>
      <w:r w:rsidRPr="00416130">
        <w:rPr>
          <w:rFonts w:ascii="Times New Roman" w:eastAsia="Times New Roman" w:hAnsi="Times New Roman" w:cs="Times New Roman"/>
          <w:sz w:val="24"/>
          <w:szCs w:val="24"/>
          <w:lang w:val="en-US" w:eastAsia="ru-RU"/>
        </w:rPr>
        <w:t>Proetcontra</w:t>
      </w:r>
      <w:r w:rsidRPr="00416130">
        <w:rPr>
          <w:rFonts w:ascii="Times New Roman" w:eastAsia="Times New Roman" w:hAnsi="Times New Roman" w:cs="Times New Roman"/>
          <w:sz w:val="24"/>
          <w:szCs w:val="24"/>
          <w:lang w:eastAsia="ru-RU"/>
        </w:rPr>
        <w:t>. – СПб., 2003.</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Анненков Ю. Дневник моих встреч: Цикл трагедий. В 2 Т. – М., 1991.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Азадовский А. Жизнь Николая Клюева. Документальное повествование. – СПб., 2002.</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Афанасьев В. Александр Иванович Куприн. Изд. 2-е. М., 1972.</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Бабаян Э. Ранний Горький. М., 1973.</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Басинский П. Федякин С. Русская литература конца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начала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и первой эмиграции. – М., 1998.</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Баевский В. Пастернак-лирик: основы поэтической системы. Смоленск, 1993.</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Баевский В. История Русской Поэзии: 1730 – 1980.М., 1996.</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Баранов В. И. Горький без грима. М., 2001.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Белый А. Символизм как миропонимание. – М., 1994.</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Блок и современность. – М., 1981.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Буслакова Т. Литература русского зарубежья: Курс лекций. – М., 2003.</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Бялик Б.Горький-драматург. М., 1977.</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Бялик Б. Судьба М.Горького. М., 1973.</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Волков А. Творчество Куприна. – М., 1981.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Волков А.А. Смирнова Л.А. 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Дооктябрьский период. 6-е изд. М.,1977.</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Воровский В. Литературная критика. М., 1971. – С.51-71; 234-250.</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Гаспаров М. Поэт и культура. Три поэтики О. Мандельштама. М., 1995.</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Гиппиус З.: Новые материалы. Исследования. – ИМЛИ РАН, М., 2002.</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Голубков М. Максим Горький. – М. – 1998.</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 (Калус) И. Религиозно-философские мотивы русской лирики рубежа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столетий. – М., 2003.</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 (Калус) И. Художественная концепция бытия в русской лирике начала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М., 2004.</w:t>
      </w:r>
    </w:p>
    <w:p w:rsidR="008D4AC1" w:rsidRPr="00416130" w:rsidRDefault="008D4AC1" w:rsidP="00B6484E">
      <w:pPr>
        <w:numPr>
          <w:ilvl w:val="0"/>
          <w:numId w:val="9"/>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Гречаник (Калус) И.В. Фашисты Серебряного века // День литературы, 2005, № 6 (106).</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 (Калус) И. Вызов небесам // Молодая гвардия, 2004, № 5–6. </w:t>
      </w:r>
    </w:p>
    <w:p w:rsidR="008D4AC1" w:rsidRPr="00416130" w:rsidRDefault="008D4AC1" w:rsidP="00B6484E">
      <w:pPr>
        <w:numPr>
          <w:ilvl w:val="0"/>
          <w:numId w:val="9"/>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Денисова Э.И. Поэзия И.А.Бунина рубежа веков. // 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(дооктябрьский период). Сб. 4. – Калуга, 1973.</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Зобнин Ю. Н.Гумилёв – поэт православия. – СПб., 2000.</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Заболоцкий Н.Н. Николай Заболоцкий. Л., 1998.</w:t>
      </w:r>
    </w:p>
    <w:p w:rsidR="008D4AC1" w:rsidRPr="00416130" w:rsidRDefault="008D4AC1" w:rsidP="00B6484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Иванова Е. Об эволюции Блока После Октября и поэмы «Двенадцать». // Литература в школе. – 1993. - № 3. – С.27.</w:t>
      </w:r>
    </w:p>
    <w:p w:rsidR="008D4AC1" w:rsidRPr="00416130" w:rsidRDefault="008D4AC1" w:rsidP="00B6484E">
      <w:pPr>
        <w:numPr>
          <w:ilvl w:val="0"/>
          <w:numId w:val="9"/>
        </w:numPr>
        <w:tabs>
          <w:tab w:val="left" w:pos="0"/>
          <w:tab w:val="num" w:pos="900"/>
        </w:tabs>
        <w:spacing w:after="0" w:line="240" w:lineRule="auto"/>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История русской советской литературы / Под ред. П.С. Выходцева. М., 1970.</w:t>
      </w:r>
    </w:p>
    <w:p w:rsidR="008D4AC1" w:rsidRPr="00416130" w:rsidRDefault="008D4AC1" w:rsidP="00B6484E">
      <w:pPr>
        <w:numPr>
          <w:ilvl w:val="0"/>
          <w:numId w:val="9"/>
        </w:numPr>
        <w:tabs>
          <w:tab w:val="left" w:pos="0"/>
          <w:tab w:val="num" w:pos="900"/>
        </w:tabs>
        <w:spacing w:after="0" w:line="240" w:lineRule="auto"/>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История русской литературы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(20–90-е годы). Основные имена. // Под ред. Кормилова С. М., 1998.</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Казинцев А. Жертва вечерняя. // Литературная Россия. – 1990. - № 47. – С.14.</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Кондратович А. Твардовский: поэзия и личность. М., 1987.</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Крейд В. Парижская нота и «Розы» Георгия Иванова // Культура Российского зарубежья. М., 1995.</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Качаева Л. Мастер живописания природы. Русская речь. – 1980. - № 5.</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Кожинов В. Судьба поэта и лирическое творчество Блока и Есенина. // Вопросы литературы. Вып. 9. – Владимир. – 1975. – С.219.</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Колобаева Л.А. Проза И.А.Бунина. – М. – 2000.</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Колобаева Л.А. Русский символизм. М., 2000.</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Милюков П. Очерки по истории русской культуры: В 3 Т. – М., 1994.</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Михайлов О. Страницы русского реализма. – М., 1982.</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Михайлов О. Строгий талант. – М., 1976.</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Михайловский Б. Драматургия М.Горького эпохи первой русской революции. Изд. 3 доп. М., 1965.</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Мочалова О. Голоса серебряного века. Поэт о поэтах. – М., 2004.</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Нефёдов В. Поэзия Бунина. – Минск. – 1975.</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val="en-US" w:eastAsia="ru-RU"/>
        </w:rPr>
      </w:pPr>
      <w:r w:rsidRPr="00416130">
        <w:rPr>
          <w:rFonts w:ascii="Times New Roman" w:eastAsia="Times New Roman" w:hAnsi="Times New Roman" w:cs="Times New Roman"/>
          <w:sz w:val="24"/>
          <w:szCs w:val="24"/>
          <w:lang w:eastAsia="ru-RU"/>
        </w:rPr>
        <w:t>НиколайГумилёв</w:t>
      </w:r>
      <w:r w:rsidRPr="00416130">
        <w:rPr>
          <w:rFonts w:ascii="Times New Roman" w:eastAsia="Times New Roman" w:hAnsi="Times New Roman" w:cs="Times New Roman"/>
          <w:sz w:val="24"/>
          <w:szCs w:val="24"/>
          <w:lang w:val="en-US" w:eastAsia="ru-RU"/>
        </w:rPr>
        <w:t xml:space="preserve">: Pro et contra.. – </w:t>
      </w:r>
      <w:r w:rsidRPr="00416130">
        <w:rPr>
          <w:rFonts w:ascii="Times New Roman" w:eastAsia="Times New Roman" w:hAnsi="Times New Roman" w:cs="Times New Roman"/>
          <w:sz w:val="24"/>
          <w:szCs w:val="24"/>
          <w:lang w:eastAsia="ru-RU"/>
        </w:rPr>
        <w:t>СПб</w:t>
      </w:r>
      <w:r w:rsidRPr="00416130">
        <w:rPr>
          <w:rFonts w:ascii="Times New Roman" w:eastAsia="Times New Roman" w:hAnsi="Times New Roman" w:cs="Times New Roman"/>
          <w:sz w:val="24"/>
          <w:szCs w:val="24"/>
          <w:lang w:val="en-US" w:eastAsia="ru-RU"/>
        </w:rPr>
        <w:t>, 2000.</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Новиков В.В. В творческой лаборатории М.Горького-драматурга. М., 1976.</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Овчаренко А. Горький и литературные искания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М.,1982.</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Очерки литературы русского зарубежья. // Под ред. А.Соколова. М., 2001. </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Орлов В. Жизнь Блока: Гамаюн, птица вещая. – М., 2001.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Палиевский П. Розанов и Флоренский: О миросозерцательных основах поэзии А.Блока. // Литературная учёба. – 1989. - № 1. – С.56. </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Пайман А. История русского символизма. – М., 2002.</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Пролетарские поэты первых лет советской эпохи. Сборник. Л., 1959. </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Рождественская И. Поэзия Эдуарда Багрицкого. Л., 1967.</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Ростовцева И. Заболоцкий: опыт художественного исследования. М., 1984.</w:t>
      </w:r>
    </w:p>
    <w:p w:rsidR="008D4AC1" w:rsidRPr="00416130" w:rsidRDefault="008D4AC1" w:rsidP="00B6484E">
      <w:pPr>
        <w:numPr>
          <w:ilvl w:val="0"/>
          <w:numId w:val="9"/>
        </w:numPr>
        <w:tabs>
          <w:tab w:val="left" w:pos="0"/>
          <w:tab w:val="num" w:pos="90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века. Дооктябрьский период. Под редакцией Л.А.Смирновой. - Л., 1996.</w:t>
      </w:r>
    </w:p>
    <w:p w:rsidR="008D4AC1" w:rsidRPr="00416130" w:rsidRDefault="008D4AC1" w:rsidP="00B6484E">
      <w:pPr>
        <w:numPr>
          <w:ilvl w:val="0"/>
          <w:numId w:val="9"/>
        </w:numPr>
        <w:tabs>
          <w:tab w:val="left" w:pos="0"/>
          <w:tab w:val="num" w:pos="90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Русские писатели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Словарь-справочник. //Под ред. Романовой Г. – М., 2003.</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Смирнова Л.А. Иван Алексеевич Бунин. Жизнь и творчество. – М., 1991.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Соловьёв Б. Поэт и его подвиг.– М., 1971.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Соколов А. История русской литературы конца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 начала</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 М., 1979.</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Флоренский П. Пять лет после смерти А.Блока. // Литературная учёба. – 1990. - № 6. – С.93.</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Шайтанов И. В содружестве светил: поэзия Н.Асеева. М, 1985.</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Шкловский Б. Гамбургский счёт: Статьи – воспоминания – эссе (1914 – 1933). – М. – 1990.</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Шошин В. Николай Тихонов. Очерк жизни и творчества. Л., 1981.</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Эвентов И. Демьян Бедный. Жизнь, поэзия, судьба. М., 1983.</w:t>
      </w:r>
    </w:p>
    <w:p w:rsidR="00AA1783"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Эткинд Е. Там, внутри: О русской поэзии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 СПб. – 1995.</w:t>
      </w:r>
    </w:p>
    <w:p w:rsidR="00DA4E3C" w:rsidRPr="00416130" w:rsidRDefault="00DA4E3C" w:rsidP="005603DE">
      <w:pPr>
        <w:tabs>
          <w:tab w:val="num" w:pos="851"/>
          <w:tab w:val="right" w:leader="underscore" w:pos="8505"/>
        </w:tabs>
        <w:spacing w:after="0" w:line="276" w:lineRule="auto"/>
        <w:ind w:left="851"/>
        <w:jc w:val="both"/>
        <w:rPr>
          <w:rFonts w:ascii="Times New Roman" w:hAnsi="Times New Roman" w:cs="Times New Roman"/>
          <w:b/>
          <w:bCs/>
          <w:sz w:val="24"/>
          <w:szCs w:val="24"/>
        </w:rPr>
      </w:pPr>
    </w:p>
    <w:p w:rsidR="005603DE" w:rsidRPr="00416130" w:rsidRDefault="005603DE" w:rsidP="005603DE">
      <w:pPr>
        <w:tabs>
          <w:tab w:val="num" w:pos="851"/>
          <w:tab w:val="right" w:leader="underscore" w:pos="8505"/>
        </w:tabs>
        <w:spacing w:after="0" w:line="276" w:lineRule="auto"/>
        <w:ind w:left="851"/>
        <w:jc w:val="both"/>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00072411"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XX</w:t>
      </w:r>
      <w:r w:rsidRPr="00416130">
        <w:rPr>
          <w:rFonts w:ascii="Times New Roman" w:hAnsi="Times New Roman" w:cs="Times New Roman"/>
          <w:b/>
          <w:bCs/>
          <w:sz w:val="24"/>
          <w:szCs w:val="24"/>
        </w:rPr>
        <w:t xml:space="preserve"> века (вторая половина)»</w:t>
      </w:r>
    </w:p>
    <w:p w:rsidR="00D744DB" w:rsidRPr="00416130" w:rsidRDefault="00D744DB" w:rsidP="00B6484E">
      <w:pPr>
        <w:numPr>
          <w:ilvl w:val="1"/>
          <w:numId w:val="10"/>
        </w:numPr>
        <w:spacing w:after="0" w:line="240" w:lineRule="auto"/>
        <w:ind w:right="-365"/>
        <w:jc w:val="center"/>
        <w:rPr>
          <w:rFonts w:ascii="Times New Roman" w:eastAsia="Times New Roman" w:hAnsi="Times New Roman" w:cs="Times New Roman"/>
          <w:b/>
          <w:sz w:val="24"/>
          <w:szCs w:val="24"/>
          <w:u w:val="single"/>
          <w:lang w:eastAsia="ru-RU"/>
        </w:rPr>
      </w:pPr>
      <w:r w:rsidRPr="00416130">
        <w:rPr>
          <w:rFonts w:ascii="Times New Roman" w:eastAsia="Times New Roman" w:hAnsi="Times New Roman" w:cs="Times New Roman"/>
          <w:b/>
          <w:sz w:val="24"/>
          <w:szCs w:val="24"/>
          <w:u w:val="single"/>
          <w:lang w:eastAsia="ru-RU"/>
        </w:rPr>
        <w:t xml:space="preserve">Основная </w:t>
      </w:r>
    </w:p>
    <w:p w:rsidR="00D744DB" w:rsidRPr="00416130" w:rsidRDefault="00D744DB" w:rsidP="00B6484E">
      <w:pPr>
        <w:numPr>
          <w:ilvl w:val="1"/>
          <w:numId w:val="10"/>
        </w:numPr>
        <w:spacing w:after="0" w:line="240" w:lineRule="auto"/>
        <w:ind w:right="-365"/>
        <w:rPr>
          <w:rFonts w:ascii="Times New Roman" w:eastAsia="Times New Roman" w:hAnsi="Times New Roman" w:cs="Times New Roman"/>
          <w:b/>
          <w:sz w:val="24"/>
          <w:szCs w:val="24"/>
          <w:lang w:eastAsia="ru-RU"/>
        </w:rPr>
      </w:pP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Русская литература 20 века: Т.1 /Под ред.Л.П.Кременцова.-М.:Академия, 2002. -(Высшее образование).</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Ершов Л.Ф. История русской советской литературы. – М., 1988.</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Мусатов В.В. История русской литературы 1 половина 20 века (советский период).-М.: Высшая школа: Академия, 2001.</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Русская литература XX века: Школы, направления, методы творческой работы /Под ред. С.И.Тиминой.-М; СПб: Высшая школа., Логос, 2002.</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Лейдерман Н.Л. Современная русская литература 1950-1990-е годы: Учеб.пособ.:В 2-х т. - М.: Академия, 2003.</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Буслакова Т.П. Литература русского зарубежья: Курс лекций.- М.: Высшая школа, 2003.</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Минералов Ю.И. История русской литературы:90-е годы XX века:Учебное пособие.-М.: ВЛАДОС, 2004.</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Современная русская литература (1990-е гг.-начало ХХI в.: Учеб. пособ.- СПб.; М.: Филфак СПбГУ: Академия,2005.-352с.</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sz w:val="24"/>
          <w:szCs w:val="24"/>
          <w:lang w:eastAsia="ru-RU"/>
        </w:rPr>
        <w:t>История русской литературы ХХ века</w:t>
      </w:r>
      <w:r w:rsidRPr="00416130">
        <w:rPr>
          <w:rFonts w:ascii="Times New Roman" w:eastAsia="Times New Roman" w:hAnsi="Times New Roman" w:cs="Times New Roman"/>
          <w:sz w:val="24"/>
          <w:szCs w:val="24"/>
          <w:lang w:eastAsia="ru-RU"/>
        </w:rPr>
        <w:t xml:space="preserve"> : учеб.пособ.:в 4-х кн. Кн.3 : 1940-1960 годы / Под ред.Л.Ф.Алексеевой. - М. : Высш.шк., 2006. - 407с.</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sz w:val="24"/>
          <w:szCs w:val="24"/>
          <w:lang w:eastAsia="ru-RU"/>
        </w:rPr>
        <w:t>История русской литературы ХХ века</w:t>
      </w:r>
      <w:r w:rsidRPr="00416130">
        <w:rPr>
          <w:rFonts w:ascii="Times New Roman" w:eastAsia="Times New Roman" w:hAnsi="Times New Roman" w:cs="Times New Roman"/>
          <w:sz w:val="24"/>
          <w:szCs w:val="24"/>
          <w:lang w:eastAsia="ru-RU"/>
        </w:rPr>
        <w:t>: учеб.пособ.:в 4-х кн. Кн.4 : 1970-2000 годы / Под ред.Л.Ф.Алексеевой. - М. : Высш.шк., 2008. - 488с.</w:t>
      </w:r>
    </w:p>
    <w:p w:rsidR="00D744DB" w:rsidRPr="00416130" w:rsidRDefault="00D744DB" w:rsidP="00D744DB">
      <w:pPr>
        <w:spacing w:after="0" w:line="240" w:lineRule="auto"/>
        <w:ind w:left="-360" w:right="-365"/>
        <w:rPr>
          <w:rFonts w:ascii="Times New Roman" w:eastAsia="Times New Roman" w:hAnsi="Times New Roman" w:cs="Times New Roman"/>
          <w:b/>
          <w:sz w:val="24"/>
          <w:szCs w:val="24"/>
          <w:lang w:eastAsia="ru-RU"/>
        </w:rPr>
      </w:pPr>
    </w:p>
    <w:p w:rsidR="00D744DB" w:rsidRPr="00416130" w:rsidRDefault="00D744DB" w:rsidP="00D744DB">
      <w:pPr>
        <w:spacing w:after="0" w:line="240" w:lineRule="auto"/>
        <w:ind w:left="-720" w:right="-365"/>
        <w:rPr>
          <w:rFonts w:ascii="Times New Roman" w:eastAsia="Times New Roman" w:hAnsi="Times New Roman" w:cs="Times New Roman"/>
          <w:b/>
          <w:sz w:val="24"/>
          <w:szCs w:val="24"/>
          <w:lang w:eastAsia="ru-RU"/>
        </w:rPr>
      </w:pPr>
    </w:p>
    <w:p w:rsidR="00D744DB" w:rsidRPr="00416130" w:rsidRDefault="00D744DB" w:rsidP="00D744DB">
      <w:pPr>
        <w:spacing w:after="0" w:line="240" w:lineRule="auto"/>
        <w:rPr>
          <w:rFonts w:ascii="Times New Roman" w:eastAsia="Times New Roman" w:hAnsi="Times New Roman" w:cs="Times New Roman"/>
          <w:b/>
          <w:sz w:val="24"/>
          <w:szCs w:val="24"/>
          <w:u w:val="single"/>
          <w:lang w:eastAsia="ru-RU"/>
        </w:rPr>
      </w:pPr>
      <w:r w:rsidRPr="00416130">
        <w:rPr>
          <w:rFonts w:ascii="Times New Roman" w:eastAsia="Times New Roman" w:hAnsi="Times New Roman" w:cs="Times New Roman"/>
          <w:b/>
          <w:sz w:val="24"/>
          <w:szCs w:val="24"/>
          <w:u w:val="single"/>
          <w:lang w:eastAsia="ru-RU"/>
        </w:rPr>
        <w:t>Дополнительная (монографии, учебники и учебные пособия).</w:t>
      </w:r>
    </w:p>
    <w:p w:rsidR="00D744DB" w:rsidRPr="00416130" w:rsidRDefault="00D744DB" w:rsidP="00D744DB">
      <w:pPr>
        <w:spacing w:after="0" w:line="240" w:lineRule="auto"/>
        <w:rPr>
          <w:rFonts w:ascii="Times New Roman" w:eastAsia="Times New Roman" w:hAnsi="Times New Roman" w:cs="Times New Roman"/>
          <w:b/>
          <w:sz w:val="24"/>
          <w:szCs w:val="24"/>
          <w:lang w:eastAsia="ru-RU"/>
        </w:rPr>
      </w:pP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Буслакова Т. Литература русского зарубежья: Курс лекций. М., 2003.</w:t>
      </w: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Заманская В. Экзистенциальная традиция в русской литературе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Диалоги на границах столетий. – М., 2002.</w:t>
      </w: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История русской литературы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В 4 кн. Кн.3: 1940 – 1960-е годы. Уч. пос. / Под ред .Л. Алексеевой. М., 2006.</w:t>
      </w: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 xml:space="preserve">Русская проза конца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/Под ред Т. Колядич. М., 2005.</w:t>
      </w: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В 2 т. / Под ред. Л.П. Кременцова. М., 2002.</w:t>
      </w: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Русские поэты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 Под ред. Кременцова Л., Лосева В. М., 2002.</w:t>
      </w: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Трубина Л.А. 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М., 2003.</w:t>
      </w:r>
    </w:p>
    <w:p w:rsidR="00D744DB" w:rsidRPr="00416130" w:rsidRDefault="00D744DB" w:rsidP="00D744DB">
      <w:pPr>
        <w:tabs>
          <w:tab w:val="left" w:pos="0"/>
        </w:tabs>
        <w:spacing w:after="0" w:line="240" w:lineRule="auto"/>
        <w:jc w:val="both"/>
        <w:rPr>
          <w:rFonts w:ascii="Times New Roman" w:eastAsia="Times New Roman" w:hAnsi="Times New Roman" w:cs="Times New Roman"/>
          <w:sz w:val="24"/>
          <w:szCs w:val="24"/>
          <w:lang w:eastAsia="ru-RU"/>
        </w:rPr>
      </w:pPr>
    </w:p>
    <w:p w:rsidR="00D744DB" w:rsidRPr="00416130" w:rsidRDefault="00D744DB" w:rsidP="00B6484E">
      <w:pPr>
        <w:numPr>
          <w:ilvl w:val="2"/>
          <w:numId w:val="9"/>
        </w:numPr>
        <w:tabs>
          <w:tab w:val="left" w:pos="0"/>
        </w:tabs>
        <w:spacing w:after="0" w:line="240" w:lineRule="auto"/>
        <w:rPr>
          <w:rFonts w:ascii="Times New Roman" w:eastAsia="Times New Roman" w:hAnsi="Times New Roman" w:cs="Times New Roman"/>
          <w:b/>
          <w:sz w:val="24"/>
          <w:szCs w:val="24"/>
          <w:u w:val="single"/>
          <w:lang w:eastAsia="ru-RU"/>
        </w:rPr>
      </w:pPr>
      <w:r w:rsidRPr="00416130">
        <w:rPr>
          <w:rFonts w:ascii="Times New Roman" w:eastAsia="Times New Roman" w:hAnsi="Times New Roman" w:cs="Times New Roman"/>
          <w:b/>
          <w:sz w:val="24"/>
          <w:szCs w:val="24"/>
          <w:u w:val="single"/>
          <w:lang w:eastAsia="ru-RU"/>
        </w:rPr>
        <w:t xml:space="preserve">Дополнительная литература. </w:t>
      </w:r>
    </w:p>
    <w:p w:rsidR="00D744DB" w:rsidRPr="00416130" w:rsidRDefault="00D744DB" w:rsidP="00D744DB">
      <w:pPr>
        <w:tabs>
          <w:tab w:val="left" w:pos="0"/>
        </w:tabs>
        <w:spacing w:after="0" w:line="240" w:lineRule="auto"/>
        <w:jc w:val="both"/>
        <w:rPr>
          <w:rFonts w:ascii="Times New Roman" w:eastAsia="Times New Roman" w:hAnsi="Times New Roman" w:cs="Times New Roman"/>
          <w:sz w:val="24"/>
          <w:szCs w:val="24"/>
          <w:lang w:eastAsia="ru-RU"/>
        </w:rPr>
      </w:pP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Золотусский И. Монолог с вариациями. М., 1980.</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Сидоров Е. На пути к синтезу. Вопросы литературы. 1975. № 6. (О В.Белове)</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История русской советской литературы / Под ред. П.С. Выходцева. М., 1970.</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История русской литературы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(20–90-е годы). Основные имена. Учебн.пособие / под ред. С.И. Кормилова. М., </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Ершов Л.В.история русской советской литературы. М., 1998.</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Казак В. Лексикон русской литературы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М., 1996.</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Скоропанова И. Русская постмодернистская литература: Учебн.пособие. М., 1999.</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Русские поэты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Учебн.пособие / Сост. Л.П. Кременцов, В.В. Лосев. М., 2002.</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В 2-х т.: Т.2. 1940 – 1990-е годы / Под ред. Л.П. Кременцова. М., 2002.</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Романова Г. Русские писатели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Словарь-справочник. М., 2003.</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Трубина Л. 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Учебн.пособие. М., 2003.</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Нефагина Г. Русская проза конца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Учебн.пособие. М., 2003.</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Дунаев М. Русская литература советского периода // Дунаев М. Вера в горниле сомнений. М., 2003.</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Дунаев М. Русская литература в эмиграции // Дунаев М. Вера в горниле сомнений. М., 2003.</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Дунаев М. Литература конца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столетия // Дунаев М. Вера в горниле сомнений. М., 2003.</w:t>
      </w:r>
    </w:p>
    <w:p w:rsidR="00FC09D3" w:rsidRPr="00416130" w:rsidRDefault="00FC09D3" w:rsidP="00D744DB">
      <w:pPr>
        <w:spacing w:after="0" w:line="276" w:lineRule="auto"/>
        <w:jc w:val="both"/>
        <w:rPr>
          <w:rFonts w:ascii="Times New Roman" w:eastAsia="Times New Roman" w:hAnsi="Times New Roman" w:cs="Times New Roman"/>
          <w:i/>
          <w:sz w:val="24"/>
          <w:szCs w:val="24"/>
          <w:lang w:eastAsia="ru-RU"/>
        </w:rPr>
      </w:pPr>
    </w:p>
    <w:p w:rsidR="00FC09D3" w:rsidRPr="00416130" w:rsidRDefault="00D744DB" w:rsidP="00D744DB">
      <w:pPr>
        <w:shd w:val="clear" w:color="auto" w:fill="FFFFFF"/>
        <w:spacing w:line="276" w:lineRule="auto"/>
        <w:jc w:val="both"/>
        <w:rPr>
          <w:rFonts w:ascii="Times New Roman" w:hAnsi="Times New Roman" w:cs="Times New Roman"/>
          <w:b/>
          <w:bCs/>
          <w:sz w:val="24"/>
          <w:szCs w:val="24"/>
        </w:rPr>
      </w:pPr>
      <w:r w:rsidRPr="00416130">
        <w:rPr>
          <w:rFonts w:ascii="Times New Roman" w:hAnsi="Times New Roman" w:cs="Times New Roman"/>
          <w:b/>
          <w:bCs/>
          <w:sz w:val="24"/>
          <w:szCs w:val="24"/>
        </w:rPr>
        <w:t>П</w:t>
      </w:r>
      <w:r w:rsidR="00FC09D3" w:rsidRPr="00416130">
        <w:rPr>
          <w:rFonts w:ascii="Times New Roman" w:hAnsi="Times New Roman" w:cs="Times New Roman"/>
          <w:b/>
          <w:bCs/>
          <w:sz w:val="24"/>
          <w:szCs w:val="24"/>
        </w:rPr>
        <w:t>рограммное обеспечение и Интернет ресурсы</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eastAsia="ru-RU"/>
        </w:rPr>
      </w:pPr>
      <w:r w:rsidRPr="00416130">
        <w:rPr>
          <w:rFonts w:ascii="Times New Roman" w:eastAsia="Times New Roman" w:hAnsi="Times New Roman" w:cs="Times New Roman"/>
          <w:i/>
          <w:sz w:val="24"/>
          <w:szCs w:val="24"/>
          <w:lang w:val="en-US" w:eastAsia="ru-RU"/>
        </w:rPr>
        <w:t>W</w:t>
      </w:r>
      <w:r w:rsidRPr="00416130">
        <w:rPr>
          <w:rFonts w:ascii="Times New Roman" w:eastAsia="Times New Roman" w:hAnsi="Times New Roman" w:cs="Times New Roman"/>
          <w:i/>
          <w:sz w:val="24"/>
          <w:szCs w:val="24"/>
          <w:lang w:eastAsia="ru-RU"/>
        </w:rPr>
        <w:t>ог</w:t>
      </w:r>
      <w:r w:rsidRPr="00416130">
        <w:rPr>
          <w:rFonts w:ascii="Times New Roman" w:eastAsia="Times New Roman" w:hAnsi="Times New Roman" w:cs="Times New Roman"/>
          <w:i/>
          <w:sz w:val="24"/>
          <w:szCs w:val="24"/>
          <w:lang w:val="en-US" w:eastAsia="ru-RU"/>
        </w:rPr>
        <w:t>d</w:t>
      </w:r>
      <w:r w:rsidRPr="00416130">
        <w:rPr>
          <w:rFonts w:ascii="Times New Roman" w:eastAsia="Times New Roman" w:hAnsi="Times New Roman" w:cs="Times New Roman"/>
          <w:i/>
          <w:sz w:val="24"/>
          <w:szCs w:val="24"/>
          <w:lang w:eastAsia="ru-RU"/>
        </w:rPr>
        <w:t>, Ехсе</w:t>
      </w:r>
      <w:r w:rsidRPr="00416130">
        <w:rPr>
          <w:rFonts w:ascii="Times New Roman" w:eastAsia="Times New Roman" w:hAnsi="Times New Roman" w:cs="Times New Roman"/>
          <w:i/>
          <w:sz w:val="24"/>
          <w:szCs w:val="24"/>
          <w:lang w:val="en-US" w:eastAsia="ru-RU"/>
        </w:rPr>
        <w:t>l</w:t>
      </w:r>
      <w:r w:rsidRPr="00416130">
        <w:rPr>
          <w:rFonts w:ascii="Times New Roman" w:eastAsia="Times New Roman" w:hAnsi="Times New Roman" w:cs="Times New Roman"/>
          <w:i/>
          <w:sz w:val="24"/>
          <w:szCs w:val="24"/>
          <w:lang w:eastAsia="ru-RU"/>
        </w:rPr>
        <w:t xml:space="preserve">, </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eastAsia="ru-RU"/>
        </w:rPr>
      </w:pPr>
      <w:r w:rsidRPr="00416130">
        <w:rPr>
          <w:rFonts w:ascii="Times New Roman" w:eastAsia="Times New Roman" w:hAnsi="Times New Roman" w:cs="Times New Roman"/>
          <w:i/>
          <w:sz w:val="24"/>
          <w:szCs w:val="24"/>
          <w:lang w:val="en-US" w:eastAsia="ru-RU"/>
        </w:rPr>
        <w:t>Pow</w:t>
      </w:r>
      <w:r w:rsidRPr="00416130">
        <w:rPr>
          <w:rFonts w:ascii="Times New Roman" w:eastAsia="Times New Roman" w:hAnsi="Times New Roman" w:cs="Times New Roman"/>
          <w:i/>
          <w:sz w:val="24"/>
          <w:szCs w:val="24"/>
          <w:lang w:eastAsia="ru-RU"/>
        </w:rPr>
        <w:t>ег Ро</w:t>
      </w:r>
      <w:r w:rsidRPr="00416130">
        <w:rPr>
          <w:rFonts w:ascii="Times New Roman" w:eastAsia="Times New Roman" w:hAnsi="Times New Roman" w:cs="Times New Roman"/>
          <w:i/>
          <w:sz w:val="24"/>
          <w:szCs w:val="24"/>
          <w:lang w:val="en-US" w:eastAsia="ru-RU"/>
        </w:rPr>
        <w:t>int</w:t>
      </w:r>
      <w:r w:rsidRPr="00416130">
        <w:rPr>
          <w:rFonts w:ascii="Times New Roman" w:eastAsia="Times New Roman" w:hAnsi="Times New Roman" w:cs="Times New Roman"/>
          <w:i/>
          <w:sz w:val="24"/>
          <w:szCs w:val="24"/>
          <w:lang w:eastAsia="ru-RU"/>
        </w:rPr>
        <w:t>;</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val="en-US" w:eastAsia="ru-RU"/>
        </w:rPr>
      </w:pPr>
      <w:r w:rsidRPr="00416130">
        <w:rPr>
          <w:rFonts w:ascii="Times New Roman" w:eastAsia="Times New Roman" w:hAnsi="Times New Roman" w:cs="Times New Roman"/>
          <w:i/>
          <w:sz w:val="24"/>
          <w:szCs w:val="24"/>
          <w:lang w:val="en-US" w:eastAsia="ru-RU"/>
        </w:rPr>
        <w:t>Adobe Photoshop;</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val="en-US" w:eastAsia="ru-RU"/>
        </w:rPr>
      </w:pPr>
      <w:r w:rsidRPr="00416130">
        <w:rPr>
          <w:rFonts w:ascii="Times New Roman" w:eastAsia="Times New Roman" w:hAnsi="Times New Roman" w:cs="Times New Roman"/>
          <w:i/>
          <w:sz w:val="24"/>
          <w:szCs w:val="24"/>
          <w:lang w:val="en-US" w:eastAsia="ru-RU"/>
        </w:rPr>
        <w:t>Adobe Premiere;</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val="en-US" w:eastAsia="ru-RU"/>
        </w:rPr>
      </w:pPr>
      <w:r w:rsidRPr="00416130">
        <w:rPr>
          <w:rFonts w:ascii="Times New Roman" w:eastAsia="Times New Roman" w:hAnsi="Times New Roman" w:cs="Times New Roman"/>
          <w:i/>
          <w:sz w:val="24"/>
          <w:szCs w:val="24"/>
          <w:lang w:val="en-US" w:eastAsia="ru-RU"/>
        </w:rPr>
        <w:t>Power DVD;</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eastAsia="ru-RU"/>
        </w:rPr>
      </w:pPr>
      <w:r w:rsidRPr="00416130">
        <w:rPr>
          <w:rFonts w:ascii="Times New Roman" w:eastAsia="Times New Roman" w:hAnsi="Times New Roman" w:cs="Times New Roman"/>
          <w:i/>
          <w:sz w:val="24"/>
          <w:szCs w:val="24"/>
          <w:lang w:val="en-US" w:eastAsia="ru-RU"/>
        </w:rPr>
        <w:t>MediaPlayerClassic</w:t>
      </w:r>
      <w:r w:rsidRPr="00416130">
        <w:rPr>
          <w:rFonts w:ascii="Times New Roman" w:eastAsia="Times New Roman" w:hAnsi="Times New Roman" w:cs="Times New Roman"/>
          <w:i/>
          <w:sz w:val="24"/>
          <w:szCs w:val="24"/>
          <w:lang w:eastAsia="ru-RU"/>
        </w:rPr>
        <w:t>.</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eastAsia="ru-RU"/>
        </w:rPr>
      </w:pPr>
      <w:r w:rsidRPr="00416130">
        <w:rPr>
          <w:rFonts w:ascii="Times New Roman" w:eastAsia="Times New Roman" w:hAnsi="Times New Roman" w:cs="Times New Roman"/>
          <w:i/>
          <w:sz w:val="24"/>
          <w:szCs w:val="24"/>
          <w:lang w:eastAsia="ru-RU"/>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eastAsia="ru-RU"/>
        </w:rPr>
      </w:pPr>
    </w:p>
    <w:p w:rsidR="00D744DB" w:rsidRPr="00416130" w:rsidRDefault="00D744DB" w:rsidP="00D744DB">
      <w:pPr>
        <w:ind w:left="1080"/>
        <w:contextualSpacing/>
        <w:rPr>
          <w:rFonts w:ascii="Times New Roman" w:hAnsi="Times New Roman" w:cs="Times New Roman"/>
          <w:b/>
        </w:rPr>
      </w:pPr>
      <w:r w:rsidRPr="00416130">
        <w:rPr>
          <w:rFonts w:ascii="Times New Roman" w:hAnsi="Times New Roman" w:cs="Times New Roman"/>
          <w:b/>
        </w:rPr>
        <w:t>Избранные Интернет-ресурсы по русской литературе</w:t>
      </w:r>
    </w:p>
    <w:p w:rsidR="00D744DB" w:rsidRPr="00416130" w:rsidRDefault="00D744DB" w:rsidP="00D744DB">
      <w:pPr>
        <w:spacing w:after="0" w:line="240" w:lineRule="auto"/>
        <w:ind w:left="720" w:right="-365"/>
        <w:contextualSpacing/>
        <w:rPr>
          <w:rFonts w:ascii="Times New Roman" w:eastAsia="Times New Roman" w:hAnsi="Times New Roman" w:cs="Times New Roman"/>
          <w:i/>
          <w:sz w:val="24"/>
          <w:szCs w:val="24"/>
          <w:lang w:eastAsia="ru-RU"/>
        </w:rPr>
      </w:pPr>
    </w:p>
    <w:p w:rsidR="00D744DB" w:rsidRPr="00416130" w:rsidRDefault="00D744DB" w:rsidP="00D744DB">
      <w:pPr>
        <w:ind w:left="1080"/>
        <w:contextualSpacing/>
        <w:rPr>
          <w:rFonts w:ascii="Times New Roman" w:hAnsi="Times New Roman" w:cs="Times New Roman"/>
          <w:b/>
        </w:rPr>
      </w:pPr>
      <w:r w:rsidRPr="00416130">
        <w:rPr>
          <w:rFonts w:ascii="Times New Roman" w:hAnsi="Times New Roman" w:cs="Times New Roman"/>
          <w:b/>
        </w:rPr>
        <w:t>Многопрофильные филологические сайты</w:t>
      </w:r>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Друзья и партнёры (</w:t>
      </w:r>
      <w:r w:rsidRPr="00416130">
        <w:rPr>
          <w:rFonts w:ascii="Times New Roman" w:eastAsia="Times New Roman" w:hAnsi="Times New Roman" w:cs="Times New Roman"/>
          <w:sz w:val="24"/>
          <w:szCs w:val="24"/>
          <w:lang w:val="en-US" w:eastAsia="ru-RU"/>
        </w:rPr>
        <w:t>FriendsandPartners</w:t>
      </w:r>
      <w:r w:rsidRPr="00416130">
        <w:rPr>
          <w:rFonts w:ascii="Times New Roman" w:eastAsia="Times New Roman" w:hAnsi="Times New Roman" w:cs="Times New Roman"/>
          <w:sz w:val="24"/>
          <w:szCs w:val="24"/>
          <w:lang w:eastAsia="ru-RU"/>
        </w:rPr>
        <w:t xml:space="preserve">): Двуязычный информационно-поисковый сайт по русской литературе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вв.:</w:t>
      </w:r>
      <w:hyperlink r:id="rId21"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fplib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literature</w:t>
        </w:r>
        <w:r w:rsidRPr="00416130">
          <w:rPr>
            <w:rFonts w:ascii="Times New Roman" w:eastAsia="Times New Roman" w:hAnsi="Times New Roman" w:cs="Times New Roman"/>
            <w:color w:val="0000FF"/>
            <w:sz w:val="24"/>
            <w:szCs w:val="24"/>
            <w:u w:val="single"/>
            <w:lang w:eastAsia="ru-RU"/>
          </w:rPr>
          <w:t>/</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Каталог: Историко-литературное издание:</w:t>
      </w:r>
      <w:hyperlink r:id="rId22"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litcatalog</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al</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Литература в Сети: </w:t>
      </w:r>
      <w:hyperlink r:id="rId23"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litera</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Русский филологический портал: </w:t>
      </w:r>
      <w:hyperlink r:id="rId24"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philology</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lastRenderedPageBreak/>
        <w:t>Русск</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 xml:space="preserve">й язык: сайт для филологов, </w:t>
      </w:r>
      <w:r w:rsidRPr="00416130">
        <w:rPr>
          <w:rFonts w:ascii="Times New Roman" w:eastAsia="Times New Roman" w:hAnsi="Times New Roman" w:cs="Times New Roman"/>
          <w:sz w:val="24"/>
          <w:szCs w:val="24"/>
          <w:lang w:val="en-US" w:eastAsia="ru-RU"/>
        </w:rPr>
        <w:t>c</w:t>
      </w:r>
      <w:r w:rsidRPr="00416130">
        <w:rPr>
          <w:rFonts w:ascii="Times New Roman" w:eastAsia="Times New Roman" w:hAnsi="Times New Roman" w:cs="Times New Roman"/>
          <w:sz w:val="24"/>
          <w:szCs w:val="24"/>
          <w:lang w:eastAsia="ru-RU"/>
        </w:rPr>
        <w:t xml:space="preserve">емиологов, учителей русского языка и литературы: </w:t>
      </w:r>
      <w:hyperlink r:id="rId25"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teneta</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rinet</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rus</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rj</w:t>
        </w:r>
        <w:r w:rsidRPr="00416130">
          <w:rPr>
            <w:rFonts w:ascii="Times New Roman" w:eastAsia="Times New Roman" w:hAnsi="Times New Roman" w:cs="Times New Roman"/>
            <w:color w:val="0000FF"/>
            <w:sz w:val="24"/>
            <w:szCs w:val="24"/>
            <w:u w:val="single"/>
            <w:lang w:eastAsia="ru-RU"/>
          </w:rPr>
          <w:t>_</w:t>
        </w:r>
        <w:r w:rsidRPr="00416130">
          <w:rPr>
            <w:rFonts w:ascii="Times New Roman" w:eastAsia="Times New Roman" w:hAnsi="Times New Roman" w:cs="Times New Roman"/>
            <w:color w:val="0000FF"/>
            <w:sz w:val="24"/>
            <w:szCs w:val="24"/>
            <w:u w:val="single"/>
            <w:lang w:val="en-US" w:eastAsia="ru-RU"/>
          </w:rPr>
          <w:t>org</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htm</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val="en-US" w:eastAsia="ru-RU"/>
        </w:rPr>
        <w:t>RusWord</w:t>
      </w:r>
      <w:r w:rsidRPr="00416130">
        <w:rPr>
          <w:rFonts w:ascii="Times New Roman" w:eastAsia="Times New Roman" w:hAnsi="Times New Roman" w:cs="Times New Roman"/>
          <w:sz w:val="24"/>
          <w:szCs w:val="24"/>
          <w:lang w:eastAsia="ru-RU"/>
        </w:rPr>
        <w:t xml:space="preserve">: информационный сайт по литературе </w:t>
      </w:r>
      <w:hyperlink r:id="rId26"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rusword</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com</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ua</w:t>
        </w:r>
      </w:hyperlink>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ind w:left="1080"/>
        <w:contextualSpacing/>
        <w:rPr>
          <w:rFonts w:ascii="Times New Roman" w:hAnsi="Times New Roman" w:cs="Times New Roman"/>
          <w:b/>
        </w:rPr>
      </w:pPr>
      <w:r w:rsidRPr="00416130">
        <w:rPr>
          <w:rFonts w:ascii="Times New Roman" w:hAnsi="Times New Roman" w:cs="Times New Roman"/>
          <w:b/>
        </w:rPr>
        <w:t xml:space="preserve">Научная и литературно-художественная отечественная периодика </w:t>
      </w:r>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Портал периодических изданий: </w:t>
      </w:r>
      <w:hyperlink r:id="rId27"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magazine</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Вестник гуманитарной науки: </w:t>
      </w:r>
      <w:hyperlink r:id="rId28"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rsuh</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vestnik</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Литературная газета: </w:t>
      </w:r>
      <w:hyperlink r:id="rId29"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lgz</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Москва: </w:t>
      </w:r>
      <w:hyperlink r:id="rId30"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moskvam</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ind w:left="1080"/>
        <w:contextualSpacing/>
        <w:rPr>
          <w:rFonts w:ascii="Times New Roman" w:hAnsi="Times New Roman" w:cs="Times New Roman"/>
          <w:b/>
        </w:rPr>
      </w:pPr>
      <w:r w:rsidRPr="00416130">
        <w:rPr>
          <w:rFonts w:ascii="Times New Roman" w:hAnsi="Times New Roman" w:cs="Times New Roman"/>
          <w:b/>
        </w:rPr>
        <w:t>Научные и образовательные отечественные учреждения</w:t>
      </w:r>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Библиотека «Кирилл и Мефодий»: </w:t>
      </w:r>
      <w:hyperlink r:id="rId31"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vip</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km</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Институт мировой литературы им. А.М. Горького РАН: </w:t>
      </w:r>
      <w:hyperlink r:id="rId32"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imli</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Институт русской литературы РАН (Пушкинский дом): </w:t>
      </w:r>
      <w:hyperlink r:id="rId33"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pushkinhous</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spb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Литературный институт им. А.М. Горького: </w:t>
      </w:r>
      <w:hyperlink r:id="rId34"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filine</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centro</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Gorky</w:t>
        </w:r>
        <w:r w:rsidRPr="00416130">
          <w:rPr>
            <w:rFonts w:ascii="Times New Roman" w:eastAsia="Times New Roman" w:hAnsi="Times New Roman" w:cs="Times New Roman"/>
            <w:color w:val="0000FF"/>
            <w:sz w:val="24"/>
            <w:szCs w:val="24"/>
            <w:u w:val="single"/>
            <w:lang w:eastAsia="ru-RU"/>
          </w:rPr>
          <w:t>/</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Московский государственный университет им. М.В. Ломоносова. Научная библиотека: </w:t>
      </w:r>
      <w:hyperlink r:id="rId35"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lib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msu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su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Московский государственный университет им. М.В. Ломоносова. Филологический факультет: </w:t>
      </w:r>
      <w:hyperlink r:id="rId36"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philol</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msu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rus</w:t>
        </w:r>
      </w:hyperlink>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ind w:left="1080"/>
        <w:contextualSpacing/>
        <w:rPr>
          <w:rFonts w:ascii="Times New Roman" w:hAnsi="Times New Roman" w:cs="Times New Roman"/>
          <w:b/>
        </w:rPr>
      </w:pPr>
      <w:r w:rsidRPr="00416130">
        <w:rPr>
          <w:rFonts w:ascii="Times New Roman" w:hAnsi="Times New Roman" w:cs="Times New Roman"/>
          <w:b/>
        </w:rPr>
        <w:t>Электронные библиотеки и коллекции текстов</w:t>
      </w: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Классика.</w:t>
      </w:r>
      <w:r w:rsidRPr="00416130">
        <w:rPr>
          <w:rFonts w:ascii="Times New Roman" w:eastAsia="Times New Roman" w:hAnsi="Times New Roman" w:cs="Times New Roman"/>
          <w:sz w:val="24"/>
          <w:szCs w:val="24"/>
          <w:lang w:val="en-US" w:eastAsia="ru-RU"/>
        </w:rPr>
        <w:t>Ru</w:t>
      </w:r>
      <w:r w:rsidRPr="00416130">
        <w:rPr>
          <w:rFonts w:ascii="Times New Roman" w:eastAsia="Times New Roman" w:hAnsi="Times New Roman" w:cs="Times New Roman"/>
          <w:sz w:val="24"/>
          <w:szCs w:val="24"/>
          <w:lang w:eastAsia="ru-RU"/>
        </w:rPr>
        <w:t xml:space="preserve">. Библиотека классической русской литературы: </w:t>
      </w:r>
      <w:hyperlink r:id="rId37"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klassika</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Российские электронные библиотеки: Информационно-интерактивный портал: </w:t>
      </w:r>
      <w:hyperlink r:id="rId38"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elbib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Фундаментальная электронная библиотека: </w:t>
      </w:r>
      <w:hyperlink r:id="rId39"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feb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web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feb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feb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person</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htm</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Русская виртуальная библиотека: </w:t>
      </w:r>
      <w:hyperlink r:id="rId40"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rvb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Русская классическая поэзия: </w:t>
      </w:r>
      <w:hyperlink r:id="rId41"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read</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at</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poezia</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Университетская электронная библиотека: </w:t>
      </w:r>
      <w:hyperlink r:id="rId42"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infolio</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asf</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ind w:left="1080"/>
        <w:contextualSpacing/>
        <w:rPr>
          <w:rFonts w:ascii="Times New Roman" w:hAnsi="Times New Roman" w:cs="Times New Roman"/>
          <w:b/>
        </w:rPr>
      </w:pPr>
      <w:r w:rsidRPr="00416130">
        <w:rPr>
          <w:rFonts w:ascii="Times New Roman" w:hAnsi="Times New Roman" w:cs="Times New Roman"/>
          <w:b/>
        </w:rPr>
        <w:t xml:space="preserve">Словари и энциклопедии </w:t>
      </w:r>
      <w:r w:rsidRPr="00416130">
        <w:rPr>
          <w:rFonts w:ascii="Times New Roman" w:hAnsi="Times New Roman" w:cs="Times New Roman"/>
          <w:b/>
          <w:lang w:val="en-US"/>
        </w:rPr>
        <w:t>On</w:t>
      </w:r>
      <w:r w:rsidRPr="00416130">
        <w:rPr>
          <w:rFonts w:ascii="Times New Roman" w:hAnsi="Times New Roman" w:cs="Times New Roman"/>
          <w:b/>
        </w:rPr>
        <w:t>-</w:t>
      </w:r>
      <w:r w:rsidRPr="00416130">
        <w:rPr>
          <w:rFonts w:ascii="Times New Roman" w:hAnsi="Times New Roman" w:cs="Times New Roman"/>
          <w:b/>
          <w:lang w:val="en-US"/>
        </w:rPr>
        <w:t>line</w:t>
      </w: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Словарь литературоведческих терминов: </w:t>
      </w:r>
      <w:hyperlink r:id="rId43"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gramma</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Словарь культуры: </w:t>
      </w:r>
      <w:hyperlink r:id="rId44"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philosophy</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edu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ref</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rudnev</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index</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htm</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Русские словари: Полезные ссылки. Ссылки на электронные словари, энциклопедии, библиотеки и лингвистические ресурсы: </w:t>
      </w:r>
      <w:hyperlink r:id="rId45"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slovari</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hyperlink>
    </w:p>
    <w:p w:rsidR="00FC09D3" w:rsidRPr="00416130" w:rsidRDefault="00FC09D3" w:rsidP="005811FA">
      <w:pPr>
        <w:shd w:val="clear" w:color="auto" w:fill="FFFFFF"/>
        <w:spacing w:line="276" w:lineRule="auto"/>
        <w:jc w:val="both"/>
        <w:rPr>
          <w:rFonts w:ascii="Times New Roman" w:hAnsi="Times New Roman" w:cs="Times New Roman"/>
          <w:b/>
          <w:bCs/>
          <w:sz w:val="24"/>
          <w:szCs w:val="24"/>
        </w:rPr>
      </w:pPr>
    </w:p>
    <w:p w:rsidR="00FC09D3" w:rsidRPr="00416130" w:rsidRDefault="006754BA" w:rsidP="005811FA">
      <w:pPr>
        <w:spacing w:line="276" w:lineRule="auto"/>
        <w:jc w:val="both"/>
        <w:rPr>
          <w:rFonts w:ascii="Times New Roman" w:hAnsi="Times New Roman" w:cs="Times New Roman"/>
          <w:sz w:val="24"/>
          <w:szCs w:val="24"/>
        </w:rPr>
      </w:pPr>
      <w:hyperlink r:id="rId46" w:history="1">
        <w:r w:rsidR="00FC09D3" w:rsidRPr="00416130">
          <w:rPr>
            <w:rStyle w:val="af6"/>
            <w:rFonts w:ascii="Times New Roman" w:hAnsi="Times New Roman" w:cs="Times New Roman"/>
            <w:sz w:val="24"/>
            <w:szCs w:val="24"/>
            <w:lang w:val="de-DE"/>
          </w:rPr>
          <w:t>http</w:t>
        </w:r>
        <w:r w:rsidR="00FC09D3" w:rsidRPr="00416130">
          <w:rPr>
            <w:rStyle w:val="af6"/>
            <w:rFonts w:ascii="Times New Roman" w:hAnsi="Times New Roman" w:cs="Times New Roman"/>
            <w:sz w:val="24"/>
            <w:szCs w:val="24"/>
          </w:rPr>
          <w:t>://</w:t>
        </w:r>
        <w:r w:rsidR="00FC09D3" w:rsidRPr="00416130">
          <w:rPr>
            <w:rStyle w:val="af6"/>
            <w:rFonts w:ascii="Times New Roman" w:hAnsi="Times New Roman" w:cs="Times New Roman"/>
            <w:sz w:val="24"/>
            <w:szCs w:val="24"/>
            <w:lang w:val="de-DE"/>
          </w:rPr>
          <w:t>www</w:t>
        </w:r>
        <w:r w:rsidR="00FC09D3" w:rsidRPr="00416130">
          <w:rPr>
            <w:rStyle w:val="af6"/>
            <w:rFonts w:ascii="Times New Roman" w:hAnsi="Times New Roman" w:cs="Times New Roman"/>
            <w:sz w:val="24"/>
            <w:szCs w:val="24"/>
          </w:rPr>
          <w:t>.</w:t>
        </w:r>
        <w:r w:rsidR="00FC09D3" w:rsidRPr="00416130">
          <w:rPr>
            <w:rStyle w:val="af6"/>
            <w:rFonts w:ascii="Times New Roman" w:hAnsi="Times New Roman" w:cs="Times New Roman"/>
            <w:sz w:val="24"/>
            <w:szCs w:val="24"/>
            <w:lang w:val="de-DE"/>
          </w:rPr>
          <w:t>feb</w:t>
        </w:r>
        <w:r w:rsidR="00FC09D3" w:rsidRPr="00416130">
          <w:rPr>
            <w:rStyle w:val="af6"/>
            <w:rFonts w:ascii="Times New Roman" w:hAnsi="Times New Roman" w:cs="Times New Roman"/>
            <w:sz w:val="24"/>
            <w:szCs w:val="24"/>
          </w:rPr>
          <w:t>-</w:t>
        </w:r>
        <w:r w:rsidR="00FC09D3" w:rsidRPr="00416130">
          <w:rPr>
            <w:rStyle w:val="af6"/>
            <w:rFonts w:ascii="Times New Roman" w:hAnsi="Times New Roman" w:cs="Times New Roman"/>
            <w:sz w:val="24"/>
            <w:szCs w:val="24"/>
            <w:lang w:val="de-DE"/>
          </w:rPr>
          <w:t>web</w:t>
        </w:r>
        <w:r w:rsidR="00FC09D3" w:rsidRPr="00416130">
          <w:rPr>
            <w:rStyle w:val="af6"/>
            <w:rFonts w:ascii="Times New Roman" w:hAnsi="Times New Roman" w:cs="Times New Roman"/>
            <w:sz w:val="24"/>
            <w:szCs w:val="24"/>
          </w:rPr>
          <w:t>.</w:t>
        </w:r>
        <w:r w:rsidR="00FC09D3" w:rsidRPr="00416130">
          <w:rPr>
            <w:rStyle w:val="af6"/>
            <w:rFonts w:ascii="Times New Roman" w:hAnsi="Times New Roman" w:cs="Times New Roman"/>
            <w:sz w:val="24"/>
            <w:szCs w:val="24"/>
            <w:lang w:val="de-DE"/>
          </w:rPr>
          <w:t>ru</w:t>
        </w:r>
        <w:r w:rsidR="00FC09D3" w:rsidRPr="00416130">
          <w:rPr>
            <w:rStyle w:val="af6"/>
            <w:rFonts w:ascii="Times New Roman" w:hAnsi="Times New Roman" w:cs="Times New Roman"/>
            <w:sz w:val="24"/>
            <w:szCs w:val="24"/>
          </w:rPr>
          <w:t>/</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Фундаментальная электронная библиотека "Русская литература и фольклор"</w:t>
      </w:r>
    </w:p>
    <w:p w:rsidR="00FC09D3" w:rsidRPr="00416130" w:rsidRDefault="00FC09D3" w:rsidP="005811FA">
      <w:pPr>
        <w:spacing w:line="276" w:lineRule="auto"/>
        <w:jc w:val="both"/>
        <w:rPr>
          <w:rFonts w:ascii="Times New Roman" w:hAnsi="Times New Roman" w:cs="Times New Roman"/>
          <w:sz w:val="24"/>
          <w:szCs w:val="24"/>
        </w:rPr>
      </w:pPr>
    </w:p>
    <w:p w:rsidR="00FC09D3" w:rsidRPr="00416130" w:rsidRDefault="006754BA" w:rsidP="005811FA">
      <w:pPr>
        <w:spacing w:line="276" w:lineRule="auto"/>
        <w:jc w:val="both"/>
        <w:rPr>
          <w:rFonts w:ascii="Times New Roman" w:hAnsi="Times New Roman" w:cs="Times New Roman"/>
          <w:sz w:val="24"/>
          <w:szCs w:val="24"/>
        </w:rPr>
      </w:pPr>
      <w:hyperlink r:id="rId47" w:history="1">
        <w:r w:rsidR="00FC09D3" w:rsidRPr="00416130">
          <w:rPr>
            <w:rStyle w:val="af6"/>
            <w:rFonts w:ascii="Times New Roman" w:hAnsi="Times New Roman" w:cs="Times New Roman"/>
            <w:sz w:val="24"/>
            <w:szCs w:val="24"/>
          </w:rPr>
          <w:t>http://lib.pushkinskijdom.ru/Default.aspx?tabid=10025</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Издания «Пушкинского Дома» ИРЛИ РАН</w:t>
      </w:r>
    </w:p>
    <w:p w:rsidR="00FC09D3" w:rsidRPr="00416130" w:rsidRDefault="00FC09D3" w:rsidP="005811FA">
      <w:pPr>
        <w:spacing w:line="276" w:lineRule="auto"/>
        <w:jc w:val="both"/>
        <w:rPr>
          <w:rFonts w:ascii="Times New Roman" w:hAnsi="Times New Roman" w:cs="Times New Roman"/>
          <w:sz w:val="24"/>
          <w:szCs w:val="24"/>
        </w:rPr>
      </w:pPr>
    </w:p>
    <w:p w:rsidR="00FC09D3" w:rsidRPr="00416130" w:rsidRDefault="006754BA" w:rsidP="005811FA">
      <w:pPr>
        <w:spacing w:line="276" w:lineRule="auto"/>
        <w:jc w:val="both"/>
        <w:rPr>
          <w:rFonts w:ascii="Times New Roman" w:hAnsi="Times New Roman" w:cs="Times New Roman"/>
          <w:sz w:val="24"/>
          <w:szCs w:val="24"/>
        </w:rPr>
      </w:pPr>
      <w:hyperlink r:id="rId48" w:history="1">
        <w:r w:rsidR="00FC09D3" w:rsidRPr="00416130">
          <w:rPr>
            <w:rStyle w:val="af6"/>
            <w:rFonts w:ascii="Times New Roman" w:hAnsi="Times New Roman" w:cs="Times New Roman"/>
            <w:sz w:val="24"/>
            <w:szCs w:val="24"/>
          </w:rPr>
          <w:t>http://old-ru.ru/</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lastRenderedPageBreak/>
        <w:t>Древнерусская литература</w:t>
      </w:r>
    </w:p>
    <w:p w:rsidR="00FC09D3" w:rsidRPr="00416130" w:rsidRDefault="00FC09D3" w:rsidP="005811FA">
      <w:pPr>
        <w:spacing w:line="276" w:lineRule="auto"/>
        <w:jc w:val="both"/>
        <w:rPr>
          <w:rFonts w:ascii="Times New Roman" w:hAnsi="Times New Roman" w:cs="Times New Roman"/>
          <w:sz w:val="24"/>
          <w:szCs w:val="24"/>
        </w:rPr>
      </w:pPr>
    </w:p>
    <w:p w:rsidR="00FC09D3" w:rsidRPr="00416130" w:rsidRDefault="006754BA" w:rsidP="005811FA">
      <w:pPr>
        <w:spacing w:line="276" w:lineRule="auto"/>
        <w:jc w:val="both"/>
        <w:rPr>
          <w:rFonts w:ascii="Times New Roman" w:hAnsi="Times New Roman" w:cs="Times New Roman"/>
          <w:sz w:val="24"/>
          <w:szCs w:val="24"/>
        </w:rPr>
      </w:pPr>
      <w:hyperlink r:id="rId49" w:history="1">
        <w:r w:rsidR="00FC09D3" w:rsidRPr="00416130">
          <w:rPr>
            <w:rStyle w:val="af6"/>
            <w:rFonts w:ascii="Times New Roman" w:hAnsi="Times New Roman" w:cs="Times New Roman"/>
            <w:sz w:val="24"/>
            <w:szCs w:val="24"/>
          </w:rPr>
          <w:t>http://lib.ru/LITRA/</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 xml:space="preserve">Русская классика </w:t>
      </w:r>
    </w:p>
    <w:p w:rsidR="00FC09D3" w:rsidRPr="00416130" w:rsidRDefault="00FC09D3" w:rsidP="005811FA">
      <w:pPr>
        <w:spacing w:line="276" w:lineRule="auto"/>
        <w:jc w:val="both"/>
        <w:rPr>
          <w:rFonts w:ascii="Times New Roman" w:hAnsi="Times New Roman" w:cs="Times New Roman"/>
          <w:sz w:val="24"/>
          <w:szCs w:val="24"/>
        </w:rPr>
      </w:pPr>
    </w:p>
    <w:p w:rsidR="00FC09D3" w:rsidRPr="00416130" w:rsidRDefault="006754BA" w:rsidP="005811FA">
      <w:pPr>
        <w:spacing w:line="276" w:lineRule="auto"/>
        <w:jc w:val="both"/>
        <w:rPr>
          <w:rFonts w:ascii="Times New Roman" w:hAnsi="Times New Roman" w:cs="Times New Roman"/>
          <w:sz w:val="24"/>
          <w:szCs w:val="24"/>
        </w:rPr>
      </w:pPr>
      <w:hyperlink r:id="rId50" w:history="1">
        <w:r w:rsidR="00FC09D3" w:rsidRPr="00416130">
          <w:rPr>
            <w:rStyle w:val="af6"/>
            <w:rFonts w:ascii="Times New Roman" w:hAnsi="Times New Roman" w:cs="Times New Roman"/>
            <w:sz w:val="24"/>
            <w:szCs w:val="24"/>
          </w:rPr>
          <w:t>http://www.aleksandrpushkin.net.ru/</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Информационно-справочный портал «А.С.Пушкин»</w:t>
      </w:r>
    </w:p>
    <w:p w:rsidR="00FC09D3" w:rsidRPr="00416130" w:rsidRDefault="00FC09D3" w:rsidP="005811FA">
      <w:pPr>
        <w:spacing w:line="276" w:lineRule="auto"/>
        <w:jc w:val="both"/>
        <w:rPr>
          <w:rFonts w:ascii="Times New Roman" w:hAnsi="Times New Roman" w:cs="Times New Roman"/>
          <w:sz w:val="24"/>
          <w:szCs w:val="24"/>
        </w:rPr>
      </w:pPr>
    </w:p>
    <w:p w:rsidR="00FC09D3" w:rsidRPr="00416130" w:rsidRDefault="006754BA" w:rsidP="005811FA">
      <w:pPr>
        <w:spacing w:line="276" w:lineRule="auto"/>
        <w:jc w:val="both"/>
        <w:rPr>
          <w:rFonts w:ascii="Times New Roman" w:hAnsi="Times New Roman" w:cs="Times New Roman"/>
          <w:sz w:val="24"/>
          <w:szCs w:val="24"/>
        </w:rPr>
      </w:pPr>
      <w:hyperlink r:id="rId51" w:history="1">
        <w:r w:rsidR="00FC09D3" w:rsidRPr="00416130">
          <w:rPr>
            <w:rStyle w:val="af6"/>
            <w:rFonts w:ascii="Times New Roman" w:hAnsi="Times New Roman" w:cs="Times New Roman"/>
            <w:sz w:val="24"/>
            <w:szCs w:val="24"/>
          </w:rPr>
          <w:t>http://www.dustofthesky.ru/</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Сайт, посвященный жизни и творчеству Ф. М. Достоевского</w:t>
      </w:r>
    </w:p>
    <w:p w:rsidR="00FC09D3" w:rsidRPr="00416130" w:rsidRDefault="00FC09D3" w:rsidP="005811FA">
      <w:pPr>
        <w:spacing w:line="276" w:lineRule="auto"/>
        <w:jc w:val="both"/>
        <w:rPr>
          <w:rFonts w:ascii="Times New Roman" w:hAnsi="Times New Roman" w:cs="Times New Roman"/>
          <w:sz w:val="24"/>
          <w:szCs w:val="24"/>
        </w:rPr>
      </w:pPr>
    </w:p>
    <w:p w:rsidR="00FC09D3" w:rsidRPr="00416130" w:rsidRDefault="006754BA" w:rsidP="005811FA">
      <w:pPr>
        <w:spacing w:line="276" w:lineRule="auto"/>
        <w:jc w:val="both"/>
        <w:rPr>
          <w:rFonts w:ascii="Times New Roman" w:hAnsi="Times New Roman" w:cs="Times New Roman"/>
          <w:color w:val="000000"/>
          <w:sz w:val="24"/>
          <w:szCs w:val="24"/>
        </w:rPr>
      </w:pPr>
      <w:hyperlink r:id="rId52" w:history="1">
        <w:r w:rsidR="00FC09D3" w:rsidRPr="00416130">
          <w:rPr>
            <w:rFonts w:ascii="Times New Roman" w:hAnsi="Times New Roman" w:cs="Times New Roman"/>
            <w:color w:val="0000FF"/>
            <w:sz w:val="24"/>
            <w:szCs w:val="24"/>
            <w:u w:val="single"/>
          </w:rPr>
          <w:t>http://nevmenandr.net/dkx/</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Диалог. Карнавал. Хронотоп. Журнал научных разысканий о биографии, теоретическом наследии и эпохе М. М. Бахтина.</w:t>
      </w:r>
    </w:p>
    <w:p w:rsidR="00A6033D" w:rsidRPr="00416130" w:rsidRDefault="00A80310" w:rsidP="00A6033D">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 xml:space="preserve">Лекционный материал подаётся в хронологической последовательности, лекции читаются в традиционной академической форме с </w:t>
      </w:r>
      <w:r w:rsidR="00A6033D" w:rsidRPr="00416130">
        <w:rPr>
          <w:rFonts w:ascii="Times New Roman" w:hAnsi="Times New Roman" w:cs="Times New Roman"/>
          <w:sz w:val="24"/>
          <w:szCs w:val="24"/>
        </w:rPr>
        <w:t xml:space="preserve">введением </w:t>
      </w:r>
      <w:r w:rsidRPr="00416130">
        <w:rPr>
          <w:rFonts w:ascii="Times New Roman" w:hAnsi="Times New Roman" w:cs="Times New Roman"/>
          <w:sz w:val="24"/>
          <w:szCs w:val="24"/>
        </w:rPr>
        <w:t>элемент</w:t>
      </w:r>
      <w:r w:rsidR="00A6033D" w:rsidRPr="00416130">
        <w:rPr>
          <w:rFonts w:ascii="Times New Roman" w:hAnsi="Times New Roman" w:cs="Times New Roman"/>
          <w:sz w:val="24"/>
          <w:szCs w:val="24"/>
        </w:rPr>
        <w:t>ов интерактивного диалога со студентами.</w:t>
      </w:r>
    </w:p>
    <w:p w:rsidR="00A80310" w:rsidRPr="00416130" w:rsidRDefault="00A6033D" w:rsidP="00A6033D">
      <w:pPr>
        <w:spacing w:line="276" w:lineRule="auto"/>
        <w:jc w:val="both"/>
        <w:rPr>
          <w:rFonts w:ascii="Times New Roman" w:eastAsia="Calibri" w:hAnsi="Times New Roman" w:cs="Times New Roman"/>
          <w:sz w:val="24"/>
          <w:szCs w:val="24"/>
          <w:lang w:eastAsia="ru-RU"/>
        </w:rPr>
      </w:pPr>
      <w:r w:rsidRPr="00416130">
        <w:rPr>
          <w:rFonts w:ascii="Times New Roman" w:eastAsia="Calibri" w:hAnsi="Times New Roman" w:cs="Times New Roman"/>
          <w:sz w:val="24"/>
          <w:szCs w:val="24"/>
          <w:lang w:eastAsia="ru-RU"/>
        </w:rPr>
        <w:t>П</w:t>
      </w:r>
      <w:r w:rsidR="00A80310" w:rsidRPr="00416130">
        <w:rPr>
          <w:rFonts w:ascii="Times New Roman" w:eastAsia="Calibri" w:hAnsi="Times New Roman" w:cs="Times New Roman"/>
          <w:sz w:val="24"/>
          <w:szCs w:val="24"/>
          <w:lang w:eastAsia="ru-RU"/>
        </w:rPr>
        <w:t>рактические и семинарские занятия</w:t>
      </w:r>
      <w:r w:rsidRPr="00416130">
        <w:rPr>
          <w:rFonts w:ascii="Times New Roman" w:eastAsia="Calibri" w:hAnsi="Times New Roman" w:cs="Times New Roman"/>
          <w:sz w:val="24"/>
          <w:szCs w:val="24"/>
          <w:lang w:eastAsia="ru-RU"/>
        </w:rPr>
        <w:t xml:space="preserve"> организованы в соответствии с содержанием дисциплины, </w:t>
      </w:r>
      <w:r w:rsidR="00A80310" w:rsidRPr="00416130">
        <w:rPr>
          <w:rFonts w:ascii="Times New Roman" w:eastAsia="Calibri" w:hAnsi="Times New Roman" w:cs="Times New Roman"/>
          <w:sz w:val="24"/>
          <w:szCs w:val="24"/>
          <w:lang w:eastAsia="ru-RU"/>
        </w:rPr>
        <w:t>проводятся</w:t>
      </w:r>
      <w:r w:rsidRPr="00416130">
        <w:rPr>
          <w:rFonts w:ascii="Times New Roman" w:eastAsia="Calibri" w:hAnsi="Times New Roman" w:cs="Times New Roman"/>
          <w:sz w:val="24"/>
          <w:szCs w:val="24"/>
          <w:lang w:eastAsia="ru-RU"/>
        </w:rPr>
        <w:t xml:space="preserve"> в форме выступлений студентов, включающих направленную работу преподавателя над сложными или проблемными моментами курса.</w:t>
      </w:r>
    </w:p>
    <w:p w:rsidR="00E15D0F" w:rsidRPr="00416130" w:rsidRDefault="00A6033D"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 xml:space="preserve">Самостоятельная работа студентов отражается в чтении необходимых текстов, в ведении тетрадей самоподготовки, читательского дневника, в заучивании фрагментов художественных текстов наизусть. </w:t>
      </w:r>
    </w:p>
    <w:p w:rsidR="00FC09D3" w:rsidRPr="00416130" w:rsidRDefault="00E15D0F"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См. Приложение «Отечественная литература. Методические рекомендации по СРС».</w:t>
      </w:r>
    </w:p>
    <w:p w:rsidR="00077151" w:rsidRPr="006927F0" w:rsidRDefault="00E15D0F" w:rsidP="006927F0">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См. Приложение «Отечественная литература. Фонды оценочных средств»</w:t>
      </w:r>
      <w:r w:rsidR="00416130" w:rsidRPr="00416130">
        <w:rPr>
          <w:rFonts w:ascii="Times New Roman" w:hAnsi="Times New Roman" w:cs="Times New Roman"/>
          <w:sz w:val="24"/>
          <w:szCs w:val="24"/>
        </w:rPr>
        <w:t>.</w:t>
      </w:r>
    </w:p>
    <w:p w:rsidR="00077151" w:rsidRDefault="00077151" w:rsidP="006927F0">
      <w:pPr>
        <w:spacing w:after="0" w:line="240" w:lineRule="auto"/>
        <w:jc w:val="center"/>
        <w:rPr>
          <w:rFonts w:ascii="Times New Roman" w:eastAsia="Times New Roman" w:hAnsi="Times New Roman" w:cs="Times New Roman"/>
          <w:b/>
          <w:sz w:val="24"/>
          <w:szCs w:val="24"/>
          <w:lang w:eastAsia="ru-RU"/>
        </w:rPr>
      </w:pPr>
      <w:r w:rsidRPr="005B1D9E">
        <w:rPr>
          <w:rFonts w:ascii="Times New Roman" w:eastAsia="Times New Roman" w:hAnsi="Times New Roman" w:cs="Times New Roman"/>
          <w:b/>
          <w:sz w:val="24"/>
          <w:szCs w:val="24"/>
          <w:lang w:eastAsia="ru-RU"/>
        </w:rPr>
        <w:t>Задания для проведения практических и семинарских занятий:</w:t>
      </w:r>
    </w:p>
    <w:p w:rsidR="00FF699A" w:rsidRDefault="00FF699A" w:rsidP="00077151">
      <w:pPr>
        <w:spacing w:after="0" w:line="240" w:lineRule="auto"/>
        <w:rPr>
          <w:rFonts w:ascii="Times New Roman" w:eastAsia="Times New Roman" w:hAnsi="Times New Roman" w:cs="Times New Roman"/>
          <w:b/>
          <w:sz w:val="24"/>
          <w:szCs w:val="24"/>
          <w:lang w:eastAsia="ru-RU"/>
        </w:rPr>
      </w:pPr>
    </w:p>
    <w:p w:rsidR="00FF699A" w:rsidRPr="005B1D9E" w:rsidRDefault="00FF699A" w:rsidP="00FF699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«Древнерусская литература»:</w:t>
      </w:r>
    </w:p>
    <w:p w:rsidR="00077151" w:rsidRPr="005B1D9E" w:rsidRDefault="00077151" w:rsidP="00077151">
      <w:pPr>
        <w:spacing w:after="0" w:line="240" w:lineRule="auto"/>
        <w:rPr>
          <w:rFonts w:ascii="Times New Roman" w:eastAsia="Times New Roman" w:hAnsi="Times New Roman" w:cs="Times New Roman"/>
          <w:b/>
          <w:sz w:val="24"/>
          <w:szCs w:val="24"/>
          <w:lang w:eastAsia="ru-RU"/>
        </w:rPr>
      </w:pPr>
    </w:p>
    <w:p w:rsidR="00077151" w:rsidRPr="005B1D9E" w:rsidRDefault="00077151" w:rsidP="00077151">
      <w:pPr>
        <w:spacing w:after="0" w:line="240" w:lineRule="auto"/>
        <w:rPr>
          <w:rFonts w:ascii="Times New Roman" w:eastAsia="Times New Roman" w:hAnsi="Times New Roman" w:cs="Times New Roman"/>
          <w:b/>
          <w:sz w:val="24"/>
          <w:szCs w:val="24"/>
          <w:lang w:eastAsia="ru-RU"/>
        </w:rPr>
      </w:pPr>
      <w:r w:rsidRPr="005B1D9E">
        <w:rPr>
          <w:rFonts w:ascii="Times New Roman" w:eastAsia="Times New Roman" w:hAnsi="Times New Roman" w:cs="Times New Roman"/>
          <w:b/>
          <w:sz w:val="24"/>
          <w:szCs w:val="24"/>
          <w:lang w:eastAsia="ru-RU"/>
        </w:rPr>
        <w:t xml:space="preserve">План занятия 1. </w:t>
      </w:r>
      <w:r w:rsidRPr="005B1D9E">
        <w:rPr>
          <w:rFonts w:ascii="Times New Roman" w:hAnsi="Times New Roman" w:cs="Times New Roman"/>
          <w:b/>
          <w:i/>
          <w:iCs/>
          <w:sz w:val="24"/>
          <w:szCs w:val="24"/>
        </w:rPr>
        <w:t xml:space="preserve">Обобщающие сочинения </w:t>
      </w:r>
      <w:r w:rsidRPr="005B1D9E">
        <w:rPr>
          <w:rFonts w:ascii="Times New Roman" w:hAnsi="Times New Roman" w:cs="Times New Roman"/>
          <w:b/>
          <w:i/>
          <w:iCs/>
          <w:sz w:val="24"/>
          <w:szCs w:val="24"/>
          <w:lang w:val="en-US"/>
        </w:rPr>
        <w:t>XVI</w:t>
      </w:r>
      <w:r w:rsidRPr="005B1D9E">
        <w:rPr>
          <w:rFonts w:ascii="Times New Roman" w:hAnsi="Times New Roman" w:cs="Times New Roman"/>
          <w:b/>
          <w:i/>
          <w:iCs/>
          <w:sz w:val="24"/>
          <w:szCs w:val="24"/>
        </w:rPr>
        <w:t xml:space="preserve"> в.: «Степенная книга», «Домострой», «Стоглав». Исторические сочинения о «смутном времени»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w:t>
      </w:r>
      <w:r w:rsidR="000069CA">
        <w:rPr>
          <w:rFonts w:ascii="Times New Roman" w:hAnsi="Times New Roman" w:cs="Times New Roman"/>
          <w:b/>
          <w:i/>
          <w:iCs/>
          <w:sz w:val="24"/>
          <w:szCs w:val="24"/>
        </w:rPr>
        <w:t xml:space="preserve"> – 2 часа.</w:t>
      </w:r>
    </w:p>
    <w:p w:rsidR="00077151" w:rsidRPr="005B1D9E" w:rsidRDefault="00077151" w:rsidP="00077151">
      <w:pPr>
        <w:spacing w:after="0" w:line="240" w:lineRule="auto"/>
        <w:rPr>
          <w:rFonts w:ascii="Times New Roman" w:eastAsia="Times New Roman" w:hAnsi="Times New Roman" w:cs="Times New Roman"/>
          <w:b/>
          <w:sz w:val="24"/>
          <w:szCs w:val="24"/>
          <w:lang w:eastAsia="ru-RU"/>
        </w:rPr>
      </w:pP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 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5B1D9E">
        <w:rPr>
          <w:rFonts w:ascii="Times New Roman" w:hAnsi="Times New Roman" w:cs="Times New Roman"/>
          <w:i/>
          <w:iCs/>
          <w:sz w:val="24"/>
          <w:szCs w:val="24"/>
        </w:rPr>
        <w:t>Стоглава</w:t>
      </w:r>
      <w:r w:rsidRPr="005B1D9E">
        <w:rPr>
          <w:rFonts w:ascii="Times New Roman" w:hAnsi="Times New Roman" w:cs="Times New Roman"/>
          <w:sz w:val="24"/>
          <w:szCs w:val="24"/>
        </w:rPr>
        <w:t>“ и “</w:t>
      </w:r>
      <w:r w:rsidRPr="005B1D9E">
        <w:rPr>
          <w:rFonts w:ascii="Times New Roman" w:hAnsi="Times New Roman" w:cs="Times New Roman"/>
          <w:i/>
          <w:iCs/>
          <w:sz w:val="24"/>
          <w:szCs w:val="24"/>
        </w:rPr>
        <w:t>Домостроя”.</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lastRenderedPageBreak/>
        <w:t xml:space="preserve">2. Общерусские летописные своды. </w:t>
      </w:r>
      <w:r w:rsidRPr="005B1D9E">
        <w:rPr>
          <w:rFonts w:ascii="Times New Roman" w:hAnsi="Times New Roman" w:cs="Times New Roman"/>
          <w:i/>
          <w:iCs/>
          <w:sz w:val="24"/>
          <w:szCs w:val="24"/>
        </w:rPr>
        <w:t>“Никоновская летопись“, “Воскресенская летопись”, “Лицевой летописный свод”, “Степенная книга царского родословия”.</w:t>
      </w:r>
      <w:r w:rsidRPr="005B1D9E">
        <w:rPr>
          <w:rFonts w:ascii="Times New Roman" w:hAnsi="Times New Roman" w:cs="Times New Roman"/>
          <w:sz w:val="24"/>
          <w:szCs w:val="24"/>
        </w:rPr>
        <w:t xml:space="preserve"> Оцерковление царской власти и прославление царствующей династии. Портретная галерея представителей рода Рюриковичей. Историзм и вымысел в повествовании.</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3. “Великие Четьи Минеи“</w:t>
      </w:r>
      <w:r w:rsidRPr="005B1D9E">
        <w:rPr>
          <w:rFonts w:ascii="Times New Roman" w:hAnsi="Times New Roman" w:cs="Times New Roman"/>
          <w:sz w:val="24"/>
          <w:szCs w:val="24"/>
        </w:rPr>
        <w:t xml:space="preserve"> митрополита Макария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4. Историко-публицистический </w:t>
      </w:r>
      <w:r w:rsidRPr="005B1D9E">
        <w:rPr>
          <w:rFonts w:ascii="Times New Roman" w:hAnsi="Times New Roman" w:cs="Times New Roman"/>
          <w:i/>
          <w:iCs/>
          <w:sz w:val="24"/>
          <w:szCs w:val="24"/>
        </w:rPr>
        <w:t>характер “Истории о Казанском царстве“</w:t>
      </w:r>
      <w:r w:rsidRPr="005B1D9E">
        <w:rPr>
          <w:rFonts w:ascii="Times New Roman" w:hAnsi="Times New Roman" w:cs="Times New Roman"/>
          <w:sz w:val="24"/>
          <w:szCs w:val="24"/>
        </w:rPr>
        <w:t xml:space="preserve"> и её художественные особенности.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5. Переводные и оригинальные повести конца XVI — начала XVII в.</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6. Дидактизм в “</w:t>
      </w:r>
      <w:r w:rsidRPr="005B1D9E">
        <w:rPr>
          <w:rFonts w:ascii="Times New Roman" w:hAnsi="Times New Roman" w:cs="Times New Roman"/>
          <w:i/>
          <w:iCs/>
          <w:sz w:val="24"/>
          <w:szCs w:val="24"/>
        </w:rPr>
        <w:t>Прении живота и смерти”.</w:t>
      </w:r>
      <w:r w:rsidRPr="005B1D9E">
        <w:rPr>
          <w:rFonts w:ascii="Times New Roman" w:hAnsi="Times New Roman" w:cs="Times New Roman"/>
          <w:sz w:val="24"/>
          <w:szCs w:val="24"/>
        </w:rPr>
        <w:t xml:space="preserve"> Занимательность сюжета </w:t>
      </w:r>
      <w:r w:rsidRPr="005B1D9E">
        <w:rPr>
          <w:rFonts w:ascii="Times New Roman" w:hAnsi="Times New Roman" w:cs="Times New Roman"/>
          <w:i/>
          <w:iCs/>
          <w:sz w:val="24"/>
          <w:szCs w:val="24"/>
        </w:rPr>
        <w:t>“Повести о Бове королевиче”.</w:t>
      </w:r>
      <w:r w:rsidRPr="005B1D9E">
        <w:rPr>
          <w:rFonts w:ascii="Times New Roman" w:hAnsi="Times New Roman" w:cs="Times New Roman"/>
          <w:sz w:val="24"/>
          <w:szCs w:val="24"/>
        </w:rPr>
        <w:t xml:space="preserve"> Жизненный пример благочестия в “</w:t>
      </w:r>
      <w:r w:rsidRPr="005B1D9E">
        <w:rPr>
          <w:rFonts w:ascii="Times New Roman" w:hAnsi="Times New Roman" w:cs="Times New Roman"/>
          <w:i/>
          <w:iCs/>
          <w:sz w:val="24"/>
          <w:szCs w:val="24"/>
        </w:rPr>
        <w:t>Повести обУльянии Осорьиной”.</w:t>
      </w:r>
      <w:r w:rsidRPr="005B1D9E">
        <w:rPr>
          <w:rFonts w:ascii="Times New Roman" w:hAnsi="Times New Roman" w:cs="Times New Roman"/>
          <w:sz w:val="24"/>
          <w:szCs w:val="24"/>
        </w:rPr>
        <w:t xml:space="preserve"> Стиль произведения. “</w:t>
      </w:r>
      <w:r w:rsidRPr="005B1D9E">
        <w:rPr>
          <w:rFonts w:ascii="Times New Roman" w:hAnsi="Times New Roman" w:cs="Times New Roman"/>
          <w:i/>
          <w:iCs/>
          <w:sz w:val="24"/>
          <w:szCs w:val="24"/>
        </w:rPr>
        <w:t>Сказание об Унженском кресте”.</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7. Исторические сочинения о “смутном времени“ начала XVII в. — периода первой крестьянской войны под руководством Ивана Болотникова и борьбы Российского государства с польско-шведской интервенцией. Патриотическая тема в литературе.</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8. “Повесть 1606 года”, “Иное сказание”, “Новая повесть о преславном Российскомцарстве</w:t>
      </w:r>
      <w:r w:rsidRPr="005B1D9E">
        <w:rPr>
          <w:rFonts w:ascii="Times New Roman" w:hAnsi="Times New Roman" w:cs="Times New Roman"/>
          <w:sz w:val="24"/>
          <w:szCs w:val="24"/>
        </w:rPr>
        <w:t>”, повести о Скопине-Шуйском, “</w:t>
      </w:r>
      <w:r w:rsidRPr="005B1D9E">
        <w:rPr>
          <w:rFonts w:ascii="Times New Roman" w:hAnsi="Times New Roman" w:cs="Times New Roman"/>
          <w:i/>
          <w:iCs/>
          <w:sz w:val="24"/>
          <w:szCs w:val="24"/>
        </w:rPr>
        <w:t>Плач о пленении и разоренииМосковского государства”, “Сказание</w:t>
      </w:r>
      <w:r w:rsidRPr="005B1D9E">
        <w:rPr>
          <w:rFonts w:ascii="Times New Roman" w:hAnsi="Times New Roman" w:cs="Times New Roman"/>
          <w:sz w:val="24"/>
          <w:szCs w:val="24"/>
        </w:rPr>
        <w:t>“ Авраамия Палицина, “</w:t>
      </w:r>
      <w:r w:rsidRPr="005B1D9E">
        <w:rPr>
          <w:rFonts w:ascii="Times New Roman" w:hAnsi="Times New Roman" w:cs="Times New Roman"/>
          <w:i/>
          <w:iCs/>
          <w:sz w:val="24"/>
          <w:szCs w:val="24"/>
        </w:rPr>
        <w:t>Летописная книга”,</w:t>
      </w:r>
      <w:r w:rsidRPr="005B1D9E">
        <w:rPr>
          <w:rFonts w:ascii="Times New Roman"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9. 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077151" w:rsidRPr="005B1D9E" w:rsidRDefault="00077151" w:rsidP="00077151">
      <w:pPr>
        <w:spacing w:line="276" w:lineRule="auto"/>
        <w:ind w:firstLine="709"/>
        <w:jc w:val="both"/>
        <w:rPr>
          <w:rFonts w:ascii="Times New Roman" w:hAnsi="Times New Roman" w:cs="Times New Roman"/>
          <w:b/>
          <w:sz w:val="24"/>
          <w:szCs w:val="24"/>
        </w:rPr>
      </w:pPr>
      <w:r w:rsidRPr="005B1D9E">
        <w:rPr>
          <w:rFonts w:ascii="Times New Roman" w:hAnsi="Times New Roman" w:cs="Times New Roman"/>
          <w:b/>
          <w:sz w:val="24"/>
          <w:szCs w:val="24"/>
        </w:rPr>
        <w:t xml:space="preserve">План занятия 2. </w:t>
      </w:r>
      <w:r w:rsidRPr="005B1D9E">
        <w:rPr>
          <w:rFonts w:ascii="Times New Roman" w:hAnsi="Times New Roman" w:cs="Times New Roman"/>
          <w:b/>
          <w:i/>
          <w:iCs/>
          <w:sz w:val="24"/>
          <w:szCs w:val="24"/>
        </w:rPr>
        <w:t xml:space="preserve">Литературная формация 40-х гг.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 – 30-х гг. </w:t>
      </w:r>
      <w:r w:rsidRPr="005B1D9E">
        <w:rPr>
          <w:rFonts w:ascii="Times New Roman" w:hAnsi="Times New Roman" w:cs="Times New Roman"/>
          <w:b/>
          <w:i/>
          <w:iCs/>
          <w:sz w:val="24"/>
          <w:szCs w:val="24"/>
          <w:lang w:val="en-US"/>
        </w:rPr>
        <w:t>XVIII</w:t>
      </w:r>
      <w:r w:rsidRPr="005B1D9E">
        <w:rPr>
          <w:rFonts w:ascii="Times New Roman" w:hAnsi="Times New Roman" w:cs="Times New Roman"/>
          <w:b/>
          <w:i/>
          <w:iCs/>
          <w:sz w:val="24"/>
          <w:szCs w:val="24"/>
        </w:rPr>
        <w:t xml:space="preserve"> в. Характеристика мировоззренческой стадии и русской литературы 40-х гг.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 – 30-х </w:t>
      </w:r>
      <w:r w:rsidRPr="005B1D9E">
        <w:rPr>
          <w:rFonts w:ascii="Times New Roman" w:hAnsi="Times New Roman" w:cs="Times New Roman"/>
          <w:b/>
          <w:i/>
          <w:iCs/>
          <w:sz w:val="24"/>
          <w:szCs w:val="24"/>
          <w:lang w:val="en-US"/>
        </w:rPr>
        <w:t>XVIII</w:t>
      </w:r>
      <w:r w:rsidRPr="005B1D9E">
        <w:rPr>
          <w:rFonts w:ascii="Times New Roman" w:hAnsi="Times New Roman" w:cs="Times New Roman"/>
          <w:b/>
          <w:i/>
          <w:iCs/>
          <w:sz w:val="24"/>
          <w:szCs w:val="24"/>
        </w:rPr>
        <w:t xml:space="preserve"> в. Демократическая сатира. Оригинальная и переводная беллетристика.</w:t>
      </w:r>
      <w:r w:rsidR="000069CA">
        <w:rPr>
          <w:rFonts w:ascii="Times New Roman" w:hAnsi="Times New Roman" w:cs="Times New Roman"/>
          <w:b/>
          <w:i/>
          <w:iCs/>
          <w:sz w:val="24"/>
          <w:szCs w:val="24"/>
        </w:rPr>
        <w:t xml:space="preserve"> – 2 часа.</w:t>
      </w:r>
    </w:p>
    <w:p w:rsidR="00077151" w:rsidRPr="005B1D9E" w:rsidRDefault="00077151" w:rsidP="00077151">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 xml:space="preserve">1.Стадия перехода от средневековой литературы к литературе “нового времени“.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2. Исторические повести 40-х годов XVII в. Азовский цикл повестей. “</w:t>
      </w:r>
      <w:r w:rsidRPr="005B1D9E">
        <w:rPr>
          <w:rFonts w:ascii="Times New Roman" w:hAnsi="Times New Roman" w:cs="Times New Roman"/>
          <w:i/>
          <w:iCs/>
          <w:sz w:val="24"/>
          <w:szCs w:val="24"/>
        </w:rPr>
        <w:t>Историческая“</w:t>
      </w:r>
      <w:r w:rsidRPr="005B1D9E">
        <w:rPr>
          <w:rFonts w:ascii="Times New Roman" w:hAnsi="Times New Roman" w:cs="Times New Roman"/>
          <w:sz w:val="24"/>
          <w:szCs w:val="24"/>
        </w:rPr>
        <w:t xml:space="preserve"> повесть о взятии Азова в 1637 г. “Поэтическая“ </w:t>
      </w:r>
      <w:r w:rsidRPr="005B1D9E">
        <w:rPr>
          <w:rFonts w:ascii="Times New Roman" w:hAnsi="Times New Roman" w:cs="Times New Roman"/>
          <w:i/>
          <w:iCs/>
          <w:sz w:val="24"/>
          <w:szCs w:val="24"/>
        </w:rPr>
        <w:t>“Повесть об Азовскомосадном сидении донских казаков”.“Сказочная</w:t>
      </w:r>
      <w:r w:rsidRPr="005B1D9E">
        <w:rPr>
          <w:rFonts w:ascii="Times New Roman" w:hAnsi="Times New Roman" w:cs="Times New Roman"/>
          <w:sz w:val="24"/>
          <w:szCs w:val="24"/>
        </w:rPr>
        <w:t>“ повесть об Азове</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3. Дальнейшее развитие исторической повести по пути беллетризации и художественного вымысла. </w:t>
      </w:r>
      <w:r w:rsidRPr="005B1D9E">
        <w:rPr>
          <w:rFonts w:ascii="Times New Roman" w:hAnsi="Times New Roman" w:cs="Times New Roman"/>
          <w:i/>
          <w:iCs/>
          <w:sz w:val="24"/>
          <w:szCs w:val="24"/>
        </w:rPr>
        <w:t>Повести о начале Москвы</w:t>
      </w:r>
      <w:r w:rsidRPr="005B1D9E">
        <w:rPr>
          <w:rFonts w:ascii="Times New Roman" w:hAnsi="Times New Roman" w:cs="Times New Roman"/>
          <w:sz w:val="24"/>
          <w:szCs w:val="24"/>
        </w:rPr>
        <w:t>. “</w:t>
      </w:r>
      <w:r w:rsidRPr="005B1D9E">
        <w:rPr>
          <w:rFonts w:ascii="Times New Roman" w:hAnsi="Times New Roman" w:cs="Times New Roman"/>
          <w:i/>
          <w:iCs/>
          <w:sz w:val="24"/>
          <w:szCs w:val="24"/>
        </w:rPr>
        <w:t>Повесть о Тверском Отрочемонастыре”.</w:t>
      </w:r>
      <w:r w:rsidRPr="005B1D9E">
        <w:rPr>
          <w:rFonts w:ascii="Times New Roman" w:hAnsi="Times New Roman" w:cs="Times New Roman"/>
          <w:sz w:val="24"/>
          <w:szCs w:val="24"/>
        </w:rPr>
        <w:t xml:space="preserve"> Новая авторская позиция и новое сюжетное построение.</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4. Демократизация литературы. Исторические причины появления в 40-е годы XVII в. демократической сатиры. Сатирические повести: “</w:t>
      </w:r>
      <w:r w:rsidRPr="005B1D9E">
        <w:rPr>
          <w:rFonts w:ascii="Times New Roman" w:hAnsi="Times New Roman" w:cs="Times New Roman"/>
          <w:i/>
          <w:iCs/>
          <w:sz w:val="24"/>
          <w:szCs w:val="24"/>
        </w:rPr>
        <w:t xml:space="preserve">Повесть о Шемякином суде“, “Повесть о Ерше Ершовиче“, “Калязинская челобитная”, “Повесть о Куре и Лисице“, </w:t>
      </w:r>
      <w:r w:rsidRPr="005B1D9E">
        <w:rPr>
          <w:rFonts w:ascii="Times New Roman" w:hAnsi="Times New Roman" w:cs="Times New Roman"/>
          <w:i/>
          <w:iCs/>
          <w:sz w:val="24"/>
          <w:szCs w:val="24"/>
        </w:rPr>
        <w:lastRenderedPageBreak/>
        <w:t>“Повесть о бражнике“, “Праздник кабацких ярыжек”, “Повесть о крестьянском сыне“, “Азбука о голом и небогатом человеке“.</w:t>
      </w:r>
      <w:r w:rsidRPr="005B1D9E">
        <w:rPr>
          <w:rFonts w:ascii="Times New Roman" w:hAnsi="Times New Roman" w:cs="Times New Roman"/>
          <w:sz w:val="24"/>
          <w:szCs w:val="24"/>
        </w:rPr>
        <w:t xml:space="preserve"> Основные темы. Осознание формы произведения как литературного показателя. Приёмы и средства сатиры. </w:t>
      </w:r>
    </w:p>
    <w:p w:rsidR="00077151" w:rsidRPr="005B1D9E" w:rsidRDefault="00077151" w:rsidP="00077151">
      <w:pPr>
        <w:spacing w:line="276" w:lineRule="auto"/>
        <w:ind w:firstLine="709"/>
        <w:jc w:val="both"/>
        <w:rPr>
          <w:rFonts w:ascii="Times New Roman" w:hAnsi="Times New Roman" w:cs="Times New Roman"/>
          <w:i/>
          <w:iCs/>
          <w:sz w:val="24"/>
          <w:szCs w:val="24"/>
        </w:rPr>
      </w:pPr>
      <w:r w:rsidRPr="005B1D9E">
        <w:rPr>
          <w:rFonts w:ascii="Times New Roman" w:hAnsi="Times New Roman" w:cs="Times New Roman"/>
          <w:i/>
          <w:iCs/>
          <w:sz w:val="24"/>
          <w:szCs w:val="24"/>
        </w:rPr>
        <w:t xml:space="preserve">5. Церковный раскол </w:t>
      </w:r>
      <w:r w:rsidRPr="005B1D9E">
        <w:rPr>
          <w:rFonts w:ascii="Times New Roman" w:hAnsi="Times New Roman" w:cs="Times New Roman"/>
          <w:i/>
          <w:iCs/>
          <w:sz w:val="24"/>
          <w:szCs w:val="24"/>
          <w:lang w:val="en-US"/>
        </w:rPr>
        <w:t>XVII</w:t>
      </w:r>
      <w:r w:rsidRPr="005B1D9E">
        <w:rPr>
          <w:rFonts w:ascii="Times New Roman" w:hAnsi="Times New Roman" w:cs="Times New Roman"/>
          <w:i/>
          <w:iCs/>
          <w:sz w:val="24"/>
          <w:szCs w:val="24"/>
        </w:rPr>
        <w:t xml:space="preserve"> в. Книжная «справа». Творчество протопопа Аввакума: публицистика и «Житие».</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6. Образование в 40-х. годах XVII в. кружка “ревнителей благочестия”. Трансформация эсхатологической идеи “Москва — третий Рим“ в государственную идеологию.</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7. Церковная реформа патриарха Никона середины XVII в. и церковный раскол. Воплощение христианской идеи “Москва — Новый Иерусалим”. Протопоп Аввакум как идеолог старообрядчества и как талантливый писатель второй половины XVII в. 8. 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077151" w:rsidRPr="005B1D9E" w:rsidRDefault="00077151" w:rsidP="00077151">
      <w:pPr>
        <w:spacing w:line="276" w:lineRule="auto"/>
        <w:ind w:firstLine="709"/>
        <w:jc w:val="both"/>
        <w:rPr>
          <w:rFonts w:ascii="Times New Roman" w:hAnsi="Times New Roman" w:cs="Times New Roman"/>
          <w:b/>
          <w:sz w:val="24"/>
          <w:szCs w:val="24"/>
        </w:rPr>
      </w:pPr>
      <w:r w:rsidRPr="005B1D9E">
        <w:rPr>
          <w:rFonts w:ascii="Times New Roman" w:hAnsi="Times New Roman" w:cs="Times New Roman"/>
          <w:b/>
          <w:sz w:val="24"/>
          <w:szCs w:val="24"/>
        </w:rPr>
        <w:t xml:space="preserve">План занятия № 3. </w:t>
      </w:r>
      <w:r w:rsidRPr="005B1D9E">
        <w:rPr>
          <w:rFonts w:ascii="Times New Roman" w:hAnsi="Times New Roman" w:cs="Times New Roman"/>
          <w:b/>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Горе-Злочастии». «Повесть о Савве Грудцыне».</w:t>
      </w:r>
      <w:r w:rsidR="000069CA">
        <w:rPr>
          <w:rFonts w:ascii="Times New Roman" w:hAnsi="Times New Roman" w:cs="Times New Roman"/>
          <w:b/>
          <w:i/>
          <w:iCs/>
          <w:sz w:val="24"/>
          <w:szCs w:val="24"/>
        </w:rPr>
        <w:t xml:space="preserve"> – 2 часа.</w:t>
      </w:r>
    </w:p>
    <w:p w:rsidR="00077151" w:rsidRPr="005B1D9E" w:rsidRDefault="00077151" w:rsidP="00077151">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 xml:space="preserve"> 1.Переводная литература XVII в. Нравоучительные сборники </w:t>
      </w:r>
      <w:r w:rsidRPr="005B1D9E">
        <w:rPr>
          <w:rFonts w:ascii="Times New Roman" w:hAnsi="Times New Roman" w:cs="Times New Roman"/>
          <w:i/>
          <w:iCs/>
          <w:sz w:val="24"/>
          <w:szCs w:val="24"/>
        </w:rPr>
        <w:t>“Великое зерцало“ и “Римские деяния”.</w:t>
      </w:r>
      <w:r w:rsidRPr="005B1D9E">
        <w:rPr>
          <w:rFonts w:ascii="Times New Roman" w:hAnsi="Times New Roman" w:cs="Times New Roman"/>
          <w:sz w:val="24"/>
          <w:szCs w:val="24"/>
        </w:rPr>
        <w:t xml:space="preserve"> Сборники малых литературных форм — “</w:t>
      </w:r>
      <w:r w:rsidRPr="005B1D9E">
        <w:rPr>
          <w:rFonts w:ascii="Times New Roman" w:hAnsi="Times New Roman" w:cs="Times New Roman"/>
          <w:i/>
          <w:iCs/>
          <w:sz w:val="24"/>
          <w:szCs w:val="24"/>
        </w:rPr>
        <w:t>Апофегматы“</w:t>
      </w:r>
      <w:r w:rsidRPr="005B1D9E">
        <w:rPr>
          <w:rFonts w:ascii="Times New Roman" w:hAnsi="Times New Roman" w:cs="Times New Roman"/>
          <w:sz w:val="24"/>
          <w:szCs w:val="24"/>
        </w:rPr>
        <w:t xml:space="preserve"> и “</w:t>
      </w:r>
      <w:r w:rsidRPr="005B1D9E">
        <w:rPr>
          <w:rFonts w:ascii="Times New Roman" w:hAnsi="Times New Roman" w:cs="Times New Roman"/>
          <w:i/>
          <w:iCs/>
          <w:sz w:val="24"/>
          <w:szCs w:val="24"/>
        </w:rPr>
        <w:t>Фацеции”</w:t>
      </w:r>
      <w:r w:rsidRPr="005B1D9E">
        <w:rPr>
          <w:rFonts w:ascii="Times New Roman" w:hAnsi="Times New Roman" w:cs="Times New Roman"/>
          <w:sz w:val="24"/>
          <w:szCs w:val="24"/>
        </w:rPr>
        <w:t xml:space="preserve">. Светский характер переводных “рыцарских повестей“ о Бове королевиче, Петре Златых Ключей, королевиче Брунцвике, Василии Златовласом. Русская обработка восточной сказки в </w:t>
      </w:r>
      <w:r w:rsidRPr="005B1D9E">
        <w:rPr>
          <w:rFonts w:ascii="Times New Roman" w:hAnsi="Times New Roman" w:cs="Times New Roman"/>
          <w:i/>
          <w:iCs/>
          <w:sz w:val="24"/>
          <w:szCs w:val="24"/>
        </w:rPr>
        <w:t>“Повести о Еруслане Лазаревиче”.</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2. Социальное размежевание литературы XVII в. Дискуссии в литературоведении по проблеме “барокко“ в русской литературе. “Барокко“ и русское стихосложение. Досиллабическая поэзия. Возникновение силлабической поэзии. Тематика и художественное своеобразие поэзии Симеона Полоцкого. Творчество последователей Симеона Полоцкого: Сильвестра Медведева и Кариона Истомина.</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3. Появление при царе Алексее Михайловиче придворного театра в Москве. Репертуар Грегори. </w:t>
      </w:r>
      <w:r w:rsidRPr="005B1D9E">
        <w:rPr>
          <w:rFonts w:ascii="Times New Roman" w:hAnsi="Times New Roman" w:cs="Times New Roman"/>
          <w:i/>
          <w:iCs/>
          <w:sz w:val="24"/>
          <w:szCs w:val="24"/>
        </w:rPr>
        <w:t>“Артаксерксово действо“</w:t>
      </w:r>
      <w:r w:rsidRPr="005B1D9E">
        <w:rPr>
          <w:rFonts w:ascii="Times New Roman" w:hAnsi="Times New Roman" w:cs="Times New Roman"/>
          <w:sz w:val="24"/>
          <w:szCs w:val="24"/>
        </w:rPr>
        <w:t xml:space="preserve"> — первая пьеса русских театров. Симеон Полоцкий — основатель школьного театра. </w:t>
      </w:r>
      <w:r w:rsidRPr="005B1D9E">
        <w:rPr>
          <w:rFonts w:ascii="Times New Roman" w:hAnsi="Times New Roman" w:cs="Times New Roman"/>
          <w:i/>
          <w:iCs/>
          <w:sz w:val="24"/>
          <w:szCs w:val="24"/>
        </w:rPr>
        <w:t>“Комедия притчи о блудном сыне“</w:t>
      </w:r>
      <w:r w:rsidRPr="005B1D9E">
        <w:rPr>
          <w:rFonts w:ascii="Times New Roman" w:hAnsi="Times New Roman" w:cs="Times New Roman"/>
          <w:sz w:val="24"/>
          <w:szCs w:val="24"/>
        </w:rPr>
        <w:t xml:space="preserve"> С. Полоцкого. Злободневность конфликта “комедии“ и способы его художественного раскрытия. Придворный и школьный театр при Петре I. Пьесы панегирические (</w:t>
      </w:r>
      <w:r w:rsidRPr="005B1D9E">
        <w:rPr>
          <w:rFonts w:ascii="Times New Roman" w:hAnsi="Times New Roman" w:cs="Times New Roman"/>
          <w:i/>
          <w:iCs/>
          <w:sz w:val="24"/>
          <w:szCs w:val="24"/>
        </w:rPr>
        <w:t>“Слава российская“</w:t>
      </w:r>
      <w:r w:rsidRPr="005B1D9E">
        <w:rPr>
          <w:rFonts w:ascii="Times New Roman" w:hAnsi="Times New Roman" w:cs="Times New Roman"/>
          <w:sz w:val="24"/>
          <w:szCs w:val="24"/>
        </w:rPr>
        <w:t xml:space="preserve"> Фёдора Журавского) и оппозиционные (</w:t>
      </w:r>
      <w:r w:rsidRPr="005B1D9E">
        <w:rPr>
          <w:rFonts w:ascii="Times New Roman" w:hAnsi="Times New Roman" w:cs="Times New Roman"/>
          <w:i/>
          <w:iCs/>
          <w:sz w:val="24"/>
          <w:szCs w:val="24"/>
        </w:rPr>
        <w:t>“Комедия на Рождество Христово</w:t>
      </w:r>
      <w:r w:rsidRPr="005B1D9E">
        <w:rPr>
          <w:rFonts w:ascii="Times New Roman" w:hAnsi="Times New Roman" w:cs="Times New Roman"/>
          <w:sz w:val="24"/>
          <w:szCs w:val="24"/>
        </w:rPr>
        <w:t>Дмитрия Ростовского). Открытие Петром I публичного русского театра. Народный кукольный театр и игрища. Народная драма (</w:t>
      </w:r>
      <w:r w:rsidRPr="005B1D9E">
        <w:rPr>
          <w:rFonts w:ascii="Times New Roman" w:hAnsi="Times New Roman" w:cs="Times New Roman"/>
          <w:i/>
          <w:iCs/>
          <w:sz w:val="24"/>
          <w:szCs w:val="24"/>
        </w:rPr>
        <w:t>“Царь Максимилиан“).</w:t>
      </w:r>
      <w:r w:rsidRPr="005B1D9E">
        <w:rPr>
          <w:rFonts w:ascii="Times New Roman" w:hAnsi="Times New Roman" w:cs="Times New Roman"/>
          <w:sz w:val="24"/>
          <w:szCs w:val="24"/>
        </w:rPr>
        <w:t xml:space="preserve"> Лубок.</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4. Творчество Феофана Прокоповича. Развитие Ф. Прокоповичем традиций школьной драмы. Трагикомедия “</w:t>
      </w:r>
      <w:r w:rsidRPr="005B1D9E">
        <w:rPr>
          <w:rFonts w:ascii="Times New Roman" w:hAnsi="Times New Roman" w:cs="Times New Roman"/>
          <w:i/>
          <w:iCs/>
          <w:sz w:val="24"/>
          <w:szCs w:val="24"/>
        </w:rPr>
        <w:t>Владимир”.</w:t>
      </w:r>
      <w:r w:rsidRPr="005B1D9E">
        <w:rPr>
          <w:rFonts w:ascii="Times New Roman"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r w:rsidRPr="005B1D9E">
        <w:rPr>
          <w:rFonts w:ascii="Times New Roman" w:hAnsi="Times New Roman" w:cs="Times New Roman"/>
          <w:sz w:val="24"/>
          <w:szCs w:val="24"/>
        </w:rPr>
        <w:lastRenderedPageBreak/>
        <w:t>“</w:t>
      </w:r>
      <w:r w:rsidRPr="005B1D9E">
        <w:rPr>
          <w:rFonts w:ascii="Times New Roman" w:hAnsi="Times New Roman" w:cs="Times New Roman"/>
          <w:i/>
          <w:iCs/>
          <w:sz w:val="24"/>
          <w:szCs w:val="24"/>
        </w:rPr>
        <w:t>De arte poetica“</w:t>
      </w:r>
      <w:r w:rsidRPr="005B1D9E">
        <w:rPr>
          <w:rFonts w:ascii="Times New Roman" w:hAnsi="Times New Roman" w:cs="Times New Roman"/>
          <w:sz w:val="24"/>
          <w:szCs w:val="24"/>
        </w:rPr>
        <w:t xml:space="preserve"> (“</w:t>
      </w:r>
      <w:r w:rsidRPr="005B1D9E">
        <w:rPr>
          <w:rFonts w:ascii="Times New Roman" w:hAnsi="Times New Roman" w:cs="Times New Roman"/>
          <w:i/>
          <w:iCs/>
          <w:sz w:val="24"/>
          <w:szCs w:val="24"/>
        </w:rPr>
        <w:t>Об искусстве поэзии</w:t>
      </w:r>
      <w:r w:rsidRPr="005B1D9E">
        <w:rPr>
          <w:rFonts w:ascii="Times New Roman" w:hAnsi="Times New Roman" w:cs="Times New Roman"/>
          <w:sz w:val="24"/>
          <w:szCs w:val="24"/>
        </w:rPr>
        <w:t>“) и его значение в формировании русского классицизма.</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5. Литературные предпосылки для зарождения в конце XVII — начале XVIII в. нового направления — классицизма. Предклассицизм.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6. Развитие во второй половине XVII — начале XVIII в. в. жанра оригинальной мирской (бытовой) повести. Беллетризация жанра повести. Осознание вымысла, как литературного содержания беллетристики. Способы организации вымысла.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7. Повести о купцах. Отражение роли купеческой Среды в конце XVII— начале XVIII в.в. “</w:t>
      </w:r>
      <w:r w:rsidRPr="005B1D9E">
        <w:rPr>
          <w:rFonts w:ascii="Times New Roman" w:hAnsi="Times New Roman" w:cs="Times New Roman"/>
          <w:i/>
          <w:iCs/>
          <w:sz w:val="24"/>
          <w:szCs w:val="24"/>
        </w:rPr>
        <w:t>Повесть о Карпе Сутулове”.</w:t>
      </w:r>
      <w:r w:rsidRPr="005B1D9E">
        <w:rPr>
          <w:rFonts w:ascii="Times New Roman"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8. “Повесть о Горе Злочастии”.</w:t>
      </w:r>
      <w:r w:rsidRPr="005B1D9E">
        <w:rPr>
          <w:rFonts w:ascii="Times New Roman" w:hAnsi="Times New Roman" w:cs="Times New Roman"/>
          <w:sz w:val="24"/>
          <w:szCs w:val="24"/>
        </w:rPr>
        <w:t xml:space="preserve"> Художественный вымысел, типизация и обобщения в “Повести”. Образы молодца и Горя Злочастия и книжная православная традиция. “Повесть“ и устная словесность.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9. “Повесть о Савве Грудцыне”.</w:t>
      </w:r>
      <w:r w:rsidRPr="005B1D9E">
        <w:rPr>
          <w:rFonts w:ascii="Times New Roman" w:hAnsi="Times New Roman" w:cs="Times New Roman"/>
          <w:sz w:val="24"/>
          <w:szCs w:val="24"/>
        </w:rPr>
        <w:t xml:space="preserve"> “Историчность“ повести.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10. Богородичная тема в литературе конца XVII — начала XVIII в.в. Демонология повести. Вечные истины.</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11. “Повесть о Фроле Скобееве“</w:t>
      </w:r>
      <w:r w:rsidRPr="005B1D9E">
        <w:rPr>
          <w:rFonts w:ascii="Times New Roman"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12. “</w:t>
      </w:r>
      <w:r w:rsidRPr="005B1D9E">
        <w:rPr>
          <w:rFonts w:ascii="Times New Roman" w:hAnsi="Times New Roman" w:cs="Times New Roman"/>
          <w:i/>
          <w:iCs/>
          <w:sz w:val="24"/>
          <w:szCs w:val="24"/>
        </w:rPr>
        <w:t>История о российском матросе Василии Кариотском”, “История о российском кавалере Александре”, “История о российском купце Иоанне и о прекрасной девице Елеоноре”.</w:t>
      </w:r>
      <w:r w:rsidRPr="005B1D9E">
        <w:rPr>
          <w:rFonts w:ascii="Times New Roman"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время и их роль в сюжетном развитии повестей. Значение любовной интриги в развитии сюжета приключенческих повестей.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13. Отражение петровских преобразований в литературе первой трети XIII в. Первая русская газета. “Табель о рангах”. Развитие науки и просвещения. </w:t>
      </w:r>
      <w:r w:rsidRPr="005B1D9E">
        <w:rPr>
          <w:rFonts w:ascii="Times New Roman" w:hAnsi="Times New Roman" w:cs="Times New Roman"/>
          <w:i/>
          <w:iCs/>
          <w:sz w:val="24"/>
          <w:szCs w:val="24"/>
        </w:rPr>
        <w:t>“История о некоем шляхетском сыне”.</w:t>
      </w:r>
      <w:r w:rsidRPr="005B1D9E">
        <w:rPr>
          <w:rFonts w:ascii="Times New Roman" w:hAnsi="Times New Roman" w:cs="Times New Roman"/>
          <w:sz w:val="24"/>
          <w:szCs w:val="24"/>
        </w:rPr>
        <w:t xml:space="preserve"> Языковая реформа и переход на гражданский шрифт.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14. Единый принцип книжного стихотворства конца XVII — начала XVIII вв.: черты “барокко“ и предклассицизма. Появление любовной (личной) лирики и её связь с фольклором. Метафорика, символика и мифология русского предклассицизма. Спорадический переход к силлабо-тоническому стихотворству. Публицистика начала XVIII в. Феофан Прокопович, Стефан Яворский, Дмитрий Ростовский.</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lastRenderedPageBreak/>
        <w:t>15. Религиозная оппозиция Петру I. Старообрядческая литература XVIII в.: духовные стихи и легендарные сказания. Эсхатологическая тема</w:t>
      </w:r>
      <w:r w:rsidRPr="005B1D9E">
        <w:rPr>
          <w:rFonts w:ascii="Times New Roman" w:hAnsi="Times New Roman" w:cs="Times New Roman"/>
          <w:i/>
          <w:iCs/>
          <w:sz w:val="24"/>
          <w:szCs w:val="24"/>
        </w:rPr>
        <w:t>. “Виноград Российский“</w:t>
      </w:r>
      <w:r w:rsidRPr="005B1D9E">
        <w:rPr>
          <w:rFonts w:ascii="Times New Roman" w:hAnsi="Times New Roman" w:cs="Times New Roman"/>
          <w:sz w:val="24"/>
          <w:szCs w:val="24"/>
        </w:rPr>
        <w:t xml:space="preserve"> и</w:t>
      </w:r>
      <w:r w:rsidRPr="005B1D9E">
        <w:rPr>
          <w:rFonts w:ascii="Times New Roman" w:hAnsi="Times New Roman" w:cs="Times New Roman"/>
          <w:i/>
          <w:iCs/>
          <w:sz w:val="24"/>
          <w:szCs w:val="24"/>
        </w:rPr>
        <w:t xml:space="preserve"> “История об отцах и старцах “</w:t>
      </w:r>
      <w:r w:rsidRPr="005B1D9E">
        <w:rPr>
          <w:rFonts w:ascii="Times New Roman" w:hAnsi="Times New Roman" w:cs="Times New Roman"/>
          <w:sz w:val="24"/>
          <w:szCs w:val="24"/>
        </w:rPr>
        <w:t xml:space="preserve">братьев Денисовых. </w:t>
      </w:r>
    </w:p>
    <w:p w:rsidR="00077151" w:rsidRDefault="00077151" w:rsidP="00077151">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16. 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предклассицизма.</w:t>
      </w:r>
    </w:p>
    <w:p w:rsidR="00C471A2" w:rsidRPr="00C471A2" w:rsidRDefault="00C471A2" w:rsidP="00C471A2">
      <w:pPr>
        <w:tabs>
          <w:tab w:val="right" w:leader="underscore" w:pos="8505"/>
        </w:tabs>
        <w:spacing w:after="0" w:line="240" w:lineRule="auto"/>
        <w:jc w:val="both"/>
        <w:rPr>
          <w:rFonts w:ascii="Times New Roman" w:eastAsia="Times New Roman" w:hAnsi="Times New Roman" w:cs="Times New Roman"/>
          <w:b/>
          <w:sz w:val="28"/>
          <w:szCs w:val="28"/>
          <w:lang w:eastAsia="ru-RU"/>
        </w:rPr>
      </w:pPr>
      <w:r w:rsidRPr="00C471A2">
        <w:rPr>
          <w:rFonts w:ascii="Times New Roman" w:eastAsia="Times New Roman" w:hAnsi="Times New Roman" w:cs="Times New Roman"/>
          <w:b/>
          <w:bCs/>
          <w:iCs/>
          <w:spacing w:val="-2"/>
          <w:sz w:val="28"/>
          <w:szCs w:val="28"/>
          <w:lang w:eastAsia="ru-RU"/>
        </w:rPr>
        <w:t>6.УЧЕБНО-МЕТОДИЧЕСКОЕ И ИНФОРМАЦИОННОЕ ОБЕСПЕЧЕНИЕ ДИСЦИПЛИНЫ</w:t>
      </w:r>
    </w:p>
    <w:p w:rsidR="00FF699A" w:rsidRPr="00FF699A" w:rsidRDefault="00FF699A" w:rsidP="00077151">
      <w:pPr>
        <w:spacing w:line="276" w:lineRule="auto"/>
        <w:jc w:val="both"/>
        <w:rPr>
          <w:rFonts w:ascii="Times New Roman" w:hAnsi="Times New Roman" w:cs="Times New Roman"/>
          <w:b/>
          <w:sz w:val="24"/>
          <w:szCs w:val="24"/>
        </w:rPr>
      </w:pPr>
      <w:r w:rsidRPr="00FF699A">
        <w:rPr>
          <w:rFonts w:ascii="Times New Roman" w:hAnsi="Times New Roman" w:cs="Times New Roman"/>
          <w:b/>
          <w:sz w:val="24"/>
          <w:szCs w:val="24"/>
        </w:rPr>
        <w:t>Литература:</w:t>
      </w:r>
    </w:p>
    <w:p w:rsidR="00FF699A" w:rsidRPr="00620D57" w:rsidRDefault="00FF699A" w:rsidP="00071218">
      <w:pPr>
        <w:pStyle w:val="ae"/>
        <w:numPr>
          <w:ilvl w:val="0"/>
          <w:numId w:val="67"/>
        </w:numPr>
        <w:spacing w:line="276" w:lineRule="auto"/>
        <w:jc w:val="both"/>
      </w:pPr>
      <w:r w:rsidRPr="00620D57">
        <w:t>Библиотека литературы Древней Руси. В 20-ти томах. Т.1-15.-СПб., 1997-2010. Издание продолжается.</w:t>
      </w:r>
    </w:p>
    <w:p w:rsidR="00FF699A" w:rsidRPr="00620D57" w:rsidRDefault="00FF699A" w:rsidP="00071218">
      <w:pPr>
        <w:pStyle w:val="ae"/>
        <w:numPr>
          <w:ilvl w:val="0"/>
          <w:numId w:val="67"/>
        </w:numPr>
        <w:spacing w:line="276" w:lineRule="auto"/>
        <w:jc w:val="both"/>
      </w:pPr>
      <w:r w:rsidRPr="00620D57">
        <w:t xml:space="preserve">Виршевая поэзия (первая половина ХУII века) /Сост. </w:t>
      </w:r>
      <w:r w:rsidRPr="00FF699A">
        <w:rPr>
          <w:i/>
          <w:iCs/>
        </w:rPr>
        <w:t>В.К.Былинин</w:t>
      </w:r>
      <w:r w:rsidRPr="00620D57">
        <w:t xml:space="preserve"> и </w:t>
      </w:r>
      <w:r w:rsidRPr="00FF699A">
        <w:rPr>
          <w:i/>
          <w:iCs/>
        </w:rPr>
        <w:t>А.А.Илюшин/</w:t>
      </w:r>
      <w:r w:rsidRPr="00620D57">
        <w:t>. М., 1989.</w:t>
      </w:r>
    </w:p>
    <w:p w:rsidR="00FF699A" w:rsidRPr="00620D57" w:rsidRDefault="00FF699A" w:rsidP="00071218">
      <w:pPr>
        <w:pStyle w:val="ae"/>
        <w:numPr>
          <w:ilvl w:val="0"/>
          <w:numId w:val="67"/>
        </w:numPr>
        <w:spacing w:line="276" w:lineRule="auto"/>
        <w:jc w:val="both"/>
      </w:pPr>
      <w:r w:rsidRPr="00620D57">
        <w:t>Воинские повести Древней Руси. М.-Л., 1949 /Сер.”Лит. памятники”/.</w:t>
      </w:r>
    </w:p>
    <w:p w:rsidR="00FF699A" w:rsidRPr="00620D57" w:rsidRDefault="00FF699A" w:rsidP="00071218">
      <w:pPr>
        <w:pStyle w:val="ae"/>
        <w:numPr>
          <w:ilvl w:val="0"/>
          <w:numId w:val="67"/>
        </w:numPr>
        <w:spacing w:line="276" w:lineRule="auto"/>
        <w:jc w:val="both"/>
      </w:pPr>
      <w:r w:rsidRPr="00620D57">
        <w:t>Домострой. СПб., 1994 /Сер. “Лит. памятники”/.</w:t>
      </w:r>
    </w:p>
    <w:p w:rsidR="00FF699A" w:rsidRPr="00620D57" w:rsidRDefault="00FF699A" w:rsidP="00071218">
      <w:pPr>
        <w:pStyle w:val="ae"/>
        <w:numPr>
          <w:ilvl w:val="0"/>
          <w:numId w:val="67"/>
        </w:numPr>
        <w:spacing w:line="276" w:lineRule="auto"/>
        <w:jc w:val="both"/>
      </w:pPr>
      <w:r w:rsidRPr="00620D57">
        <w:t>Древнерусские патерики. М., 1999 /Сер. “Лит.памятники”/.</w:t>
      </w:r>
    </w:p>
    <w:p w:rsidR="00FF699A" w:rsidRPr="00620D57" w:rsidRDefault="00FF699A" w:rsidP="00071218">
      <w:pPr>
        <w:pStyle w:val="ae"/>
        <w:numPr>
          <w:ilvl w:val="0"/>
          <w:numId w:val="67"/>
        </w:numPr>
        <w:spacing w:line="276" w:lineRule="auto"/>
        <w:jc w:val="both"/>
      </w:pPr>
      <w:r w:rsidRPr="00620D57">
        <w:t>Житие протопопа Аввакума им самим написанное, и другие сочинения. М., 1960.</w:t>
      </w:r>
    </w:p>
    <w:p w:rsidR="00FF699A" w:rsidRPr="00620D57" w:rsidRDefault="00FF699A" w:rsidP="00071218">
      <w:pPr>
        <w:pStyle w:val="ae"/>
        <w:numPr>
          <w:ilvl w:val="0"/>
          <w:numId w:val="67"/>
        </w:numPr>
        <w:spacing w:line="276" w:lineRule="auto"/>
        <w:jc w:val="both"/>
      </w:pPr>
      <w:r w:rsidRPr="00620D57">
        <w:t xml:space="preserve">“Изборник”. (Сборник произведений литературыдревней Руси). /Сост. </w:t>
      </w:r>
      <w:r w:rsidRPr="00FF699A">
        <w:rPr>
          <w:i/>
          <w:iCs/>
        </w:rPr>
        <w:t>Л.А.Дмитриев и Д.С.Лихачев</w:t>
      </w:r>
      <w:r w:rsidRPr="00620D57">
        <w:t>. М., 1969.</w:t>
      </w:r>
    </w:p>
    <w:p w:rsidR="00FF699A" w:rsidRPr="00620D57" w:rsidRDefault="00FF699A" w:rsidP="00071218">
      <w:pPr>
        <w:pStyle w:val="ae"/>
        <w:numPr>
          <w:ilvl w:val="0"/>
          <w:numId w:val="67"/>
        </w:numPr>
        <w:spacing w:line="276" w:lineRule="auto"/>
        <w:jc w:val="both"/>
      </w:pPr>
      <w:r w:rsidRPr="00620D57">
        <w:t xml:space="preserve">Книга хожений. Записки русских путешественников XI-XV вв. /Сост. </w:t>
      </w:r>
      <w:r w:rsidRPr="00FF699A">
        <w:rPr>
          <w:i/>
          <w:iCs/>
        </w:rPr>
        <w:t>Н.И.Прокофьев</w:t>
      </w:r>
      <w:r w:rsidRPr="00620D57">
        <w:t>. М., 1984.</w:t>
      </w:r>
    </w:p>
    <w:p w:rsidR="00FF699A" w:rsidRPr="00620D57" w:rsidRDefault="00FF699A" w:rsidP="00071218">
      <w:pPr>
        <w:pStyle w:val="ae"/>
        <w:numPr>
          <w:ilvl w:val="0"/>
          <w:numId w:val="67"/>
        </w:numPr>
        <w:spacing w:line="276" w:lineRule="auto"/>
        <w:jc w:val="both"/>
      </w:pPr>
      <w:r w:rsidRPr="00620D57">
        <w:t>Памятники Куликовского цикла. СПб., 1998.</w:t>
      </w:r>
    </w:p>
    <w:p w:rsidR="00FF699A" w:rsidRPr="00620D57" w:rsidRDefault="00FF699A" w:rsidP="00071218">
      <w:pPr>
        <w:pStyle w:val="ae"/>
        <w:numPr>
          <w:ilvl w:val="0"/>
          <w:numId w:val="67"/>
        </w:numPr>
        <w:spacing w:line="276" w:lineRule="auto"/>
        <w:jc w:val="both"/>
      </w:pPr>
      <w:r w:rsidRPr="00620D57">
        <w:t xml:space="preserve">Памятники литературы Древней Руси. Вып. I-XII /Сост. </w:t>
      </w:r>
      <w:r w:rsidRPr="00FF699A">
        <w:rPr>
          <w:i/>
          <w:iCs/>
        </w:rPr>
        <w:t xml:space="preserve">Л.А.Дмитриев и Д.С.Лихачев. </w:t>
      </w:r>
      <w:r w:rsidRPr="00620D57">
        <w:t xml:space="preserve">М., 1978-1994. </w:t>
      </w:r>
    </w:p>
    <w:p w:rsidR="00FF699A" w:rsidRPr="00620D57" w:rsidRDefault="00FF699A" w:rsidP="00071218">
      <w:pPr>
        <w:pStyle w:val="ae"/>
        <w:numPr>
          <w:ilvl w:val="0"/>
          <w:numId w:val="67"/>
        </w:numPr>
        <w:spacing w:line="276" w:lineRule="auto"/>
        <w:jc w:val="both"/>
      </w:pPr>
      <w:r w:rsidRPr="00620D57">
        <w:t xml:space="preserve">Памятники отреченной русской литературы: В 2-х т. /Собр. и изд. </w:t>
      </w:r>
      <w:r w:rsidRPr="00FF699A">
        <w:rPr>
          <w:i/>
          <w:iCs/>
        </w:rPr>
        <w:t>Н.Тихонравовым</w:t>
      </w:r>
      <w:r w:rsidRPr="00620D57">
        <w:t>. М., 1863.</w:t>
      </w:r>
    </w:p>
    <w:p w:rsidR="00FF699A" w:rsidRPr="00620D57" w:rsidRDefault="00FF699A" w:rsidP="00071218">
      <w:pPr>
        <w:pStyle w:val="ae"/>
        <w:numPr>
          <w:ilvl w:val="0"/>
          <w:numId w:val="67"/>
        </w:numPr>
        <w:spacing w:line="276" w:lineRule="auto"/>
        <w:jc w:val="both"/>
      </w:pPr>
      <w:r w:rsidRPr="00620D57">
        <w:t>Переписка Ивана Грозногос Андреем Курбским. Л., 1979 /Сер.”Лит.памятники”/.</w:t>
      </w:r>
    </w:p>
    <w:p w:rsidR="00FF699A" w:rsidRDefault="00FF699A" w:rsidP="00071218">
      <w:pPr>
        <w:pStyle w:val="ae"/>
        <w:numPr>
          <w:ilvl w:val="0"/>
          <w:numId w:val="67"/>
        </w:numPr>
        <w:spacing w:line="276" w:lineRule="auto"/>
        <w:jc w:val="both"/>
      </w:pPr>
      <w:r w:rsidRPr="00620D57">
        <w:t>Повесть временных лет. Изд.2-е. Спб., 1996 /Сер. “Лит. памятники”/.</w:t>
      </w:r>
    </w:p>
    <w:p w:rsidR="00F67D99" w:rsidRDefault="00F67D99" w:rsidP="00F67D99">
      <w:pPr>
        <w:pStyle w:val="ae"/>
        <w:spacing w:line="276" w:lineRule="auto"/>
        <w:ind w:left="1080"/>
        <w:jc w:val="both"/>
      </w:pPr>
    </w:p>
    <w:p w:rsidR="00F67D99" w:rsidRDefault="00F67D99" w:rsidP="00F67D99">
      <w:pPr>
        <w:pStyle w:val="ae"/>
        <w:spacing w:line="276" w:lineRule="auto"/>
        <w:ind w:left="1080"/>
        <w:jc w:val="center"/>
        <w:rPr>
          <w:b/>
        </w:rPr>
      </w:pPr>
      <w:r w:rsidRPr="00F67D99">
        <w:rPr>
          <w:b/>
        </w:rPr>
        <w:t xml:space="preserve">«История русской литературы </w:t>
      </w:r>
      <w:r w:rsidRPr="00F67D99">
        <w:rPr>
          <w:b/>
          <w:lang w:val="en-US"/>
        </w:rPr>
        <w:t>XVIII</w:t>
      </w:r>
      <w:r w:rsidRPr="00F67D99">
        <w:rPr>
          <w:b/>
        </w:rPr>
        <w:t xml:space="preserve"> века»</w:t>
      </w:r>
    </w:p>
    <w:p w:rsidR="00890FEE" w:rsidRPr="00F67D99" w:rsidRDefault="00890FEE" w:rsidP="00F67D99">
      <w:pPr>
        <w:pStyle w:val="ae"/>
        <w:spacing w:line="276" w:lineRule="auto"/>
        <w:ind w:left="1080"/>
        <w:jc w:val="center"/>
        <w:rPr>
          <w:b/>
        </w:rPr>
      </w:pPr>
    </w:p>
    <w:p w:rsidR="00890FEE" w:rsidRPr="00890FEE" w:rsidRDefault="00890FEE" w:rsidP="00890FEE">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bCs/>
          <w:i/>
          <w:iCs/>
          <w:sz w:val="24"/>
          <w:szCs w:val="24"/>
          <w:lang w:eastAsia="ar-SA"/>
        </w:rPr>
        <w:t xml:space="preserve">Тема 1.  </w:t>
      </w:r>
      <w:r w:rsidRPr="00890FEE">
        <w:rPr>
          <w:rFonts w:ascii="Times New Roman" w:eastAsia="Times New Roman" w:hAnsi="Times New Roman" w:cs="Times New Roman"/>
          <w:b/>
          <w:i/>
          <w:iCs/>
          <w:sz w:val="24"/>
          <w:szCs w:val="24"/>
          <w:lang w:eastAsia="ar-SA"/>
        </w:rPr>
        <w:t xml:space="preserve">Русская литература 60-90-х годов </w:t>
      </w:r>
      <w:r w:rsidRPr="00890FEE">
        <w:rPr>
          <w:rFonts w:ascii="Times New Roman" w:eastAsia="Times New Roman" w:hAnsi="Times New Roman" w:cs="Times New Roman"/>
          <w:b/>
          <w:i/>
          <w:iCs/>
          <w:sz w:val="24"/>
          <w:szCs w:val="24"/>
          <w:lang w:val="en-US" w:eastAsia="ar-SA"/>
        </w:rPr>
        <w:t>XVIII</w:t>
      </w:r>
      <w:r w:rsidRPr="00890FEE">
        <w:rPr>
          <w:rFonts w:ascii="Times New Roman" w:eastAsia="Times New Roman" w:hAnsi="Times New Roman" w:cs="Times New Roman"/>
          <w:b/>
          <w:i/>
          <w:iCs/>
          <w:sz w:val="24"/>
          <w:szCs w:val="24"/>
          <w:lang w:eastAsia="ar-SA"/>
        </w:rPr>
        <w:t xml:space="preserve"> в. Эпоха русского Просвещения. Становление русского сентиментализма. – 2 часа</w:t>
      </w:r>
    </w:p>
    <w:p w:rsidR="00890FEE" w:rsidRPr="00890FEE" w:rsidRDefault="00890FEE" w:rsidP="00890FEE">
      <w:pPr>
        <w:suppressAutoHyphens/>
        <w:spacing w:after="0" w:line="240" w:lineRule="auto"/>
        <w:ind w:firstLine="709"/>
        <w:jc w:val="both"/>
        <w:rPr>
          <w:rFonts w:ascii="Times New Roman" w:eastAsia="Times New Roman" w:hAnsi="Times New Roman" w:cs="Times New Roman"/>
          <w:sz w:val="24"/>
          <w:szCs w:val="24"/>
          <w:u w:val="single"/>
          <w:lang w:eastAsia="ar-SA"/>
        </w:rPr>
      </w:pP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Исторические сведения   о   России   последней   трети  XVIII  в. Экономический и  культурный  рост  Российского  государства  и   его международного положения.   Развитие   национального   самосознания.</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Политическое господство  дворянского  класса.  Обострение  классовых противоречий. Народные восстания.</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Эпоха русского      Просвещения.       Материалистическая       и рационалистическая основа   философии   Просвещения.   "Просвещенный абсолютизм" Екатерины  II.   Роль   дворянства   в   распространении </w:t>
      </w:r>
      <w:r w:rsidRPr="00890FEE">
        <w:rPr>
          <w:rFonts w:ascii="Times New Roman" w:eastAsia="Times New Roman" w:hAnsi="Times New Roman" w:cs="Times New Roman"/>
          <w:sz w:val="24"/>
          <w:szCs w:val="24"/>
          <w:lang w:eastAsia="ar-SA"/>
        </w:rPr>
        <w:lastRenderedPageBreak/>
        <w:t>передовых идей.   Просветительская   и   революционная  деятельность А.Н.Радищева.</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Русский сентиментализм. Влияние господствующего секуляризованного мировоззрения на  формирование  нового  литературного   направления. Сенсуализм ("чувствительность")      как      философская     основа сентиментализма. Противопоставление "разума" и  "чувства"  как  двух основ теоретически обоснованных литературных направлений.</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Разновидность течений  сентиментального  направления.  Дидактизм. Идиллическая мечтательность. Подражание народной поэзии.</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Эволюция интересов литературы:  от "человека вообще" (классицизм) к "определенной личности" (сентиментализм). Обращение к национальной жизни и быту.  Появление писателей и новых  литературных  героев  из "обыкновенных людей" (третьего сословия). Интерес к внутреннему миру героя ("психологизм"),  частной и семейной жизни.  Функция пейзажа в литературных сочинениях сентименталистов. Роль воображения.</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Возникновение и развитие новых литературных прозаических  жанров: авторской повести, семейного, бытового и психологического романа. Их связь с русскими рукописными анонимными  повестями  первой  половины XVIII в.   Освоение   новых  литературных  форм:  переписки  героев, дневника, путевых записок ("путешествия").</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Развитие элегии,  лирической песни,  "мещанской драмы",  "слезной комедии", "комической оперы".</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Влияние разговорного языка образованного общества на литературный  язык.</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Эволюция реалистических   тенденций   в   русской   литературе  и приближение ее к  жизни.  Более  сложный  и  разнообразный  характер русского сентиментализма по сравнению с западноевропейским. Проблема "русского просветительского реализма".</w:t>
      </w:r>
    </w:p>
    <w:p w:rsidR="00890FEE" w:rsidRPr="00890FEE" w:rsidRDefault="00890FEE" w:rsidP="00890FEE">
      <w:pPr>
        <w:suppressAutoHyphens/>
        <w:spacing w:after="0" w:line="240" w:lineRule="auto"/>
        <w:ind w:firstLine="709"/>
        <w:jc w:val="both"/>
        <w:rPr>
          <w:rFonts w:ascii="Times New Roman" w:eastAsia="Times New Roman" w:hAnsi="Times New Roman" w:cs="Times New Roman"/>
          <w:b/>
          <w:bCs/>
          <w:sz w:val="24"/>
          <w:szCs w:val="24"/>
          <w:lang w:eastAsia="ar-SA"/>
        </w:rPr>
      </w:pPr>
    </w:p>
    <w:p w:rsidR="00890FEE" w:rsidRPr="00890FEE" w:rsidRDefault="00890FEE" w:rsidP="00890FEE">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i/>
          <w:iCs/>
          <w:sz w:val="24"/>
          <w:szCs w:val="24"/>
          <w:lang w:eastAsia="ar-SA"/>
        </w:rPr>
        <w:t>Тема 3. Журнальная сатира 1769-1774 гг. Основные темы и идеи. – 2 часа</w:t>
      </w:r>
    </w:p>
    <w:p w:rsidR="00890FEE" w:rsidRPr="00890FEE" w:rsidRDefault="00890FEE" w:rsidP="00890FEE">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Развитие  журналистики.  Появление первых сатирических журналов.  "Сатира -  дочь  разума"  (А. Майков).</w:t>
      </w: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"Всякая всячина" и ее автор Екатерина II.  "Адская почта" Ф.Эмина.</w:t>
      </w: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 Сатирические журналы Н.И. Новикова: "Трутень", "Живописец", "Кошелек".</w:t>
      </w: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Литературная и    просветительская    деятельность  </w:t>
      </w:r>
      <w:r w:rsidRPr="00890FEE">
        <w:rPr>
          <w:rFonts w:ascii="Times New Roman" w:eastAsia="Times New Roman" w:hAnsi="Times New Roman" w:cs="Times New Roman"/>
          <w:b/>
          <w:bCs/>
          <w:sz w:val="24"/>
          <w:szCs w:val="24"/>
          <w:lang w:eastAsia="ar-SA"/>
        </w:rPr>
        <w:t xml:space="preserve"> Н.И. Новикова</w:t>
      </w:r>
      <w:r w:rsidRPr="00890FEE">
        <w:rPr>
          <w:rFonts w:ascii="Times New Roman" w:eastAsia="Times New Roman" w:hAnsi="Times New Roman" w:cs="Times New Roman"/>
          <w:sz w:val="24"/>
          <w:szCs w:val="24"/>
          <w:lang w:eastAsia="ar-SA"/>
        </w:rPr>
        <w:t xml:space="preserve"> (1744-1818). Значение  "Опыта  исторического  словаря  о  российских писателях" и  "Древней Российской Вивлиофики" в пробуждении интереса к отечественному    культурному    наследию    и    в     зарождении литературоведения. </w:t>
      </w: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Литературно-политический    смысл    и   значение полемики о характере и задачах  сатиры  между  "Всякой  всячиной"  и "Трутнем". </w:t>
      </w: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Жанровое   многообразие,   стиль   и   язык  сатирических произведений новиковских журналов.  </w:t>
      </w: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Национальный патриотизм взглядов Новикова. Борьба с галломанией. Связь с масонством.</w:t>
      </w:r>
    </w:p>
    <w:p w:rsidR="00890FEE" w:rsidRPr="00890FEE" w:rsidRDefault="00890FEE" w:rsidP="00890FEE">
      <w:pPr>
        <w:suppressAutoHyphens/>
        <w:spacing w:after="0" w:line="240" w:lineRule="auto"/>
        <w:ind w:firstLine="709"/>
        <w:jc w:val="both"/>
        <w:rPr>
          <w:rFonts w:ascii="Times New Roman" w:eastAsia="Times New Roman" w:hAnsi="Times New Roman" w:cs="Times New Roman"/>
          <w:sz w:val="24"/>
          <w:szCs w:val="24"/>
          <w:lang w:eastAsia="ar-SA"/>
        </w:rPr>
      </w:pPr>
    </w:p>
    <w:p w:rsidR="00890FEE" w:rsidRPr="00890FEE" w:rsidRDefault="00890FEE" w:rsidP="00890FEE">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i/>
          <w:iCs/>
          <w:sz w:val="24"/>
          <w:szCs w:val="24"/>
          <w:lang w:eastAsia="ar-SA"/>
        </w:rPr>
        <w:t xml:space="preserve">Тема 3. Драматургия второй половины </w:t>
      </w:r>
      <w:r w:rsidRPr="00890FEE">
        <w:rPr>
          <w:rFonts w:ascii="Times New Roman" w:eastAsia="Times New Roman" w:hAnsi="Times New Roman" w:cs="Times New Roman"/>
          <w:b/>
          <w:i/>
          <w:iCs/>
          <w:sz w:val="24"/>
          <w:szCs w:val="24"/>
          <w:lang w:val="en-US" w:eastAsia="ar-SA"/>
        </w:rPr>
        <w:t>XVIII</w:t>
      </w:r>
      <w:r w:rsidRPr="00890FEE">
        <w:rPr>
          <w:rFonts w:ascii="Times New Roman" w:eastAsia="Times New Roman" w:hAnsi="Times New Roman" w:cs="Times New Roman"/>
          <w:b/>
          <w:i/>
          <w:iCs/>
          <w:sz w:val="24"/>
          <w:szCs w:val="24"/>
          <w:lang w:eastAsia="ar-SA"/>
        </w:rPr>
        <w:t xml:space="preserve"> в. и ее основные жанры. Творчество В.И. Лукина, М.И. Веревкина, А.О. Аблесимова, М.В. Попова. – 2 часа.</w:t>
      </w:r>
    </w:p>
    <w:p w:rsidR="00890FEE" w:rsidRPr="00890FEE" w:rsidRDefault="00890FEE" w:rsidP="00890FEE">
      <w:pPr>
        <w:suppressAutoHyphens/>
        <w:spacing w:after="0" w:line="240" w:lineRule="auto"/>
        <w:ind w:firstLine="709"/>
        <w:jc w:val="both"/>
        <w:rPr>
          <w:rFonts w:ascii="Times New Roman" w:eastAsia="Times New Roman" w:hAnsi="Times New Roman" w:cs="Times New Roman"/>
          <w:sz w:val="24"/>
          <w:szCs w:val="24"/>
          <w:lang w:eastAsia="ar-SA"/>
        </w:rPr>
      </w:pPr>
    </w:p>
    <w:p w:rsidR="00890FEE" w:rsidRPr="00890FEE" w:rsidRDefault="00890FEE" w:rsidP="00071218">
      <w:pPr>
        <w:numPr>
          <w:ilvl w:val="0"/>
          <w:numId w:val="70"/>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lastRenderedPageBreak/>
        <w:t>Появление новых жанров:  "мещанской драмы", "слезной комедии", "комической  оперы".  Переписка  о "слезной комедии" между Сумароковым и  Вольтером.</w:t>
      </w:r>
    </w:p>
    <w:p w:rsidR="00890FEE" w:rsidRPr="00890FEE" w:rsidRDefault="00890FEE" w:rsidP="00071218">
      <w:pPr>
        <w:numPr>
          <w:ilvl w:val="0"/>
          <w:numId w:val="70"/>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 Драматургическая   деятельность   </w:t>
      </w:r>
      <w:r w:rsidRPr="00890FEE">
        <w:rPr>
          <w:rFonts w:ascii="Times New Roman" w:eastAsia="Times New Roman" w:hAnsi="Times New Roman" w:cs="Times New Roman"/>
          <w:b/>
          <w:bCs/>
          <w:sz w:val="24"/>
          <w:szCs w:val="24"/>
          <w:lang w:eastAsia="ar-SA"/>
        </w:rPr>
        <w:t>В.И.Лукина</w:t>
      </w:r>
      <w:r w:rsidRPr="00890FEE">
        <w:rPr>
          <w:rFonts w:ascii="Times New Roman" w:eastAsia="Times New Roman" w:hAnsi="Times New Roman" w:cs="Times New Roman"/>
          <w:sz w:val="24"/>
          <w:szCs w:val="24"/>
          <w:lang w:eastAsia="ar-SA"/>
        </w:rPr>
        <w:t xml:space="preserve">. </w:t>
      </w:r>
      <w:r w:rsidRPr="00890FEE">
        <w:rPr>
          <w:rFonts w:ascii="Times New Roman" w:eastAsia="Times New Roman" w:hAnsi="Times New Roman" w:cs="Times New Roman"/>
          <w:i/>
          <w:iCs/>
          <w:sz w:val="24"/>
          <w:szCs w:val="24"/>
          <w:lang w:eastAsia="ar-SA"/>
        </w:rPr>
        <w:t>“Щепетильник"</w:t>
      </w:r>
      <w:r w:rsidRPr="00890FEE">
        <w:rPr>
          <w:rFonts w:ascii="Times New Roman" w:eastAsia="Times New Roman" w:hAnsi="Times New Roman" w:cs="Times New Roman"/>
          <w:sz w:val="24"/>
          <w:szCs w:val="24"/>
          <w:lang w:eastAsia="ar-SA"/>
        </w:rPr>
        <w:t xml:space="preserve"> и другие его пьесы. Первенец русской "слезной комедии" - </w:t>
      </w:r>
      <w:r w:rsidRPr="00890FEE">
        <w:rPr>
          <w:rFonts w:ascii="Times New Roman" w:eastAsia="Times New Roman" w:hAnsi="Times New Roman" w:cs="Times New Roman"/>
          <w:i/>
          <w:iCs/>
          <w:sz w:val="24"/>
          <w:szCs w:val="24"/>
          <w:lang w:eastAsia="ar-SA"/>
        </w:rPr>
        <w:t>"Мот,  любовью  исправленный"</w:t>
      </w:r>
      <w:r w:rsidRPr="00890FEE">
        <w:rPr>
          <w:rFonts w:ascii="Times New Roman" w:eastAsia="Times New Roman" w:hAnsi="Times New Roman" w:cs="Times New Roman"/>
          <w:sz w:val="24"/>
          <w:szCs w:val="24"/>
          <w:lang w:eastAsia="ar-SA"/>
        </w:rPr>
        <w:t>.  Позиция  В.И.Лукина  в   теоретической полемике с     Сумароковым-комедиографом.    Отстаивание    принципа "склонения" иностранных произведений на "русские нравы".  Проявление Лукиным к народному театру.</w:t>
      </w:r>
    </w:p>
    <w:p w:rsidR="00890FEE" w:rsidRPr="00890FEE" w:rsidRDefault="00890FEE" w:rsidP="00071218">
      <w:pPr>
        <w:numPr>
          <w:ilvl w:val="0"/>
          <w:numId w:val="70"/>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Творчество </w:t>
      </w:r>
      <w:r w:rsidRPr="00890FEE">
        <w:rPr>
          <w:rFonts w:ascii="Times New Roman" w:eastAsia="Times New Roman" w:hAnsi="Times New Roman" w:cs="Times New Roman"/>
          <w:b/>
          <w:bCs/>
          <w:sz w:val="24"/>
          <w:szCs w:val="24"/>
          <w:lang w:eastAsia="ar-SA"/>
        </w:rPr>
        <w:t>М.И. Веревкина</w:t>
      </w:r>
      <w:r w:rsidRPr="00890FEE">
        <w:rPr>
          <w:rFonts w:ascii="Times New Roman" w:eastAsia="Times New Roman" w:hAnsi="Times New Roman" w:cs="Times New Roman"/>
          <w:sz w:val="24"/>
          <w:szCs w:val="24"/>
          <w:lang w:eastAsia="ar-SA"/>
        </w:rPr>
        <w:t xml:space="preserve"> (1732-1795): </w:t>
      </w:r>
      <w:r w:rsidRPr="00890FEE">
        <w:rPr>
          <w:rFonts w:ascii="Times New Roman" w:eastAsia="Times New Roman" w:hAnsi="Times New Roman" w:cs="Times New Roman"/>
          <w:i/>
          <w:iCs/>
          <w:sz w:val="24"/>
          <w:szCs w:val="24"/>
          <w:lang w:eastAsia="ar-SA"/>
        </w:rPr>
        <w:t>“Так и должно”</w:t>
      </w:r>
      <w:r w:rsidRPr="00890FEE">
        <w:rPr>
          <w:rFonts w:ascii="Times New Roman" w:eastAsia="Times New Roman" w:hAnsi="Times New Roman" w:cs="Times New Roman"/>
          <w:sz w:val="24"/>
          <w:szCs w:val="24"/>
          <w:lang w:eastAsia="ar-SA"/>
        </w:rPr>
        <w:t xml:space="preserve">, </w:t>
      </w:r>
      <w:r w:rsidRPr="00890FEE">
        <w:rPr>
          <w:rFonts w:ascii="Times New Roman" w:eastAsia="Times New Roman" w:hAnsi="Times New Roman" w:cs="Times New Roman"/>
          <w:i/>
          <w:iCs/>
          <w:sz w:val="24"/>
          <w:szCs w:val="24"/>
          <w:lang w:eastAsia="ar-SA"/>
        </w:rPr>
        <w:t>“Точь-в-точь”.</w:t>
      </w:r>
      <w:r w:rsidRPr="00890FEE">
        <w:rPr>
          <w:rFonts w:ascii="Times New Roman" w:eastAsia="Times New Roman" w:hAnsi="Times New Roman" w:cs="Times New Roman"/>
          <w:sz w:val="24"/>
          <w:szCs w:val="24"/>
          <w:lang w:eastAsia="ar-SA"/>
        </w:rPr>
        <w:t xml:space="preserve"> Творчество </w:t>
      </w:r>
      <w:r w:rsidRPr="00890FEE">
        <w:rPr>
          <w:rFonts w:ascii="Times New Roman" w:eastAsia="Times New Roman" w:hAnsi="Times New Roman" w:cs="Times New Roman"/>
          <w:b/>
          <w:bCs/>
          <w:sz w:val="24"/>
          <w:szCs w:val="24"/>
          <w:lang w:eastAsia="ar-SA"/>
        </w:rPr>
        <w:t>М.В. Попова</w:t>
      </w:r>
      <w:r w:rsidRPr="00890FEE">
        <w:rPr>
          <w:rFonts w:ascii="Times New Roman" w:eastAsia="Times New Roman" w:hAnsi="Times New Roman" w:cs="Times New Roman"/>
          <w:sz w:val="24"/>
          <w:szCs w:val="24"/>
          <w:lang w:eastAsia="ar-SA"/>
        </w:rPr>
        <w:t xml:space="preserve"> (ум. около 1790 г.): </w:t>
      </w:r>
      <w:r w:rsidRPr="00890FEE">
        <w:rPr>
          <w:rFonts w:ascii="Times New Roman" w:eastAsia="Times New Roman" w:hAnsi="Times New Roman" w:cs="Times New Roman"/>
          <w:i/>
          <w:iCs/>
          <w:sz w:val="24"/>
          <w:szCs w:val="24"/>
          <w:lang w:eastAsia="ar-SA"/>
        </w:rPr>
        <w:t>“Анюта”</w:t>
      </w:r>
      <w:r w:rsidRPr="00890FEE">
        <w:rPr>
          <w:rFonts w:ascii="Times New Roman" w:eastAsia="Times New Roman" w:hAnsi="Times New Roman" w:cs="Times New Roman"/>
          <w:sz w:val="24"/>
          <w:szCs w:val="24"/>
          <w:lang w:eastAsia="ar-SA"/>
        </w:rPr>
        <w:t xml:space="preserve"> – первая «комическая опера» и «народная пьеса» из крестьянской жизни. </w:t>
      </w:r>
    </w:p>
    <w:p w:rsidR="00890FEE" w:rsidRPr="00890FEE" w:rsidRDefault="00890FEE" w:rsidP="00071218">
      <w:pPr>
        <w:numPr>
          <w:ilvl w:val="0"/>
          <w:numId w:val="70"/>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Творчество </w:t>
      </w:r>
      <w:r w:rsidRPr="00890FEE">
        <w:rPr>
          <w:rFonts w:ascii="Times New Roman" w:eastAsia="Times New Roman" w:hAnsi="Times New Roman" w:cs="Times New Roman"/>
          <w:b/>
          <w:bCs/>
          <w:sz w:val="24"/>
          <w:szCs w:val="24"/>
          <w:lang w:eastAsia="ar-SA"/>
        </w:rPr>
        <w:t xml:space="preserve">А.О. Аблесимова </w:t>
      </w:r>
      <w:r w:rsidRPr="00890FEE">
        <w:rPr>
          <w:rFonts w:ascii="Times New Roman" w:eastAsia="Times New Roman" w:hAnsi="Times New Roman" w:cs="Times New Roman"/>
          <w:sz w:val="24"/>
          <w:szCs w:val="24"/>
          <w:lang w:eastAsia="ar-SA"/>
        </w:rPr>
        <w:t>(1742-1783):</w:t>
      </w:r>
      <w:r w:rsidRPr="00890FEE">
        <w:rPr>
          <w:rFonts w:ascii="Times New Roman" w:eastAsia="Times New Roman" w:hAnsi="Times New Roman" w:cs="Times New Roman"/>
          <w:i/>
          <w:iCs/>
          <w:sz w:val="24"/>
          <w:szCs w:val="24"/>
          <w:lang w:eastAsia="ar-SA"/>
        </w:rPr>
        <w:t xml:space="preserve"> “Мельник, колдун, обманщик и сват”.</w:t>
      </w:r>
    </w:p>
    <w:p w:rsidR="00890FEE" w:rsidRPr="00890FEE" w:rsidRDefault="00890FEE" w:rsidP="00071218">
      <w:pPr>
        <w:numPr>
          <w:ilvl w:val="0"/>
          <w:numId w:val="70"/>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Первые драматургические опыты </w:t>
      </w:r>
      <w:r w:rsidRPr="00890FEE">
        <w:rPr>
          <w:rFonts w:ascii="Times New Roman" w:eastAsia="Times New Roman" w:hAnsi="Times New Roman" w:cs="Times New Roman"/>
          <w:b/>
          <w:bCs/>
          <w:sz w:val="24"/>
          <w:szCs w:val="24"/>
          <w:lang w:eastAsia="ar-SA"/>
        </w:rPr>
        <w:t>И.А. Крылова</w:t>
      </w:r>
      <w:r w:rsidRPr="00890FEE">
        <w:rPr>
          <w:rFonts w:ascii="Times New Roman" w:eastAsia="Times New Roman" w:hAnsi="Times New Roman" w:cs="Times New Roman"/>
          <w:sz w:val="24"/>
          <w:szCs w:val="24"/>
          <w:lang w:eastAsia="ar-SA"/>
        </w:rPr>
        <w:t xml:space="preserve"> (1769/8-1844).</w:t>
      </w:r>
    </w:p>
    <w:p w:rsidR="00FF699A" w:rsidRDefault="00FF699A" w:rsidP="00077151">
      <w:pPr>
        <w:spacing w:line="276" w:lineRule="auto"/>
        <w:jc w:val="both"/>
        <w:rPr>
          <w:rFonts w:ascii="Times New Roman" w:hAnsi="Times New Roman" w:cs="Times New Roman"/>
          <w:sz w:val="24"/>
          <w:szCs w:val="24"/>
        </w:rPr>
      </w:pPr>
    </w:p>
    <w:p w:rsidR="001807D1" w:rsidRPr="001807D1" w:rsidRDefault="001807D1" w:rsidP="00077151">
      <w:pPr>
        <w:spacing w:line="276" w:lineRule="auto"/>
        <w:jc w:val="both"/>
        <w:rPr>
          <w:rFonts w:ascii="Times New Roman" w:hAnsi="Times New Roman" w:cs="Times New Roman"/>
          <w:b/>
          <w:sz w:val="24"/>
          <w:szCs w:val="24"/>
        </w:rPr>
      </w:pPr>
      <w:r w:rsidRPr="001807D1">
        <w:rPr>
          <w:rFonts w:ascii="Times New Roman" w:hAnsi="Times New Roman" w:cs="Times New Roman"/>
          <w:b/>
          <w:sz w:val="24"/>
          <w:szCs w:val="24"/>
        </w:rPr>
        <w:t>Литература:</w:t>
      </w:r>
    </w:p>
    <w:p w:rsidR="001807D1" w:rsidRPr="001807D1" w:rsidRDefault="001807D1" w:rsidP="00071218">
      <w:pPr>
        <w:pStyle w:val="ae"/>
        <w:numPr>
          <w:ilvl w:val="0"/>
          <w:numId w:val="72"/>
        </w:numPr>
        <w:jc w:val="both"/>
      </w:pPr>
      <w:r w:rsidRPr="001807D1">
        <w:t>Ранняя русская драматургия (XVII -первая половина XVIII в.): Первые пьесы русского театра. М., 1972.</w:t>
      </w:r>
    </w:p>
    <w:p w:rsidR="001807D1" w:rsidRPr="001807D1" w:rsidRDefault="001807D1" w:rsidP="00071218">
      <w:pPr>
        <w:pStyle w:val="ae"/>
        <w:numPr>
          <w:ilvl w:val="0"/>
          <w:numId w:val="72"/>
        </w:numPr>
        <w:jc w:val="both"/>
      </w:pPr>
      <w:r w:rsidRPr="001807D1">
        <w:t>Русская драматургия последней четверти XVII и начала XVIII. М., 1972.</w:t>
      </w:r>
    </w:p>
    <w:p w:rsidR="001807D1" w:rsidRPr="001807D1" w:rsidRDefault="001807D1" w:rsidP="00071218">
      <w:pPr>
        <w:pStyle w:val="ae"/>
        <w:numPr>
          <w:ilvl w:val="0"/>
          <w:numId w:val="72"/>
        </w:numPr>
        <w:jc w:val="both"/>
      </w:pPr>
      <w:r w:rsidRPr="001807D1">
        <w:t xml:space="preserve">Русские повести первой трети XVIII в. /Исслед. и подгот. текста </w:t>
      </w:r>
      <w:r w:rsidRPr="001807D1">
        <w:rPr>
          <w:i/>
          <w:iCs/>
        </w:rPr>
        <w:t>Г.Н.Моисеевой</w:t>
      </w:r>
      <w:r w:rsidRPr="001807D1">
        <w:t xml:space="preserve">. М.-Л., 1965.  </w:t>
      </w:r>
    </w:p>
    <w:p w:rsidR="001807D1" w:rsidRPr="001807D1" w:rsidRDefault="001807D1" w:rsidP="00071218">
      <w:pPr>
        <w:pStyle w:val="ae"/>
        <w:numPr>
          <w:ilvl w:val="0"/>
          <w:numId w:val="72"/>
        </w:numPr>
        <w:jc w:val="both"/>
      </w:pPr>
      <w:r w:rsidRPr="001807D1">
        <w:t xml:space="preserve">Русская силлабическая поэзия XVII-XVIII вв. /Сост. </w:t>
      </w:r>
      <w:r w:rsidRPr="001807D1">
        <w:rPr>
          <w:i/>
          <w:iCs/>
        </w:rPr>
        <w:t>А.М.Панченко</w:t>
      </w:r>
      <w:r w:rsidRPr="001807D1">
        <w:t>. Л., 1970.</w:t>
      </w:r>
    </w:p>
    <w:p w:rsidR="001807D1" w:rsidRPr="001807D1" w:rsidRDefault="001807D1" w:rsidP="00071218">
      <w:pPr>
        <w:pStyle w:val="ae"/>
        <w:numPr>
          <w:ilvl w:val="0"/>
          <w:numId w:val="72"/>
        </w:numPr>
        <w:jc w:val="both"/>
      </w:pPr>
      <w:r w:rsidRPr="001807D1">
        <w:t>Русская комедия и комическая опера XVIII века. М.-Л., 1950.</w:t>
      </w:r>
    </w:p>
    <w:p w:rsidR="001807D1" w:rsidRPr="001807D1" w:rsidRDefault="001807D1" w:rsidP="00071218">
      <w:pPr>
        <w:pStyle w:val="ae"/>
        <w:numPr>
          <w:ilvl w:val="0"/>
          <w:numId w:val="72"/>
        </w:numPr>
        <w:jc w:val="both"/>
      </w:pPr>
      <w:r w:rsidRPr="001807D1">
        <w:t>Русская литература: Век XVIII: Лирика. М., 1990.</w:t>
      </w:r>
    </w:p>
    <w:p w:rsidR="001807D1" w:rsidRPr="001807D1" w:rsidRDefault="001807D1" w:rsidP="00071218">
      <w:pPr>
        <w:pStyle w:val="ae"/>
        <w:numPr>
          <w:ilvl w:val="0"/>
          <w:numId w:val="72"/>
        </w:numPr>
        <w:jc w:val="both"/>
      </w:pPr>
      <w:r w:rsidRPr="001807D1">
        <w:t>Русская литература: Век XVIII: Трагедия. М., 1991.</w:t>
      </w:r>
    </w:p>
    <w:p w:rsidR="001807D1" w:rsidRPr="001807D1" w:rsidRDefault="001807D1" w:rsidP="00071218">
      <w:pPr>
        <w:pStyle w:val="ae"/>
        <w:numPr>
          <w:ilvl w:val="0"/>
          <w:numId w:val="72"/>
        </w:numPr>
        <w:jc w:val="both"/>
      </w:pPr>
      <w:r w:rsidRPr="001807D1">
        <w:t>Княжнин Я.Б. Избранные произведения. Л., 1961.</w:t>
      </w:r>
    </w:p>
    <w:p w:rsidR="001807D1" w:rsidRPr="001807D1" w:rsidRDefault="001807D1" w:rsidP="00071218">
      <w:pPr>
        <w:pStyle w:val="ae"/>
        <w:numPr>
          <w:ilvl w:val="0"/>
          <w:numId w:val="72"/>
        </w:numPr>
        <w:jc w:val="both"/>
      </w:pPr>
      <w:r w:rsidRPr="001807D1">
        <w:t>Русская сентиментальная повесть. М., 1979.</w:t>
      </w:r>
    </w:p>
    <w:p w:rsidR="001807D1" w:rsidRPr="001807D1" w:rsidRDefault="001807D1" w:rsidP="00071218">
      <w:pPr>
        <w:pStyle w:val="ae"/>
        <w:numPr>
          <w:ilvl w:val="0"/>
          <w:numId w:val="72"/>
        </w:numPr>
        <w:jc w:val="both"/>
      </w:pPr>
      <w:r w:rsidRPr="001807D1">
        <w:rPr>
          <w:i/>
          <w:iCs/>
        </w:rPr>
        <w:t>Ужанков А.Н.</w:t>
      </w:r>
      <w:r w:rsidRPr="001807D1">
        <w:t xml:space="preserve"> О специфике развития русской литературы XI - первой трети XVIII века. Стадии и формации. М., 2009.</w:t>
      </w:r>
    </w:p>
    <w:p w:rsidR="001807D1" w:rsidRPr="001807D1" w:rsidRDefault="001807D1" w:rsidP="00071218">
      <w:pPr>
        <w:pStyle w:val="ae"/>
        <w:numPr>
          <w:ilvl w:val="0"/>
          <w:numId w:val="72"/>
        </w:numPr>
        <w:jc w:val="both"/>
      </w:pPr>
      <w:r w:rsidRPr="001807D1">
        <w:rPr>
          <w:i/>
          <w:iCs/>
        </w:rPr>
        <w:t>Лебедева О.Б.</w:t>
      </w:r>
      <w:r w:rsidRPr="001807D1">
        <w:t xml:space="preserve"> История русской литературы </w:t>
      </w:r>
      <w:r w:rsidRPr="001807D1">
        <w:rPr>
          <w:lang w:val="en-US"/>
        </w:rPr>
        <w:t>XVIII</w:t>
      </w:r>
      <w:r w:rsidRPr="001807D1">
        <w:t xml:space="preserve"> века. М., 2000.</w:t>
      </w:r>
    </w:p>
    <w:p w:rsidR="001807D1" w:rsidRPr="001807D1" w:rsidRDefault="001807D1" w:rsidP="00071218">
      <w:pPr>
        <w:pStyle w:val="ae"/>
        <w:numPr>
          <w:ilvl w:val="0"/>
          <w:numId w:val="72"/>
        </w:numPr>
        <w:jc w:val="both"/>
      </w:pPr>
      <w:r w:rsidRPr="001807D1">
        <w:rPr>
          <w:i/>
          <w:iCs/>
        </w:rPr>
        <w:t>Дунаев М.М.</w:t>
      </w:r>
      <w:r w:rsidRPr="001807D1">
        <w:t xml:space="preserve"> Православие и русская литература. Т.1-6.М., 1996-1999.</w:t>
      </w:r>
    </w:p>
    <w:p w:rsidR="001807D1" w:rsidRPr="001807D1" w:rsidRDefault="001807D1" w:rsidP="00071218">
      <w:pPr>
        <w:pStyle w:val="ae"/>
        <w:numPr>
          <w:ilvl w:val="0"/>
          <w:numId w:val="72"/>
        </w:numPr>
        <w:jc w:val="both"/>
      </w:pPr>
      <w:r w:rsidRPr="001807D1">
        <w:rPr>
          <w:i/>
          <w:iCs/>
        </w:rPr>
        <w:t>Синицына Н.В</w:t>
      </w:r>
      <w:r w:rsidRPr="001807D1">
        <w:t>. Третий Рим. Истоки и эволюция русской средневековой концепции. М., 1998.</w:t>
      </w:r>
    </w:p>
    <w:p w:rsidR="001807D1" w:rsidRPr="001807D1" w:rsidRDefault="001807D1" w:rsidP="00071218">
      <w:pPr>
        <w:pStyle w:val="ae"/>
        <w:numPr>
          <w:ilvl w:val="0"/>
          <w:numId w:val="72"/>
        </w:numPr>
        <w:jc w:val="both"/>
      </w:pPr>
      <w:r w:rsidRPr="001807D1">
        <w:rPr>
          <w:i/>
          <w:iCs/>
        </w:rPr>
        <w:t>Демкова Н.С.</w:t>
      </w:r>
      <w:r w:rsidRPr="001807D1">
        <w:t xml:space="preserve"> Средневековая русская литература. СПб., 1997.</w:t>
      </w:r>
    </w:p>
    <w:p w:rsidR="001807D1" w:rsidRPr="001807D1" w:rsidRDefault="001807D1" w:rsidP="00071218">
      <w:pPr>
        <w:pStyle w:val="ae"/>
        <w:numPr>
          <w:ilvl w:val="0"/>
          <w:numId w:val="72"/>
        </w:numPr>
        <w:jc w:val="both"/>
      </w:pPr>
      <w:r w:rsidRPr="001807D1">
        <w:rPr>
          <w:i/>
          <w:iCs/>
        </w:rPr>
        <w:t>Кочеткова Н.Д</w:t>
      </w:r>
      <w:r w:rsidRPr="001807D1">
        <w:t>. Литература русского сентиментализма. СПб., 1994.</w:t>
      </w:r>
    </w:p>
    <w:p w:rsidR="001807D1" w:rsidRPr="001807D1" w:rsidRDefault="001807D1" w:rsidP="00071218">
      <w:pPr>
        <w:pStyle w:val="ae"/>
        <w:numPr>
          <w:ilvl w:val="0"/>
          <w:numId w:val="72"/>
        </w:numPr>
        <w:jc w:val="both"/>
      </w:pPr>
      <w:r w:rsidRPr="001807D1">
        <w:rPr>
          <w:i/>
          <w:iCs/>
        </w:rPr>
        <w:t>Ромодановская Е.К</w:t>
      </w:r>
      <w:r w:rsidRPr="001807D1">
        <w:t>. Русская  литература на пороге нового времени. Новосибирск, 1994.</w:t>
      </w:r>
    </w:p>
    <w:p w:rsidR="001807D1" w:rsidRPr="001807D1" w:rsidRDefault="001807D1" w:rsidP="00071218">
      <w:pPr>
        <w:pStyle w:val="ae"/>
        <w:numPr>
          <w:ilvl w:val="0"/>
          <w:numId w:val="72"/>
        </w:numPr>
        <w:jc w:val="both"/>
      </w:pPr>
      <w:r w:rsidRPr="001807D1">
        <w:rPr>
          <w:i/>
          <w:iCs/>
        </w:rPr>
        <w:t>Травников С.Н.</w:t>
      </w:r>
      <w:r w:rsidRPr="001807D1">
        <w:t xml:space="preserve"> Писатели петровского времени. М., 1989.</w:t>
      </w:r>
    </w:p>
    <w:p w:rsidR="001807D1" w:rsidRPr="001807D1" w:rsidRDefault="001807D1" w:rsidP="00071218">
      <w:pPr>
        <w:pStyle w:val="ae"/>
        <w:numPr>
          <w:ilvl w:val="0"/>
          <w:numId w:val="72"/>
        </w:numPr>
        <w:jc w:val="both"/>
      </w:pPr>
      <w:r w:rsidRPr="001807D1">
        <w:rPr>
          <w:i/>
          <w:iCs/>
        </w:rPr>
        <w:t>Илюшин А.А</w:t>
      </w:r>
      <w:r w:rsidRPr="001807D1">
        <w:t>. Русское стихосложение. М., 1988.</w:t>
      </w:r>
    </w:p>
    <w:p w:rsidR="001807D1" w:rsidRPr="001807D1" w:rsidRDefault="001807D1" w:rsidP="00071218">
      <w:pPr>
        <w:pStyle w:val="ae"/>
        <w:numPr>
          <w:ilvl w:val="0"/>
          <w:numId w:val="72"/>
        </w:numPr>
        <w:jc w:val="both"/>
      </w:pPr>
      <w:r w:rsidRPr="001807D1">
        <w:rPr>
          <w:i/>
          <w:iCs/>
        </w:rPr>
        <w:t>Москвичева Г.В.</w:t>
      </w:r>
      <w:r w:rsidRPr="001807D1">
        <w:t xml:space="preserve"> Русский классицизм. М., 1986.</w:t>
      </w:r>
    </w:p>
    <w:p w:rsidR="001807D1" w:rsidRPr="00416130" w:rsidRDefault="001807D1" w:rsidP="00077151">
      <w:pPr>
        <w:spacing w:line="276" w:lineRule="auto"/>
        <w:jc w:val="both"/>
        <w:rPr>
          <w:rFonts w:ascii="Times New Roman" w:hAnsi="Times New Roman" w:cs="Times New Roman"/>
          <w:sz w:val="24"/>
          <w:szCs w:val="24"/>
        </w:rPr>
      </w:pPr>
    </w:p>
    <w:p w:rsidR="00416130" w:rsidRPr="00416130" w:rsidRDefault="00416130" w:rsidP="00F67D99">
      <w:pPr>
        <w:spacing w:line="276" w:lineRule="auto"/>
        <w:jc w:val="center"/>
        <w:rPr>
          <w:rFonts w:ascii="Times New Roman" w:hAnsi="Times New Roman" w:cs="Times New Roman"/>
          <w:b/>
        </w:rPr>
      </w:pPr>
      <w:r w:rsidRPr="00416130">
        <w:rPr>
          <w:rFonts w:ascii="Times New Roman" w:hAnsi="Times New Roman" w:cs="Times New Roman"/>
          <w:b/>
        </w:rPr>
        <w:t>«</w:t>
      </w:r>
      <w:r w:rsidR="00072411">
        <w:rPr>
          <w:rFonts w:ascii="Times New Roman" w:hAnsi="Times New Roman" w:cs="Times New Roman"/>
          <w:b/>
          <w:bCs/>
          <w:sz w:val="24"/>
          <w:szCs w:val="24"/>
        </w:rPr>
        <w:t>История русской</w:t>
      </w:r>
      <w:r w:rsidR="00072411"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lang w:val="en-US"/>
        </w:rPr>
        <w:t>XIX</w:t>
      </w:r>
      <w:r w:rsidRPr="00416130">
        <w:rPr>
          <w:rFonts w:ascii="Times New Roman" w:hAnsi="Times New Roman" w:cs="Times New Roman"/>
          <w:b/>
        </w:rPr>
        <w:t xml:space="preserve"> века (первая половина)»</w:t>
      </w:r>
    </w:p>
    <w:p w:rsidR="00416130" w:rsidRPr="00416130" w:rsidRDefault="00416130" w:rsidP="00416130">
      <w:pPr>
        <w:spacing w:line="276" w:lineRule="auto"/>
        <w:rPr>
          <w:rFonts w:ascii="Times New Roman" w:hAnsi="Times New Roman" w:cs="Times New Roman"/>
          <w:b/>
        </w:rPr>
      </w:pPr>
    </w:p>
    <w:p w:rsidR="00416130" w:rsidRPr="00416130" w:rsidRDefault="00416130" w:rsidP="00416130">
      <w:pPr>
        <w:keepNext/>
        <w:spacing w:line="276" w:lineRule="auto"/>
        <w:ind w:firstLine="709"/>
        <w:jc w:val="both"/>
        <w:outlineLvl w:val="0"/>
        <w:rPr>
          <w:rFonts w:ascii="Times New Roman" w:hAnsi="Times New Roman" w:cs="Times New Roman"/>
          <w:bCs/>
        </w:rPr>
      </w:pPr>
      <w:r w:rsidRPr="00416130">
        <w:rPr>
          <w:rFonts w:ascii="Times New Roman" w:hAnsi="Times New Roman" w:cs="Times New Roman"/>
          <w:b/>
        </w:rPr>
        <w:lastRenderedPageBreak/>
        <w:t>ТЕМА 1</w:t>
      </w:r>
      <w:r w:rsidRPr="00416130">
        <w:rPr>
          <w:rFonts w:ascii="Times New Roman" w:hAnsi="Times New Roman" w:cs="Times New Roman"/>
          <w:bCs/>
        </w:rPr>
        <w:t>: Творчество В.А. Жуковского – 2 часа.</w:t>
      </w:r>
    </w:p>
    <w:p w:rsidR="00416130" w:rsidRPr="00416130" w:rsidRDefault="00416130" w:rsidP="00416130">
      <w:pPr>
        <w:keepNext/>
        <w:spacing w:line="276" w:lineRule="auto"/>
        <w:ind w:firstLine="709"/>
        <w:jc w:val="both"/>
        <w:outlineLvl w:val="0"/>
        <w:rPr>
          <w:rFonts w:ascii="Times New Roman" w:hAnsi="Times New Roman" w:cs="Times New Roman"/>
          <w:bCs/>
        </w:rPr>
      </w:pPr>
    </w:p>
    <w:p w:rsidR="00416130" w:rsidRPr="00416130" w:rsidRDefault="00416130" w:rsidP="00416130">
      <w:pPr>
        <w:keepNext/>
        <w:spacing w:line="276" w:lineRule="auto"/>
        <w:ind w:left="672" w:firstLine="709"/>
        <w:jc w:val="both"/>
        <w:outlineLvl w:val="0"/>
        <w:rPr>
          <w:rFonts w:ascii="Times New Roman" w:hAnsi="Times New Roman" w:cs="Times New Roman"/>
          <w:bCs/>
        </w:rPr>
      </w:pPr>
      <w:r w:rsidRPr="00416130">
        <w:rPr>
          <w:rFonts w:ascii="Times New Roman" w:hAnsi="Times New Roman" w:cs="Times New Roman"/>
          <w:bCs/>
        </w:rPr>
        <w:t>1.Характер лирического переживания в элегиях Жуковского; философско-этический смысл «воспоминаний».</w:t>
      </w:r>
    </w:p>
    <w:p w:rsidR="00416130" w:rsidRPr="00416130" w:rsidRDefault="00416130" w:rsidP="00416130">
      <w:pPr>
        <w:keepNext/>
        <w:spacing w:line="276" w:lineRule="auto"/>
        <w:ind w:left="672" w:firstLine="709"/>
        <w:jc w:val="both"/>
        <w:outlineLvl w:val="0"/>
        <w:rPr>
          <w:rFonts w:ascii="Times New Roman" w:hAnsi="Times New Roman" w:cs="Times New Roman"/>
          <w:bCs/>
        </w:rPr>
      </w:pPr>
      <w:r w:rsidRPr="00416130">
        <w:rPr>
          <w:rFonts w:ascii="Times New Roman" w:hAnsi="Times New Roman" w:cs="Times New Roman"/>
          <w:bCs/>
        </w:rPr>
        <w:t>2. Образ лирического героя в романтической лирике Жуковского.</w:t>
      </w:r>
    </w:p>
    <w:p w:rsidR="00416130" w:rsidRPr="00416130" w:rsidRDefault="00416130" w:rsidP="00416130">
      <w:pPr>
        <w:keepNext/>
        <w:numPr>
          <w:ilvl w:val="0"/>
          <w:numId w:val="13"/>
        </w:numPr>
        <w:spacing w:after="0" w:line="276" w:lineRule="auto"/>
        <w:jc w:val="both"/>
        <w:outlineLvl w:val="0"/>
        <w:rPr>
          <w:rFonts w:ascii="Times New Roman" w:hAnsi="Times New Roman" w:cs="Times New Roman"/>
          <w:bCs/>
        </w:rPr>
      </w:pPr>
      <w:r w:rsidRPr="00416130">
        <w:rPr>
          <w:rFonts w:ascii="Times New Roman" w:hAnsi="Times New Roman" w:cs="Times New Roman"/>
          <w:bCs/>
        </w:rPr>
        <w:t>Идеал любви в балладах «Людмила», «Светлана», «Эолова арфа», «Рыцарь Тогенбург».</w:t>
      </w:r>
    </w:p>
    <w:p w:rsidR="00416130" w:rsidRPr="00416130" w:rsidRDefault="00416130" w:rsidP="00416130">
      <w:pPr>
        <w:keepNext/>
        <w:numPr>
          <w:ilvl w:val="0"/>
          <w:numId w:val="13"/>
        </w:numPr>
        <w:spacing w:after="0" w:line="276" w:lineRule="auto"/>
        <w:jc w:val="both"/>
        <w:outlineLvl w:val="0"/>
        <w:rPr>
          <w:rFonts w:ascii="Times New Roman" w:hAnsi="Times New Roman" w:cs="Times New Roman"/>
          <w:bCs/>
        </w:rPr>
      </w:pPr>
      <w:r w:rsidRPr="00416130">
        <w:rPr>
          <w:rFonts w:ascii="Times New Roman" w:hAnsi="Times New Roman" w:cs="Times New Roman"/>
          <w:bCs/>
        </w:rPr>
        <w:t xml:space="preserve">Вклад Жуковского в развитие романтического стиля и языка; связь с эстетической программой писателя. </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pStyle w:val="ae"/>
        <w:numPr>
          <w:ilvl w:val="1"/>
          <w:numId w:val="13"/>
        </w:numPr>
        <w:spacing w:line="276" w:lineRule="auto"/>
        <w:contextualSpacing/>
        <w:jc w:val="both"/>
      </w:pPr>
      <w:r w:rsidRPr="00416130">
        <w:t>Лазарев В.Я. Уроки Василия Жуковского. Очерки о великом русском поэте. – М., 1984.</w:t>
      </w:r>
    </w:p>
    <w:p w:rsidR="00416130" w:rsidRPr="00416130" w:rsidRDefault="00416130" w:rsidP="00416130">
      <w:pPr>
        <w:pStyle w:val="ae"/>
        <w:numPr>
          <w:ilvl w:val="1"/>
          <w:numId w:val="13"/>
        </w:numPr>
        <w:spacing w:line="276" w:lineRule="auto"/>
        <w:contextualSpacing/>
        <w:jc w:val="both"/>
      </w:pPr>
      <w:r w:rsidRPr="00416130">
        <w:t>Касаткина В.Н. «Здесь сердцу будет приятно…» Поэзия В.А. Жуковского. - М., 1995.</w:t>
      </w:r>
    </w:p>
    <w:p w:rsidR="00416130" w:rsidRPr="00416130" w:rsidRDefault="00416130" w:rsidP="00416130">
      <w:pPr>
        <w:pStyle w:val="ae"/>
        <w:numPr>
          <w:ilvl w:val="1"/>
          <w:numId w:val="13"/>
        </w:numPr>
        <w:spacing w:line="276" w:lineRule="auto"/>
        <w:contextualSpacing/>
        <w:jc w:val="both"/>
      </w:pPr>
      <w:r w:rsidRPr="00416130">
        <w:t>Шаталов С.Е. Жуковский. Жизнь и творческий путь (200 лет со дня рождения). – М., 1983.</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keepNext/>
        <w:spacing w:line="276" w:lineRule="auto"/>
        <w:ind w:firstLine="709"/>
        <w:jc w:val="both"/>
        <w:outlineLvl w:val="0"/>
        <w:rPr>
          <w:rFonts w:ascii="Times New Roman" w:hAnsi="Times New Roman" w:cs="Times New Roman"/>
          <w:bCs/>
        </w:rPr>
      </w:pPr>
      <w:r w:rsidRPr="00416130">
        <w:rPr>
          <w:rFonts w:ascii="Times New Roman" w:hAnsi="Times New Roman" w:cs="Times New Roman"/>
          <w:b/>
        </w:rPr>
        <w:t>ТЕМА 2</w:t>
      </w:r>
      <w:r w:rsidRPr="00416130">
        <w:rPr>
          <w:rFonts w:ascii="Times New Roman" w:hAnsi="Times New Roman" w:cs="Times New Roman"/>
          <w:bCs/>
        </w:rPr>
        <w:t>: Новаторство И.А. Крылова-баснописца – 2 часа.</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numPr>
          <w:ilvl w:val="0"/>
          <w:numId w:val="14"/>
        </w:numPr>
        <w:spacing w:after="0" w:line="276" w:lineRule="auto"/>
        <w:rPr>
          <w:rFonts w:ascii="Times New Roman" w:hAnsi="Times New Roman" w:cs="Times New Roman"/>
        </w:rPr>
      </w:pPr>
      <w:r w:rsidRPr="00416130">
        <w:rPr>
          <w:rFonts w:ascii="Times New Roman" w:hAnsi="Times New Roman" w:cs="Times New Roman"/>
        </w:rPr>
        <w:t>Жанр басни, его художественные особенности.</w:t>
      </w:r>
    </w:p>
    <w:p w:rsidR="00416130" w:rsidRPr="00416130" w:rsidRDefault="00416130" w:rsidP="00416130">
      <w:pPr>
        <w:numPr>
          <w:ilvl w:val="0"/>
          <w:numId w:val="14"/>
        </w:numPr>
        <w:spacing w:after="0" w:line="276" w:lineRule="auto"/>
        <w:rPr>
          <w:rFonts w:ascii="Times New Roman" w:hAnsi="Times New Roman" w:cs="Times New Roman"/>
        </w:rPr>
      </w:pPr>
      <w:r w:rsidRPr="00416130">
        <w:rPr>
          <w:rFonts w:ascii="Times New Roman" w:hAnsi="Times New Roman" w:cs="Times New Roman"/>
        </w:rPr>
        <w:t>Проблематика и тематика басен И.А. Крылова (социально-бытовые, нравственно-философские, нравоучительные).</w:t>
      </w:r>
    </w:p>
    <w:p w:rsidR="00416130" w:rsidRPr="00416130" w:rsidRDefault="00416130" w:rsidP="00416130">
      <w:pPr>
        <w:numPr>
          <w:ilvl w:val="0"/>
          <w:numId w:val="14"/>
        </w:numPr>
        <w:spacing w:after="0" w:line="276" w:lineRule="auto"/>
        <w:rPr>
          <w:rFonts w:ascii="Times New Roman" w:hAnsi="Times New Roman" w:cs="Times New Roman"/>
        </w:rPr>
      </w:pPr>
      <w:r w:rsidRPr="00416130">
        <w:rPr>
          <w:rFonts w:ascii="Times New Roman" w:hAnsi="Times New Roman" w:cs="Times New Roman"/>
        </w:rPr>
        <w:t>Народность и реализм басен: а) композиция; б) принципы типизации; в) образ автора; г) язык.</w:t>
      </w:r>
    </w:p>
    <w:p w:rsidR="00416130" w:rsidRPr="00416130" w:rsidRDefault="00416130" w:rsidP="00416130">
      <w:pPr>
        <w:numPr>
          <w:ilvl w:val="0"/>
          <w:numId w:val="14"/>
        </w:numPr>
        <w:spacing w:after="0" w:line="276" w:lineRule="auto"/>
        <w:rPr>
          <w:rFonts w:ascii="Times New Roman" w:hAnsi="Times New Roman" w:cs="Times New Roman"/>
        </w:rPr>
      </w:pPr>
      <w:r w:rsidRPr="00416130">
        <w:rPr>
          <w:rFonts w:ascii="Times New Roman" w:hAnsi="Times New Roman" w:cs="Times New Roman"/>
        </w:rPr>
        <w:t>Место басенного наследия И.А. Крылова в истории русской литературы.</w:t>
      </w:r>
    </w:p>
    <w:p w:rsidR="00416130" w:rsidRPr="00416130" w:rsidRDefault="00416130" w:rsidP="00416130">
      <w:pPr>
        <w:spacing w:line="276" w:lineRule="auto"/>
        <w:ind w:left="144"/>
        <w:rPr>
          <w:rFonts w:ascii="Times New Roman" w:hAnsi="Times New Roman" w:cs="Times New Roman"/>
        </w:rPr>
      </w:pPr>
    </w:p>
    <w:p w:rsidR="00416130" w:rsidRPr="00416130" w:rsidRDefault="00416130" w:rsidP="00416130">
      <w:pPr>
        <w:spacing w:line="276" w:lineRule="auto"/>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pStyle w:val="ae"/>
        <w:numPr>
          <w:ilvl w:val="1"/>
          <w:numId w:val="14"/>
        </w:numPr>
        <w:spacing w:line="276" w:lineRule="auto"/>
        <w:contextualSpacing/>
      </w:pPr>
      <w:r w:rsidRPr="00416130">
        <w:t xml:space="preserve">Архипов В.А. И.А. Крылов. Поэзия народной мудрости. – М., 1974; </w:t>
      </w:r>
    </w:p>
    <w:p w:rsidR="00416130" w:rsidRPr="00416130" w:rsidRDefault="00416130" w:rsidP="00416130">
      <w:pPr>
        <w:pStyle w:val="ae"/>
        <w:numPr>
          <w:ilvl w:val="1"/>
          <w:numId w:val="14"/>
        </w:numPr>
        <w:spacing w:line="276" w:lineRule="auto"/>
        <w:contextualSpacing/>
      </w:pPr>
      <w:r w:rsidRPr="00416130">
        <w:t xml:space="preserve">Белинский В.Г. Иван Андреевич Крылов. Полн.собр.соч. В 13 тт. – М., 1954. – Т.8.; </w:t>
      </w:r>
    </w:p>
    <w:p w:rsidR="00416130" w:rsidRPr="00416130" w:rsidRDefault="00416130" w:rsidP="00416130">
      <w:pPr>
        <w:pStyle w:val="ae"/>
        <w:numPr>
          <w:ilvl w:val="1"/>
          <w:numId w:val="14"/>
        </w:numPr>
        <w:spacing w:line="276" w:lineRule="auto"/>
        <w:contextualSpacing/>
      </w:pPr>
      <w:r w:rsidRPr="00416130">
        <w:t xml:space="preserve">Десницкий Л.В. Иван Андреевич Крылов. – М., 1983; </w:t>
      </w:r>
    </w:p>
    <w:p w:rsidR="00416130" w:rsidRPr="00416130" w:rsidRDefault="00416130" w:rsidP="00416130">
      <w:pPr>
        <w:pStyle w:val="ae"/>
        <w:numPr>
          <w:ilvl w:val="1"/>
          <w:numId w:val="14"/>
        </w:numPr>
        <w:spacing w:line="276" w:lineRule="auto"/>
        <w:contextualSpacing/>
      </w:pPr>
      <w:r w:rsidRPr="00416130">
        <w:t>Коровин В.И. Поэт и мудрец. Книга об Иване Крылове. –М., 1996.</w:t>
      </w:r>
    </w:p>
    <w:p w:rsidR="00416130" w:rsidRPr="00416130" w:rsidRDefault="00416130" w:rsidP="00416130">
      <w:pPr>
        <w:spacing w:line="276" w:lineRule="auto"/>
        <w:ind w:left="144"/>
        <w:rPr>
          <w:rFonts w:ascii="Times New Roman" w:hAnsi="Times New Roman" w:cs="Times New Roman"/>
        </w:rPr>
      </w:pPr>
    </w:p>
    <w:p w:rsidR="00416130" w:rsidRPr="00416130" w:rsidRDefault="00416130" w:rsidP="00416130">
      <w:pPr>
        <w:spacing w:line="276" w:lineRule="auto"/>
        <w:ind w:left="144"/>
        <w:rPr>
          <w:rFonts w:ascii="Times New Roman" w:hAnsi="Times New Roman" w:cs="Times New Roman"/>
        </w:rPr>
      </w:pPr>
    </w:p>
    <w:p w:rsidR="00416130" w:rsidRPr="00416130" w:rsidRDefault="00416130" w:rsidP="00416130">
      <w:pPr>
        <w:keepNext/>
        <w:spacing w:line="276" w:lineRule="auto"/>
        <w:ind w:firstLine="709"/>
        <w:jc w:val="both"/>
        <w:outlineLvl w:val="0"/>
        <w:rPr>
          <w:rFonts w:ascii="Times New Roman" w:hAnsi="Times New Roman" w:cs="Times New Roman"/>
          <w:bCs/>
        </w:rPr>
      </w:pPr>
      <w:r w:rsidRPr="00416130">
        <w:rPr>
          <w:rFonts w:ascii="Times New Roman" w:hAnsi="Times New Roman" w:cs="Times New Roman"/>
          <w:b/>
        </w:rPr>
        <w:t>ТЕМА 3</w:t>
      </w:r>
      <w:r w:rsidRPr="00416130">
        <w:rPr>
          <w:rFonts w:ascii="Times New Roman" w:hAnsi="Times New Roman" w:cs="Times New Roman"/>
          <w:bCs/>
        </w:rPr>
        <w:t>:Комедия А.С. Грибоедова «Горе от ума» - 2 часа.</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rPr>
        <w:t>1. История создания комедии; характеристика замысла.</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rPr>
        <w:t>2. Сюжет и композиция комедии.</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rPr>
        <w:lastRenderedPageBreak/>
        <w:t>3. Фамусовская Москва и ее представители. Система образов комедии.</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rPr>
        <w:t>4.Образ Чацкого, его роль в раскрытии идейного замысла комедии.</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rPr>
        <w:t>5.Язык и стиль комедии.</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rPr>
        <w:t xml:space="preserve">6. «Горе от ума» в русской критике: </w:t>
      </w:r>
      <w:r w:rsidRPr="00416130">
        <w:rPr>
          <w:rFonts w:ascii="Times New Roman" w:hAnsi="Times New Roman" w:cs="Times New Roman"/>
          <w:i/>
          <w:iCs/>
        </w:rPr>
        <w:t>Письмо А.С. Пушкина к А.А. Бестужеву.</w:t>
      </w:r>
      <w:r w:rsidRPr="00416130">
        <w:rPr>
          <w:rFonts w:ascii="Times New Roman" w:hAnsi="Times New Roman" w:cs="Times New Roman"/>
        </w:rPr>
        <w:t xml:space="preserve"> 1825. – Полн. собр. соч., Т.10. </w:t>
      </w:r>
      <w:r w:rsidRPr="00416130">
        <w:rPr>
          <w:rFonts w:ascii="Times New Roman" w:hAnsi="Times New Roman" w:cs="Times New Roman"/>
          <w:i/>
          <w:iCs/>
        </w:rPr>
        <w:t>Гоголь Н.В</w:t>
      </w:r>
      <w:r w:rsidRPr="00416130">
        <w:rPr>
          <w:rFonts w:ascii="Times New Roman" w:hAnsi="Times New Roman" w:cs="Times New Roman"/>
        </w:rPr>
        <w:t>. В чем же, наконец, существо русской поэзии и в чем ее особенность? – Полн. собр. соч. – М., 1952. – Т.8</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i/>
          <w:iCs/>
        </w:rPr>
        <w:t>Белинский В.Г.</w:t>
      </w:r>
      <w:r w:rsidRPr="00416130">
        <w:rPr>
          <w:rFonts w:ascii="Times New Roman" w:hAnsi="Times New Roman" w:cs="Times New Roman"/>
        </w:rPr>
        <w:t xml:space="preserve"> Литературные мечтания. – Собр. соч. в 9 тт. – Т.1</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i/>
          <w:iCs/>
        </w:rPr>
        <w:t>Григорьев А.</w:t>
      </w:r>
      <w:r w:rsidRPr="00416130">
        <w:rPr>
          <w:rFonts w:ascii="Times New Roman" w:hAnsi="Times New Roman" w:cs="Times New Roman"/>
        </w:rPr>
        <w:t xml:space="preserve"> По поводу нового издания старой вещи. //Григорьев А. Литературная критика. – М., 1967.</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i/>
          <w:iCs/>
        </w:rPr>
        <w:t>Гончаров И.А.</w:t>
      </w:r>
      <w:r w:rsidRPr="00416130">
        <w:rPr>
          <w:rFonts w:ascii="Times New Roman" w:hAnsi="Times New Roman" w:cs="Times New Roman"/>
        </w:rPr>
        <w:t xml:space="preserve"> Мильон терзаний. – Собр. соч. в 9 тт. – Т.8.</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pStyle w:val="ae"/>
        <w:numPr>
          <w:ilvl w:val="2"/>
          <w:numId w:val="13"/>
        </w:numPr>
        <w:spacing w:line="276" w:lineRule="auto"/>
        <w:contextualSpacing/>
        <w:jc w:val="both"/>
      </w:pPr>
      <w:r w:rsidRPr="00416130">
        <w:t>Борисов Ю.М. Просеминарий по творчеству А.С. Грибоедова. «Горе от ума». – Саратов, 1998.</w:t>
      </w:r>
    </w:p>
    <w:p w:rsidR="00416130" w:rsidRPr="00416130" w:rsidRDefault="00416130" w:rsidP="00416130">
      <w:pPr>
        <w:pStyle w:val="ae"/>
        <w:numPr>
          <w:ilvl w:val="2"/>
          <w:numId w:val="13"/>
        </w:numPr>
        <w:spacing w:line="276" w:lineRule="auto"/>
        <w:contextualSpacing/>
        <w:jc w:val="both"/>
      </w:pPr>
      <w:r w:rsidRPr="00416130">
        <w:t xml:space="preserve">Грибоедов А.С. Творчество. Биография. Традиции: Сб. ст. /Ответ. Ред. С.А. Фомичев. – Л., 1977; </w:t>
      </w:r>
    </w:p>
    <w:p w:rsidR="00416130" w:rsidRPr="00416130" w:rsidRDefault="00416130" w:rsidP="00416130">
      <w:pPr>
        <w:pStyle w:val="ae"/>
        <w:numPr>
          <w:ilvl w:val="2"/>
          <w:numId w:val="13"/>
        </w:numPr>
        <w:spacing w:line="276" w:lineRule="auto"/>
        <w:contextualSpacing/>
        <w:jc w:val="both"/>
      </w:pPr>
      <w:r w:rsidRPr="00416130">
        <w:t xml:space="preserve">Грибоедов в русской критике. Сб. ст.- М., 1958; </w:t>
      </w:r>
    </w:p>
    <w:p w:rsidR="00416130" w:rsidRPr="00416130" w:rsidRDefault="00416130" w:rsidP="00416130">
      <w:pPr>
        <w:pStyle w:val="ae"/>
        <w:numPr>
          <w:ilvl w:val="2"/>
          <w:numId w:val="13"/>
        </w:numPr>
        <w:spacing w:line="276" w:lineRule="auto"/>
        <w:contextualSpacing/>
        <w:jc w:val="both"/>
      </w:pPr>
      <w:r w:rsidRPr="00416130">
        <w:t xml:space="preserve">Лебедев А.А. Грибоедов: Факты и гипотезы. – М., 1980; </w:t>
      </w:r>
    </w:p>
    <w:p w:rsidR="00416130" w:rsidRPr="00416130" w:rsidRDefault="00416130" w:rsidP="00416130">
      <w:pPr>
        <w:pStyle w:val="ae"/>
        <w:numPr>
          <w:ilvl w:val="2"/>
          <w:numId w:val="13"/>
        </w:numPr>
        <w:spacing w:line="276" w:lineRule="auto"/>
        <w:contextualSpacing/>
        <w:jc w:val="both"/>
      </w:pPr>
      <w:r w:rsidRPr="00416130">
        <w:t xml:space="preserve">Медведева И. «Горе от ума» А.С. Грибоедова. – М., 1974; </w:t>
      </w:r>
    </w:p>
    <w:p w:rsidR="00416130" w:rsidRPr="00416130" w:rsidRDefault="00416130" w:rsidP="00416130">
      <w:pPr>
        <w:pStyle w:val="ae"/>
        <w:numPr>
          <w:ilvl w:val="2"/>
          <w:numId w:val="13"/>
        </w:numPr>
        <w:spacing w:line="276" w:lineRule="auto"/>
        <w:contextualSpacing/>
        <w:jc w:val="both"/>
      </w:pPr>
      <w:r w:rsidRPr="00416130">
        <w:t xml:space="preserve">Петров А.С. Комедия А.С. Грибоедова «Горе от ума». – М., 1980; </w:t>
      </w:r>
    </w:p>
    <w:p w:rsidR="00416130" w:rsidRPr="00416130" w:rsidRDefault="00416130" w:rsidP="00416130">
      <w:pPr>
        <w:pStyle w:val="ae"/>
        <w:numPr>
          <w:ilvl w:val="2"/>
          <w:numId w:val="13"/>
        </w:numPr>
        <w:spacing w:line="276" w:lineRule="auto"/>
        <w:contextualSpacing/>
        <w:jc w:val="both"/>
      </w:pPr>
      <w:r w:rsidRPr="00416130">
        <w:t xml:space="preserve">Проблемы творчества А.С. Грибоедова /Ответ.ред. С.А. Фомичев. – Смоленск, 1998; </w:t>
      </w:r>
    </w:p>
    <w:p w:rsidR="00416130" w:rsidRPr="00416130" w:rsidRDefault="00416130" w:rsidP="00416130">
      <w:pPr>
        <w:pStyle w:val="ae"/>
        <w:numPr>
          <w:ilvl w:val="2"/>
          <w:numId w:val="13"/>
        </w:numPr>
        <w:spacing w:line="276" w:lineRule="auto"/>
        <w:contextualSpacing/>
        <w:jc w:val="both"/>
      </w:pPr>
      <w:r w:rsidRPr="00416130">
        <w:t>Фомичев С.А. Комедия А.С. Грибоедова «Горе от ума»: Комментарий. – М., 1983;</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b/>
        </w:rPr>
      </w:pPr>
      <w:r w:rsidRPr="00416130">
        <w:rPr>
          <w:rFonts w:ascii="Times New Roman" w:hAnsi="Times New Roman" w:cs="Times New Roman"/>
          <w:b/>
        </w:rPr>
        <w:t>«</w:t>
      </w:r>
      <w:r w:rsidR="00072411">
        <w:rPr>
          <w:rFonts w:ascii="Times New Roman" w:hAnsi="Times New Roman" w:cs="Times New Roman"/>
          <w:b/>
          <w:bCs/>
          <w:sz w:val="24"/>
          <w:szCs w:val="24"/>
        </w:rPr>
        <w:t>История русской</w:t>
      </w:r>
      <w:r w:rsidR="00072411"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lang w:val="en-US"/>
        </w:rPr>
        <w:t>XIX</w:t>
      </w:r>
      <w:r w:rsidRPr="00416130">
        <w:rPr>
          <w:rFonts w:ascii="Times New Roman" w:hAnsi="Times New Roman" w:cs="Times New Roman"/>
          <w:b/>
        </w:rPr>
        <w:t xml:space="preserve"> века (вторая половина)»</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b/>
        </w:rPr>
      </w:pPr>
      <w:r w:rsidRPr="00416130">
        <w:rPr>
          <w:rFonts w:ascii="Times New Roman" w:hAnsi="Times New Roman" w:cs="Times New Roman"/>
          <w:b/>
        </w:rPr>
        <w:t xml:space="preserve">Планы семинарских занятий </w:t>
      </w:r>
    </w:p>
    <w:p w:rsidR="00416130" w:rsidRPr="00416130" w:rsidRDefault="00416130" w:rsidP="00416130">
      <w:pPr>
        <w:spacing w:line="276" w:lineRule="auto"/>
        <w:jc w:val="both"/>
        <w:rPr>
          <w:rFonts w:ascii="Times New Roman" w:hAnsi="Times New Roman" w:cs="Times New Roman"/>
          <w:b/>
          <w:bCs/>
          <w:i/>
          <w:iCs/>
        </w:rPr>
      </w:pPr>
    </w:p>
    <w:p w:rsidR="00416130" w:rsidRPr="00416130" w:rsidRDefault="00416130" w:rsidP="00416130">
      <w:pPr>
        <w:spacing w:line="276" w:lineRule="auto"/>
        <w:jc w:val="both"/>
        <w:rPr>
          <w:rFonts w:ascii="Times New Roman" w:hAnsi="Times New Roman" w:cs="Times New Roman"/>
          <w:b/>
        </w:rPr>
      </w:pPr>
      <w:r w:rsidRPr="00416130">
        <w:rPr>
          <w:rFonts w:ascii="Times New Roman" w:hAnsi="Times New Roman" w:cs="Times New Roman"/>
          <w:b/>
          <w:bCs/>
        </w:rPr>
        <w:t>ТЕМА 1</w:t>
      </w:r>
      <w:r w:rsidRPr="00416130">
        <w:rPr>
          <w:rFonts w:ascii="Times New Roman" w:hAnsi="Times New Roman" w:cs="Times New Roman"/>
        </w:rPr>
        <w:t xml:space="preserve">: </w:t>
      </w:r>
      <w:r w:rsidRPr="00416130">
        <w:rPr>
          <w:rFonts w:ascii="Times New Roman" w:hAnsi="Times New Roman" w:cs="Times New Roman"/>
          <w:b/>
        </w:rPr>
        <w:t>Лирика А.А. Фета.</w:t>
      </w:r>
    </w:p>
    <w:p w:rsidR="00416130" w:rsidRPr="00416130" w:rsidRDefault="00416130" w:rsidP="00416130">
      <w:pPr>
        <w:spacing w:line="276" w:lineRule="auto"/>
        <w:jc w:val="both"/>
        <w:rPr>
          <w:rFonts w:ascii="Times New Roman" w:hAnsi="Times New Roman" w:cs="Times New Roman"/>
          <w:b/>
        </w:rPr>
      </w:pPr>
    </w:p>
    <w:p w:rsidR="00416130" w:rsidRPr="00416130" w:rsidRDefault="00416130" w:rsidP="00416130">
      <w:pPr>
        <w:numPr>
          <w:ilvl w:val="0"/>
          <w:numId w:val="15"/>
        </w:numPr>
        <w:spacing w:line="276" w:lineRule="auto"/>
        <w:jc w:val="both"/>
        <w:rPr>
          <w:rFonts w:ascii="Times New Roman" w:hAnsi="Times New Roman" w:cs="Times New Roman"/>
        </w:rPr>
      </w:pPr>
      <w:r w:rsidRPr="00416130">
        <w:rPr>
          <w:rFonts w:ascii="Times New Roman" w:hAnsi="Times New Roman" w:cs="Times New Roman"/>
        </w:rPr>
        <w:t>Эстетический реализм А.Ф. Фета и основные мотивы его лирики.</w:t>
      </w:r>
    </w:p>
    <w:p w:rsidR="00416130" w:rsidRPr="00416130" w:rsidRDefault="00416130" w:rsidP="00416130">
      <w:pPr>
        <w:numPr>
          <w:ilvl w:val="0"/>
          <w:numId w:val="15"/>
        </w:numPr>
        <w:spacing w:line="276" w:lineRule="auto"/>
        <w:jc w:val="both"/>
        <w:rPr>
          <w:rFonts w:ascii="Times New Roman" w:hAnsi="Times New Roman" w:cs="Times New Roman"/>
        </w:rPr>
      </w:pPr>
      <w:r w:rsidRPr="00416130">
        <w:rPr>
          <w:rFonts w:ascii="Times New Roman" w:hAnsi="Times New Roman" w:cs="Times New Roman"/>
        </w:rPr>
        <w:t>Изображение природы в лирике А.Ф. Фета.</w:t>
      </w:r>
    </w:p>
    <w:p w:rsidR="00416130" w:rsidRPr="00416130" w:rsidRDefault="00416130" w:rsidP="00416130">
      <w:pPr>
        <w:numPr>
          <w:ilvl w:val="0"/>
          <w:numId w:val="15"/>
        </w:numPr>
        <w:spacing w:line="276" w:lineRule="auto"/>
        <w:jc w:val="both"/>
        <w:rPr>
          <w:rFonts w:ascii="Times New Roman" w:hAnsi="Times New Roman" w:cs="Times New Roman"/>
        </w:rPr>
      </w:pPr>
      <w:r w:rsidRPr="00416130">
        <w:rPr>
          <w:rFonts w:ascii="Times New Roman" w:hAnsi="Times New Roman" w:cs="Times New Roman"/>
        </w:rPr>
        <w:t>Стихотворения о любви и красоте мира.</w:t>
      </w:r>
    </w:p>
    <w:p w:rsidR="00416130" w:rsidRPr="00416130" w:rsidRDefault="00416130" w:rsidP="00416130">
      <w:pPr>
        <w:numPr>
          <w:ilvl w:val="0"/>
          <w:numId w:val="15"/>
        </w:numPr>
        <w:spacing w:line="276" w:lineRule="auto"/>
        <w:jc w:val="both"/>
        <w:rPr>
          <w:rFonts w:ascii="Times New Roman" w:hAnsi="Times New Roman" w:cs="Times New Roman"/>
        </w:rPr>
      </w:pPr>
      <w:r w:rsidRPr="00416130">
        <w:rPr>
          <w:rFonts w:ascii="Times New Roman" w:hAnsi="Times New Roman" w:cs="Times New Roman"/>
        </w:rPr>
        <w:t>Лексико-стилистические и ритмические особенности лирики А.А. Фета.</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b/>
          <w:bCs/>
        </w:rPr>
        <w:lastRenderedPageBreak/>
        <w:t>Литература</w:t>
      </w:r>
      <w:r w:rsidRPr="00416130">
        <w:rPr>
          <w:rFonts w:ascii="Times New Roman" w:hAnsi="Times New Roman" w:cs="Times New Roman"/>
        </w:rPr>
        <w:t xml:space="preserve">: </w:t>
      </w:r>
    </w:p>
    <w:p w:rsidR="00416130" w:rsidRPr="00416130" w:rsidRDefault="00416130" w:rsidP="00416130">
      <w:pPr>
        <w:pStyle w:val="ae"/>
        <w:numPr>
          <w:ilvl w:val="0"/>
          <w:numId w:val="16"/>
        </w:numPr>
        <w:spacing w:line="276" w:lineRule="auto"/>
        <w:contextualSpacing/>
        <w:jc w:val="both"/>
      </w:pPr>
      <w:r w:rsidRPr="00416130">
        <w:t xml:space="preserve">Дружинин А.В. Стихотворения А.А. Фета //Дружинин А.В. Литературная критика. – М., 1983; </w:t>
      </w:r>
    </w:p>
    <w:p w:rsidR="00416130" w:rsidRPr="00416130" w:rsidRDefault="00416130" w:rsidP="00416130">
      <w:pPr>
        <w:pStyle w:val="ae"/>
        <w:numPr>
          <w:ilvl w:val="0"/>
          <w:numId w:val="16"/>
        </w:numPr>
        <w:spacing w:line="276" w:lineRule="auto"/>
        <w:contextualSpacing/>
        <w:jc w:val="both"/>
      </w:pPr>
      <w:r w:rsidRPr="00416130">
        <w:t>Григорьева А.Д., Иванова Н.Н. Язык поэзии Х</w:t>
      </w:r>
      <w:r w:rsidRPr="00416130">
        <w:rPr>
          <w:lang w:val="en-US"/>
        </w:rPr>
        <w:t>I</w:t>
      </w:r>
      <w:r w:rsidRPr="00416130">
        <w:t xml:space="preserve">Х-ХХ вв. Фет. Современная лирика. –М., 1985; </w:t>
      </w:r>
    </w:p>
    <w:p w:rsidR="00416130" w:rsidRPr="00416130" w:rsidRDefault="00416130" w:rsidP="00416130">
      <w:pPr>
        <w:pStyle w:val="ae"/>
        <w:numPr>
          <w:ilvl w:val="0"/>
          <w:numId w:val="16"/>
        </w:numPr>
        <w:spacing w:line="276" w:lineRule="auto"/>
        <w:contextualSpacing/>
        <w:jc w:val="both"/>
      </w:pPr>
      <w:r w:rsidRPr="00416130">
        <w:t xml:space="preserve">Ермилова Л.Я. Психология творчества поэтов-лириков Тютчева и Фета. – М., 1979; </w:t>
      </w:r>
    </w:p>
    <w:p w:rsidR="00416130" w:rsidRPr="00416130" w:rsidRDefault="00416130" w:rsidP="00416130">
      <w:pPr>
        <w:pStyle w:val="ae"/>
        <w:numPr>
          <w:ilvl w:val="0"/>
          <w:numId w:val="16"/>
        </w:numPr>
        <w:spacing w:line="276" w:lineRule="auto"/>
        <w:contextualSpacing/>
        <w:jc w:val="both"/>
      </w:pPr>
      <w:r w:rsidRPr="00416130">
        <w:t>Козубовская Г.П. Поэзия А. Фета и мифология: Учеб. пособие по спецкурсу. – Барнаул., 1991.</w:t>
      </w:r>
    </w:p>
    <w:p w:rsidR="00416130" w:rsidRPr="00416130" w:rsidRDefault="00416130" w:rsidP="00416130">
      <w:pPr>
        <w:pStyle w:val="ae"/>
        <w:numPr>
          <w:ilvl w:val="0"/>
          <w:numId w:val="16"/>
        </w:numPr>
        <w:spacing w:line="276" w:lineRule="auto"/>
        <w:contextualSpacing/>
        <w:jc w:val="both"/>
      </w:pPr>
      <w:r w:rsidRPr="00416130">
        <w:t xml:space="preserve">Проблемы изучения жизни и творчества А.А. Фета. – Курск, 1990; </w:t>
      </w:r>
    </w:p>
    <w:p w:rsidR="00416130" w:rsidRPr="00416130" w:rsidRDefault="00416130" w:rsidP="00416130">
      <w:pPr>
        <w:pStyle w:val="ae"/>
        <w:numPr>
          <w:ilvl w:val="0"/>
          <w:numId w:val="16"/>
        </w:numPr>
        <w:spacing w:line="276" w:lineRule="auto"/>
        <w:contextualSpacing/>
        <w:jc w:val="both"/>
      </w:pPr>
      <w:r w:rsidRPr="00416130">
        <w:t>Скатов Н,Н. Некрасов и Фет //Скатов Н.Н. Некрасов. Современники и продолжатели. – М., 1986.</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ind w:left="-720"/>
        <w:jc w:val="both"/>
        <w:rPr>
          <w:rFonts w:ascii="Times New Roman" w:hAnsi="Times New Roman" w:cs="Times New Roman"/>
          <w:b/>
          <w:bCs/>
        </w:rPr>
      </w:pPr>
      <w:r w:rsidRPr="00416130">
        <w:rPr>
          <w:rFonts w:ascii="Times New Roman" w:hAnsi="Times New Roman" w:cs="Times New Roman"/>
          <w:b/>
          <w:bCs/>
        </w:rPr>
        <w:t xml:space="preserve">Тема 2. И. А. Гончаров в критике </w:t>
      </w:r>
      <w:r w:rsidRPr="00416130">
        <w:rPr>
          <w:rFonts w:ascii="Times New Roman" w:hAnsi="Times New Roman" w:cs="Times New Roman"/>
          <w:b/>
          <w:bCs/>
          <w:lang w:val="en-US"/>
        </w:rPr>
        <w:t>XIX</w:t>
      </w:r>
      <w:r w:rsidRPr="00416130">
        <w:rPr>
          <w:rFonts w:ascii="Times New Roman" w:hAnsi="Times New Roman" w:cs="Times New Roman"/>
          <w:b/>
          <w:bCs/>
        </w:rPr>
        <w:t>–</w:t>
      </w:r>
      <w:r w:rsidRPr="00416130">
        <w:rPr>
          <w:rFonts w:ascii="Times New Roman" w:hAnsi="Times New Roman" w:cs="Times New Roman"/>
          <w:b/>
          <w:bCs/>
          <w:lang w:val="en-US"/>
        </w:rPr>
        <w:t>XX</w:t>
      </w:r>
      <w:r w:rsidRPr="00416130">
        <w:rPr>
          <w:rFonts w:ascii="Times New Roman" w:hAnsi="Times New Roman" w:cs="Times New Roman"/>
          <w:b/>
          <w:bCs/>
        </w:rPr>
        <w:t xml:space="preserve"> веков.</w:t>
      </w:r>
    </w:p>
    <w:p w:rsidR="00416130" w:rsidRPr="00416130" w:rsidRDefault="00416130" w:rsidP="00416130">
      <w:pPr>
        <w:spacing w:line="276" w:lineRule="auto"/>
        <w:ind w:left="-720"/>
        <w:jc w:val="both"/>
        <w:rPr>
          <w:rFonts w:ascii="Times New Roman" w:hAnsi="Times New Roman" w:cs="Times New Roman"/>
          <w:b/>
          <w:bCs/>
        </w:rPr>
      </w:pP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 xml:space="preserve">1. Н.Добролюбов о Гончарове. </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2. Д.Писарев о Гончарове.</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3. А.Дружинин о Гончарове.</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4. Д.Мережковский о Гончарове.</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5. В.Короленко о Гончарове.</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6. Д.Лихачёв о Гончарове.</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7. Ю.Лощиц о Гончарове.</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8. М. Дунаев о Гончарове.</w:t>
      </w:r>
    </w:p>
    <w:p w:rsidR="00416130" w:rsidRPr="00416130" w:rsidRDefault="00416130" w:rsidP="00416130">
      <w:pPr>
        <w:numPr>
          <w:ilvl w:val="0"/>
          <w:numId w:val="17"/>
        </w:numPr>
        <w:spacing w:line="276" w:lineRule="auto"/>
        <w:jc w:val="both"/>
        <w:rPr>
          <w:rFonts w:ascii="Times New Roman" w:hAnsi="Times New Roman" w:cs="Times New Roman"/>
        </w:rPr>
      </w:pPr>
      <w:r w:rsidRPr="00416130">
        <w:rPr>
          <w:rFonts w:ascii="Times New Roman" w:hAnsi="Times New Roman" w:cs="Times New Roman"/>
        </w:rPr>
        <w:t>«Необыкновенная история» о Гончарове.</w:t>
      </w:r>
    </w:p>
    <w:p w:rsidR="00416130" w:rsidRPr="00416130" w:rsidRDefault="00416130" w:rsidP="00416130">
      <w:pPr>
        <w:numPr>
          <w:ilvl w:val="0"/>
          <w:numId w:val="17"/>
        </w:numPr>
        <w:spacing w:line="276" w:lineRule="auto"/>
        <w:jc w:val="both"/>
        <w:rPr>
          <w:rFonts w:ascii="Times New Roman" w:hAnsi="Times New Roman" w:cs="Times New Roman"/>
        </w:rPr>
      </w:pPr>
      <w:r w:rsidRPr="00416130">
        <w:rPr>
          <w:rFonts w:ascii="Times New Roman" w:hAnsi="Times New Roman" w:cs="Times New Roman"/>
        </w:rPr>
        <w:t xml:space="preserve">Критика 60-90-х гг. </w:t>
      </w:r>
      <w:r w:rsidRPr="00416130">
        <w:rPr>
          <w:rFonts w:ascii="Times New Roman" w:hAnsi="Times New Roman" w:cs="Times New Roman"/>
          <w:lang w:val="en-US"/>
        </w:rPr>
        <w:t>XX</w:t>
      </w:r>
      <w:r w:rsidRPr="00416130">
        <w:rPr>
          <w:rFonts w:ascii="Times New Roman" w:hAnsi="Times New Roman" w:cs="Times New Roman"/>
        </w:rPr>
        <w:t xml:space="preserve"> и начала </w:t>
      </w:r>
      <w:r w:rsidRPr="00416130">
        <w:rPr>
          <w:rFonts w:ascii="Times New Roman" w:hAnsi="Times New Roman" w:cs="Times New Roman"/>
          <w:lang w:val="en-US"/>
        </w:rPr>
        <w:t>XXI</w:t>
      </w:r>
      <w:r w:rsidRPr="00416130">
        <w:rPr>
          <w:rFonts w:ascii="Times New Roman" w:hAnsi="Times New Roman" w:cs="Times New Roman"/>
        </w:rPr>
        <w:t xml:space="preserve"> вв. о Гончарове.</w:t>
      </w:r>
    </w:p>
    <w:p w:rsidR="00416130" w:rsidRPr="00416130" w:rsidRDefault="00416130" w:rsidP="00416130">
      <w:pPr>
        <w:spacing w:line="276" w:lineRule="auto"/>
        <w:ind w:left="-720"/>
        <w:jc w:val="center"/>
        <w:rPr>
          <w:rFonts w:ascii="Times New Roman" w:hAnsi="Times New Roman" w:cs="Times New Roman"/>
        </w:rPr>
      </w:pPr>
      <w:r w:rsidRPr="00416130">
        <w:rPr>
          <w:rFonts w:ascii="Times New Roman" w:hAnsi="Times New Roman" w:cs="Times New Roman"/>
        </w:rPr>
        <w:t>ЛИТЕРАТУРА:</w:t>
      </w:r>
    </w:p>
    <w:p w:rsidR="00416130" w:rsidRPr="00416130" w:rsidRDefault="00416130" w:rsidP="00416130">
      <w:pPr>
        <w:spacing w:line="276" w:lineRule="auto"/>
        <w:ind w:left="-720"/>
        <w:rPr>
          <w:rFonts w:ascii="Times New Roman" w:hAnsi="Times New Roman" w:cs="Times New Roman"/>
        </w:rPr>
      </w:pP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Блажнова Т. Синдром осаждённой крепости / И.А.Гончаров. Необыкновенная история. М., 2001.</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Боборыкин П.Д. Творец «Обломова» (Из личных воспоминаний) // Боборыкин П.Д. Воспоминания: В 2 т. Т.2. М., 1965.</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Добролюбов Н. Что такое обломовщина? // Критика 50-х гг. </w:t>
      </w:r>
      <w:r w:rsidRPr="00416130">
        <w:rPr>
          <w:rFonts w:ascii="Times New Roman" w:hAnsi="Times New Roman" w:cs="Times New Roman"/>
          <w:lang w:val="en-US"/>
        </w:rPr>
        <w:t xml:space="preserve">XIX </w:t>
      </w:r>
      <w:r w:rsidRPr="00416130">
        <w:rPr>
          <w:rFonts w:ascii="Times New Roman" w:hAnsi="Times New Roman" w:cs="Times New Roman"/>
        </w:rPr>
        <w:t>в. М., 2002.</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Дружинин А. «Обломов». Роман И.А.Гончарова // Критика 50-х гг. </w:t>
      </w:r>
      <w:r w:rsidRPr="00416130">
        <w:rPr>
          <w:rFonts w:ascii="Times New Roman" w:hAnsi="Times New Roman" w:cs="Times New Roman"/>
          <w:lang w:val="en-US"/>
        </w:rPr>
        <w:t>XIX</w:t>
      </w:r>
      <w:r w:rsidRPr="00416130">
        <w:rPr>
          <w:rFonts w:ascii="Times New Roman" w:hAnsi="Times New Roman" w:cs="Times New Roman"/>
        </w:rPr>
        <w:t xml:space="preserve"> в. М, 2002.</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И.А. Гончаров в воспоминаниях современников / Под ред. В.В. Григоренко и др. Л., 1969.</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Кони А.Ф. Иван Александрович Гончаров // Кони А.Ф. Воспоминания о писателях. М., 1989.</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lastRenderedPageBreak/>
        <w:t xml:space="preserve">Короленко В.Г. И.А. Гончаров и «молодое поколение» // </w:t>
      </w:r>
      <w:hyperlink r:id="rId53" w:history="1">
        <w:r w:rsidRPr="00416130">
          <w:rPr>
            <w:rStyle w:val="af6"/>
            <w:rFonts w:ascii="Times New Roman" w:hAnsi="Times New Roman" w:cs="Times New Roman"/>
          </w:rPr>
          <w:t>http://litistina.nm.ru/club/clause/lihachev/26.html</w:t>
        </w:r>
      </w:hyperlink>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Котельников В.А. Иван Алексеевич Гончаров. М., 1993.</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Краснощёкова Е.А.И.А. Гончаров: Мир творчества. СПб, 1997.</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Криволапов В.Н. «Типы» и «Идеалы» Ивана Гончарова. Курск, 2000.</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Лихачёв Д. Нравоописательное время у Гончарова.</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Лощиц Ю. Гончаров. (ЖЗЛ). М., 2004.</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Ляпушкина Е.И. Русская идиллия </w:t>
      </w:r>
      <w:r w:rsidRPr="00416130">
        <w:rPr>
          <w:rFonts w:ascii="Times New Roman" w:hAnsi="Times New Roman" w:cs="Times New Roman"/>
          <w:lang w:val="en-US"/>
        </w:rPr>
        <w:t>XIX</w:t>
      </w:r>
      <w:r w:rsidRPr="00416130">
        <w:rPr>
          <w:rFonts w:ascii="Times New Roman" w:hAnsi="Times New Roman" w:cs="Times New Roman"/>
        </w:rPr>
        <w:t xml:space="preserve"> в. и роман И.А. Гончарова «Обломов». СПб., 1996.</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Маркович В.М. Схема и дискуссия в романах натуральной школы: (Герцен и Гончаров) // Маркович В.М. И.С. Тургенев и русский реалистический роман </w:t>
      </w:r>
      <w:r w:rsidRPr="00416130">
        <w:rPr>
          <w:rFonts w:ascii="Times New Roman" w:hAnsi="Times New Roman" w:cs="Times New Roman"/>
          <w:lang w:val="en-US"/>
        </w:rPr>
        <w:t>XIX</w:t>
      </w:r>
      <w:r w:rsidRPr="00416130">
        <w:rPr>
          <w:rFonts w:ascii="Times New Roman" w:hAnsi="Times New Roman" w:cs="Times New Roman"/>
        </w:rPr>
        <w:t xml:space="preserve"> века: (30–50 годы). – Л., 1982. </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Мельник В.И. О религиозности И.А. Гончарова.</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Мережковский Д.С. Гончаров. (Вечные спутники).</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 Недзвецкий В.А. И.А. Гончаров – романист и художник. М., 1992.</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Недзвецкий В.А. Романы И.А. Гончарова. М., 1996.</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Нелидова Л.Ф. Воспоминания о Гончарове и Тургеневе // Литературное наследство. М., 1977. Т.87.</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Отрадин М.В. Проза Гончарова вы литературном контексте. СПб., 1994. </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Писарев Д. «Обломов». Роман И.А.Гончарова.</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Пиксанов Н.К. Роман И.А. Гончарова «Обрыв» в свете социальной истории. Л., 1968.</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Постнов А.Г. Эстетика И.А. Гончарова. Новосибирск, 1997. </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Роман И.А. Гончарова «Обломов» в русской критике. М., 1991.</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Старосельская Н.Д. Роман И.А. Гончарова «Обрыв». М., 1990.</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Тихомиров В.Н. И.А. Гончаров: Литературный портрет. Киев, 1991.</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b/>
        </w:rPr>
      </w:pPr>
      <w:r w:rsidRPr="00416130">
        <w:rPr>
          <w:rFonts w:ascii="Times New Roman" w:hAnsi="Times New Roman" w:cs="Times New Roman"/>
          <w:b/>
          <w:bCs/>
        </w:rPr>
        <w:t>ТЕМА 3.</w:t>
      </w:r>
      <w:r w:rsidRPr="00416130">
        <w:rPr>
          <w:rFonts w:ascii="Times New Roman" w:hAnsi="Times New Roman" w:cs="Times New Roman"/>
          <w:b/>
        </w:rPr>
        <w:t>Тема любви в лирике Ф.И. Тютчева.</w:t>
      </w:r>
    </w:p>
    <w:p w:rsidR="00416130" w:rsidRPr="00416130" w:rsidRDefault="00416130" w:rsidP="00416130">
      <w:pPr>
        <w:spacing w:line="276" w:lineRule="auto"/>
        <w:jc w:val="both"/>
        <w:rPr>
          <w:rFonts w:ascii="Times New Roman" w:hAnsi="Times New Roman" w:cs="Times New Roman"/>
          <w:b/>
        </w:rPr>
      </w:pPr>
    </w:p>
    <w:p w:rsidR="00416130" w:rsidRPr="00416130" w:rsidRDefault="00416130" w:rsidP="00416130">
      <w:pPr>
        <w:numPr>
          <w:ilvl w:val="0"/>
          <w:numId w:val="19"/>
        </w:numPr>
        <w:spacing w:line="276" w:lineRule="auto"/>
        <w:contextualSpacing/>
        <w:jc w:val="both"/>
        <w:rPr>
          <w:rFonts w:ascii="Times New Roman" w:hAnsi="Times New Roman" w:cs="Times New Roman"/>
        </w:rPr>
      </w:pPr>
      <w:r w:rsidRPr="00416130">
        <w:rPr>
          <w:rFonts w:ascii="Times New Roman" w:hAnsi="Times New Roman" w:cs="Times New Roman"/>
        </w:rPr>
        <w:t>Эстетическая позиция Ф.И. Тютчева и основные темы его лирики.</w:t>
      </w:r>
    </w:p>
    <w:p w:rsidR="00416130" w:rsidRPr="00416130" w:rsidRDefault="00416130" w:rsidP="00416130">
      <w:pPr>
        <w:numPr>
          <w:ilvl w:val="0"/>
          <w:numId w:val="19"/>
        </w:numPr>
        <w:spacing w:line="276" w:lineRule="auto"/>
        <w:contextualSpacing/>
        <w:jc w:val="both"/>
        <w:rPr>
          <w:rFonts w:ascii="Times New Roman" w:hAnsi="Times New Roman" w:cs="Times New Roman"/>
        </w:rPr>
      </w:pPr>
      <w:r w:rsidRPr="00416130">
        <w:rPr>
          <w:rFonts w:ascii="Times New Roman" w:hAnsi="Times New Roman" w:cs="Times New Roman"/>
        </w:rPr>
        <w:t>«Денисьевский цикл» стихотворений Ф.И. Тютчева, его идейно-художественное своеобразие. Образ героини цикла. Внутренний конфликт в переживаниях лирического героя.</w:t>
      </w:r>
    </w:p>
    <w:p w:rsidR="00416130" w:rsidRPr="00416130" w:rsidRDefault="00416130" w:rsidP="00416130">
      <w:pPr>
        <w:numPr>
          <w:ilvl w:val="0"/>
          <w:numId w:val="19"/>
        </w:numPr>
        <w:spacing w:line="276" w:lineRule="auto"/>
        <w:contextualSpacing/>
        <w:jc w:val="both"/>
        <w:rPr>
          <w:rFonts w:ascii="Times New Roman" w:hAnsi="Times New Roman" w:cs="Times New Roman"/>
        </w:rPr>
      </w:pPr>
      <w:r w:rsidRPr="00416130">
        <w:rPr>
          <w:rFonts w:ascii="Times New Roman" w:hAnsi="Times New Roman" w:cs="Times New Roman"/>
        </w:rPr>
        <w:t>Глубина и богатство чувств в любовной лирике Ф.И. Тютчева, ее художественное своеобразие (внутренний драматизм, трагическое начало; эмоциональная выразительность. Особенности лексического материала).</w:t>
      </w:r>
    </w:p>
    <w:p w:rsidR="00416130" w:rsidRPr="00416130" w:rsidRDefault="00416130" w:rsidP="00416130">
      <w:pPr>
        <w:numPr>
          <w:ilvl w:val="0"/>
          <w:numId w:val="19"/>
        </w:numPr>
        <w:spacing w:line="276" w:lineRule="auto"/>
        <w:contextualSpacing/>
        <w:jc w:val="both"/>
        <w:rPr>
          <w:rFonts w:ascii="Times New Roman" w:hAnsi="Times New Roman" w:cs="Times New Roman"/>
        </w:rPr>
      </w:pPr>
      <w:r w:rsidRPr="00416130">
        <w:rPr>
          <w:rFonts w:ascii="Times New Roman" w:hAnsi="Times New Roman" w:cs="Times New Roman"/>
        </w:rPr>
        <w:t>Значение любовной лирики Ф.И. Тютчева, ее влияние на творчество поэтов и музыкантов последующего периода.</w:t>
      </w:r>
    </w:p>
    <w:p w:rsidR="00416130" w:rsidRPr="00416130" w:rsidRDefault="00416130" w:rsidP="00416130">
      <w:pPr>
        <w:spacing w:line="276" w:lineRule="auto"/>
        <w:ind w:left="792"/>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b/>
          <w:bCs/>
        </w:rPr>
        <w:t>Литература</w:t>
      </w:r>
      <w:r w:rsidRPr="00416130">
        <w:rPr>
          <w:rFonts w:ascii="Times New Roman" w:hAnsi="Times New Roman" w:cs="Times New Roman"/>
        </w:rPr>
        <w:t xml:space="preserve">: </w:t>
      </w:r>
    </w:p>
    <w:p w:rsidR="00416130" w:rsidRPr="00416130" w:rsidRDefault="00416130" w:rsidP="00416130">
      <w:pPr>
        <w:pStyle w:val="ae"/>
        <w:numPr>
          <w:ilvl w:val="0"/>
          <w:numId w:val="20"/>
        </w:numPr>
        <w:spacing w:line="276" w:lineRule="auto"/>
        <w:contextualSpacing/>
        <w:jc w:val="both"/>
      </w:pPr>
      <w:r w:rsidRPr="00416130">
        <w:lastRenderedPageBreak/>
        <w:t xml:space="preserve">Бухаркин П.Е. Любовно-трагедийный цикл в поэзии Ф.И. Тютчева //Русская литература. -№2, 1977; </w:t>
      </w:r>
    </w:p>
    <w:p w:rsidR="00416130" w:rsidRPr="00416130" w:rsidRDefault="00416130" w:rsidP="00416130">
      <w:pPr>
        <w:pStyle w:val="ae"/>
        <w:numPr>
          <w:ilvl w:val="0"/>
          <w:numId w:val="20"/>
        </w:numPr>
        <w:spacing w:line="276" w:lineRule="auto"/>
        <w:contextualSpacing/>
        <w:jc w:val="both"/>
      </w:pPr>
      <w:r w:rsidRPr="00416130">
        <w:t xml:space="preserve">Григорьев А.Д. Слово о поэзии Тютчева. – М., 1978; </w:t>
      </w:r>
    </w:p>
    <w:p w:rsidR="00416130" w:rsidRPr="00416130" w:rsidRDefault="00416130" w:rsidP="00416130">
      <w:pPr>
        <w:pStyle w:val="ae"/>
        <w:numPr>
          <w:ilvl w:val="0"/>
          <w:numId w:val="20"/>
        </w:numPr>
        <w:spacing w:line="276" w:lineRule="auto"/>
        <w:contextualSpacing/>
        <w:jc w:val="both"/>
      </w:pPr>
      <w:r w:rsidRPr="00416130">
        <w:t xml:space="preserve">Касаткина В.Н. Поэзия Ф.И. Тютчева. – М., 1978; Некрасов Н.А. Русские второстепенные поэты //Полн.собр. соч. и писем: в 12-ти тт. – М., 1950. – Т.9; </w:t>
      </w:r>
    </w:p>
    <w:p w:rsidR="00416130" w:rsidRPr="00416130" w:rsidRDefault="00416130" w:rsidP="00416130">
      <w:pPr>
        <w:pStyle w:val="ae"/>
        <w:numPr>
          <w:ilvl w:val="0"/>
          <w:numId w:val="20"/>
        </w:numPr>
        <w:spacing w:line="276" w:lineRule="auto"/>
        <w:contextualSpacing/>
        <w:jc w:val="both"/>
      </w:pPr>
      <w:r w:rsidRPr="00416130">
        <w:t>Кожинов В.В. Тютчев. – М., 1988.</w:t>
      </w:r>
    </w:p>
    <w:p w:rsidR="00416130" w:rsidRPr="00416130" w:rsidRDefault="00416130" w:rsidP="00416130">
      <w:pPr>
        <w:pStyle w:val="ae"/>
        <w:numPr>
          <w:ilvl w:val="0"/>
          <w:numId w:val="20"/>
        </w:numPr>
        <w:spacing w:line="276" w:lineRule="auto"/>
        <w:contextualSpacing/>
        <w:jc w:val="both"/>
      </w:pPr>
      <w:r w:rsidRPr="00416130">
        <w:t xml:space="preserve">Орлов О.В. Поэзия Тютчева. – М., 1981; </w:t>
      </w:r>
    </w:p>
    <w:p w:rsidR="00416130" w:rsidRPr="00416130" w:rsidRDefault="00416130" w:rsidP="00416130">
      <w:pPr>
        <w:pStyle w:val="ae"/>
        <w:numPr>
          <w:ilvl w:val="0"/>
          <w:numId w:val="20"/>
        </w:numPr>
        <w:spacing w:line="276" w:lineRule="auto"/>
        <w:contextualSpacing/>
        <w:jc w:val="both"/>
      </w:pPr>
      <w:r w:rsidRPr="00416130">
        <w:t>Тургенев И.С. Несколько слов о стихотворениях Ф.И. Тютчева //Полн. собр. соч. и писем: в 18-ти тт. – Т.5. – М.-Л., 1963.</w:t>
      </w:r>
    </w:p>
    <w:p w:rsidR="00416130" w:rsidRPr="00416130" w:rsidRDefault="00416130" w:rsidP="00416130">
      <w:pPr>
        <w:pStyle w:val="ae"/>
        <w:spacing w:line="276" w:lineRule="auto"/>
        <w:jc w:val="both"/>
      </w:pPr>
    </w:p>
    <w:p w:rsidR="00416130" w:rsidRPr="00416130" w:rsidRDefault="00416130" w:rsidP="00416130">
      <w:pPr>
        <w:pStyle w:val="ae"/>
        <w:spacing w:line="276" w:lineRule="auto"/>
        <w:jc w:val="both"/>
        <w:rPr>
          <w:b/>
        </w:rPr>
      </w:pPr>
      <w:r w:rsidRPr="00416130">
        <w:rPr>
          <w:b/>
        </w:rPr>
        <w:t>«</w:t>
      </w:r>
      <w:r w:rsidR="00072411">
        <w:rPr>
          <w:b/>
          <w:bCs/>
        </w:rPr>
        <w:t>История русской</w:t>
      </w:r>
      <w:r w:rsidR="00072411" w:rsidRPr="00416130">
        <w:rPr>
          <w:b/>
          <w:bCs/>
        </w:rPr>
        <w:t xml:space="preserve"> литератур</w:t>
      </w:r>
      <w:r w:rsidR="00072411">
        <w:rPr>
          <w:b/>
          <w:bCs/>
        </w:rPr>
        <w:t>ы</w:t>
      </w:r>
      <w:r w:rsidRPr="00416130">
        <w:rPr>
          <w:b/>
          <w:lang w:val="en-US"/>
        </w:rPr>
        <w:t>XX</w:t>
      </w:r>
      <w:r w:rsidRPr="00416130">
        <w:rPr>
          <w:b/>
        </w:rPr>
        <w:t xml:space="preserve"> века (первая половина)»</w:t>
      </w:r>
    </w:p>
    <w:p w:rsidR="00416130" w:rsidRPr="00416130" w:rsidRDefault="00416130" w:rsidP="00416130">
      <w:pPr>
        <w:pStyle w:val="ae"/>
        <w:spacing w:line="276" w:lineRule="auto"/>
        <w:jc w:val="both"/>
      </w:pPr>
    </w:p>
    <w:p w:rsidR="00416130" w:rsidRPr="00416130" w:rsidRDefault="00416130" w:rsidP="00416130">
      <w:pPr>
        <w:spacing w:line="276" w:lineRule="auto"/>
        <w:ind w:left="-360"/>
        <w:rPr>
          <w:rFonts w:ascii="Times New Roman" w:hAnsi="Times New Roman" w:cs="Times New Roman"/>
          <w:b/>
        </w:rPr>
      </w:pPr>
      <w:r w:rsidRPr="00416130">
        <w:rPr>
          <w:rFonts w:ascii="Times New Roman" w:hAnsi="Times New Roman" w:cs="Times New Roman"/>
          <w:b/>
        </w:rPr>
        <w:t>Тема 1. Идейно-художественное своеобразие романа Е.И. Замятина «Мы». - 2 ч.</w:t>
      </w:r>
    </w:p>
    <w:p w:rsidR="00416130" w:rsidRPr="00416130" w:rsidRDefault="00416130" w:rsidP="00416130">
      <w:pPr>
        <w:spacing w:line="276" w:lineRule="auto"/>
        <w:ind w:left="-360"/>
        <w:jc w:val="both"/>
        <w:rPr>
          <w:rFonts w:ascii="Times New Roman" w:hAnsi="Times New Roman" w:cs="Times New Roman"/>
        </w:rPr>
      </w:pP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 xml:space="preserve">История создания и публикации романа. </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Особенности жанра. Понятие утопии и антиутопии.</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Тема урбанизации. Воплощение антитезы «город – степь». Художественная модель Единого Государства.</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Особенности пространственно-временной организации (хронотопа) произведения. Геометрическая и числовая символика.</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Конфликт «мещанского» и «скифского» начал. «Энтропийный человек» и «толпа» в романе.</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Женские образы романа.</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Язык и стиль произведения.</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 xml:space="preserve">Традиции русской и европейской литератур в романе. </w:t>
      </w:r>
    </w:p>
    <w:p w:rsidR="00416130" w:rsidRPr="00416130" w:rsidRDefault="00416130" w:rsidP="00416130">
      <w:pPr>
        <w:spacing w:line="276" w:lineRule="auto"/>
        <w:ind w:left="720"/>
        <w:jc w:val="both"/>
        <w:rPr>
          <w:rFonts w:ascii="Times New Roman" w:hAnsi="Times New Roman" w:cs="Times New Roman"/>
        </w:rPr>
      </w:pPr>
    </w:p>
    <w:p w:rsidR="00416130" w:rsidRPr="00416130" w:rsidRDefault="00416130" w:rsidP="00416130">
      <w:pPr>
        <w:spacing w:line="276" w:lineRule="auto"/>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spacing w:line="276" w:lineRule="auto"/>
        <w:jc w:val="center"/>
        <w:rPr>
          <w:rFonts w:ascii="Times New Roman" w:hAnsi="Times New Roman" w:cs="Times New Roman"/>
          <w:b/>
        </w:rPr>
      </w:pP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Акимов В.М. Помощь из прошлого: О «возвращённой литературе» // Аврора, 1988, № 5.</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Акимов В.М. Человек и Единое Государство: (Возвращение к Евгению Замятину) // Акимов В.М. На ветрах времени: Размышления о книге. Л., 1991.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Андроникашвили-Пильняк Б. Два изгоя, два художника. Б. Пильняк и Е. Замятин // Знамя, 1994, № 9.</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Анненков Ю. Дневник моих встреч. Л., 1991.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Бачинин В.А. Мещанство как социально-нравственная проблема. М., 1982.</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Бидерманн Г. Энциклопедия символов. М., 1996.</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Воронский А. Е. Замятин // Искусство видеть мир. М., 1987.</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Гальпева Р., Роднянская И. Помеха-человек: Опыт века в зеркале антиутопий // Новый мир, 1988, № 12.</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 xml:space="preserve">Давыдова Т.Т. Творческая эволюция Евгения Замятина в контексте русской литературы первой трети </w:t>
      </w:r>
      <w:r w:rsidRPr="00416130">
        <w:rPr>
          <w:rFonts w:ascii="Times New Roman" w:hAnsi="Times New Roman" w:cs="Times New Roman"/>
          <w:lang w:val="en-US"/>
        </w:rPr>
        <w:t>XX</w:t>
      </w:r>
      <w:r w:rsidRPr="00416130">
        <w:rPr>
          <w:rFonts w:ascii="Times New Roman" w:hAnsi="Times New Roman" w:cs="Times New Roman"/>
        </w:rPr>
        <w:t xml:space="preserve"> века. М., 2000.</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Долгополов Л.К. Е. Замятин и В. Маяковский (К истории создания романа «Мы») // Русская литература, 1988, № 4.</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Доронченков И.А. Об источниках романа Е. Замятина «Мы» // Русская литература, 1989, № 4.</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lastRenderedPageBreak/>
        <w:t xml:space="preserve">Зверев А.М. «Когда пробьёт последний час природы…», Антиутопия. </w:t>
      </w:r>
      <w:r w:rsidRPr="00416130">
        <w:rPr>
          <w:rFonts w:ascii="Times New Roman" w:hAnsi="Times New Roman" w:cs="Times New Roman"/>
          <w:lang w:val="en-US"/>
        </w:rPr>
        <w:t>XX</w:t>
      </w:r>
      <w:r w:rsidRPr="00416130">
        <w:rPr>
          <w:rFonts w:ascii="Times New Roman" w:hAnsi="Times New Roman" w:cs="Times New Roman"/>
        </w:rPr>
        <w:t xml:space="preserve"> век // Вопросы литературы, 1989, № 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Кольцова Н.З. Роман Е.И. Замятина «Мы» и «петербургский текст» русской литературы // Вопросы литературы, 1999, № 4.</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Ланин Б.А. Роман Е. Замятина «Мы». М., 1992.</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Латынина Ю. Ожидание Золотого века: От сказки к антиутопии // Октябрь, 1989, № 6.</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Лахузен Т., Максимова Е., Эндрюс Э. О синтетизме, математике и прочем…: Роман «Мы» Евгения Замятина. СПб., 1994.</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Муриков Г. Они и «Мы»: (Несколько мыслей после прочтения романа Е. Замятина «Мы» // Звезда, 1989, № 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Новое о Замятине. Сборник материалов. М., 1997.</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Павлова-Сильванская М. Это сладкое «мы», это коварное «мы» // Дружба народов, 1988, № 11.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 xml:space="preserve">Сахаров Вс. Воспоминание о будущем: (Перечитывая «Мы» Е. Замятина и «Собачье сердце» М. Булгакова) // Подъём, 1995, № 7. </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Семёнова А.Л. Роман Е. Замятина «Мы» и «Государство» Платона // Русская литература, 1999, № 3.</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Семёнова С.Г. Русская поэзия проза 1920–1930-х годов. Поэтика – Видение мира – Философия. М., 2001.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Струве Н. Символика чисел в романе Замятина «Мы» // Струве Н. православие и культура. М., 1992.</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Туниманов В.А. Что там – дальше? (Достоевский и Замятин) // Русская литература, 1993, № 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Чаликова В.А. Крик еретика: Антиутопия Евгения Замятина) // Вопросы философии, 1991, № 1.</w:t>
      </w:r>
    </w:p>
    <w:p w:rsidR="00416130" w:rsidRPr="00416130" w:rsidRDefault="00416130" w:rsidP="00416130">
      <w:pPr>
        <w:numPr>
          <w:ilvl w:val="0"/>
          <w:numId w:val="22"/>
        </w:numPr>
        <w:tabs>
          <w:tab w:val="left" w:pos="540"/>
        </w:tabs>
        <w:spacing w:after="0" w:line="276" w:lineRule="auto"/>
        <w:jc w:val="both"/>
        <w:rPr>
          <w:rFonts w:ascii="Times New Roman" w:hAnsi="Times New Roman" w:cs="Times New Roman"/>
        </w:rPr>
      </w:pPr>
      <w:r w:rsidRPr="00416130">
        <w:rPr>
          <w:rFonts w:ascii="Times New Roman" w:hAnsi="Times New Roman" w:cs="Times New Roman"/>
        </w:rPr>
        <w:t>Чудакова М. Без гнева и пристрастия: Формы и деформации в литературном процессе 20–30-х годов // Новый мир, 1988, № 9.</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Чуковский К. Дневник. 1901–1929. М., 1991.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Шайтанов И. русский миф и коммунистическая утопия // Вопросы литературы, 1994, Вып.6.</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Шишкина Л.И. Литературная судьба Евгения Замятина: (В помощь лектору). СПб, 1992.</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Шкловский В. Гамбургский счёт. М., 1990.</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Шохина В. На втором перекрёстке утопий // Звезда, 1990, № 11.</w:t>
      </w:r>
    </w:p>
    <w:p w:rsidR="00416130" w:rsidRPr="00416130" w:rsidRDefault="00416130" w:rsidP="00416130">
      <w:pPr>
        <w:spacing w:line="276" w:lineRule="auto"/>
        <w:ind w:left="360"/>
        <w:jc w:val="both"/>
        <w:rPr>
          <w:rFonts w:ascii="Times New Roman" w:hAnsi="Times New Roman" w:cs="Times New Roman"/>
        </w:rPr>
      </w:pPr>
    </w:p>
    <w:p w:rsidR="00416130" w:rsidRPr="00416130" w:rsidRDefault="00416130" w:rsidP="00416130">
      <w:pPr>
        <w:spacing w:line="276" w:lineRule="auto"/>
        <w:ind w:left="720"/>
        <w:rPr>
          <w:rFonts w:ascii="Times New Roman" w:hAnsi="Times New Roman" w:cs="Times New Roman"/>
          <w:b/>
        </w:rPr>
      </w:pPr>
      <w:r w:rsidRPr="00416130">
        <w:rPr>
          <w:rFonts w:ascii="Times New Roman" w:hAnsi="Times New Roman" w:cs="Times New Roman"/>
          <w:b/>
        </w:rPr>
        <w:t>Тема 2. Художественное своеобразие поэтического наследия С.А. Есенина. – 4 ч.</w:t>
      </w:r>
    </w:p>
    <w:p w:rsidR="00416130" w:rsidRPr="00416130" w:rsidRDefault="00416130" w:rsidP="00416130">
      <w:pPr>
        <w:spacing w:line="276" w:lineRule="auto"/>
        <w:ind w:left="1980"/>
        <w:jc w:val="center"/>
        <w:rPr>
          <w:rFonts w:ascii="Times New Roman" w:hAnsi="Times New Roman" w:cs="Times New Roman"/>
          <w:b/>
        </w:rPr>
      </w:pP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Тема революции и гражданской войны в поэзии С.А. Есенина. Идейно-художественное своеобразие поэмы «Страна негодяев».</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 xml:space="preserve">Темы России и деревни в лирике С.А. Есенина. </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Тема любви в поэзии С.А. Есенина. Женские образы.</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Образы природы в стихотворениях поэмы. Стихи о временах года. Стихи о «братьях наших меньших».</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Фольклорные мотивы и мотивы древнерусской литературы в поэзии С.А. Есенина. Классические традиции.</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Особенности поэтики С.А. Есенина. Атмосфера лирических стихотворений (символика цвета, хронотопы, художественные тропы).</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Идейно-художественные особенности поэмы «Чёрный человек».</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lastRenderedPageBreak/>
        <w:t>Наследие С.А. Есенина в критике.</w:t>
      </w:r>
    </w:p>
    <w:p w:rsidR="00416130" w:rsidRPr="00416130" w:rsidRDefault="00416130" w:rsidP="00416130">
      <w:pPr>
        <w:spacing w:line="276" w:lineRule="auto"/>
        <w:ind w:left="360"/>
        <w:rPr>
          <w:rFonts w:ascii="Times New Roman" w:hAnsi="Times New Roman" w:cs="Times New Roman"/>
        </w:rPr>
      </w:pPr>
    </w:p>
    <w:p w:rsidR="00416130" w:rsidRPr="00416130" w:rsidRDefault="00416130" w:rsidP="00416130">
      <w:pPr>
        <w:spacing w:line="276" w:lineRule="auto"/>
        <w:ind w:left="360"/>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Азадовский К. Последняя ночь // Звезда. 1995, № 9.</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Базанов В.Г. Сергей Есенин и крестьянская Россия. Л., 1982.</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Бельская Л.Л. Песенное слово: Поэтическое мастерство Сергея Есенина. М., 1990.</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В мире Есенина. М., 1986.</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Воспоминания о Сергее Есенине. М., 1965.</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Горький М. Сергей Есенин // Горький М. Литературные портреты. М., 1967.</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Евдокимов И. Сергей Александрович Есенин // Литературная Россия, 1994, № 40.</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Есенин и современность. М., 1975.</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Занковская Л.В. Новый Есенин: Жизнь и творчество поэта без купюр и идеологии. М., 1997.</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Западалов И. «Ни по моей, ни по чьей вине…» // Нева. 1992, № 9.</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Захаров А.Н. Поэтика Есенина. М., 1995.</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С. и Ст. Куняевы. Жизнь Есенина: Снова выплыли годы из мрака…М., 2002.</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Любимов Н. Неувядаемый цвет // Москва, 1995, № 6.</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Мамлеев Ю. Философия русской патриотической лирики // Советская литература, 1990, № 1.</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Михайлов А.И. Пути развития новокрестьянской поэзии. Л., 1990.</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Никё М. Поэт тишины и буйства // Звезда. 1995, № 9.</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О Есенине. М., 1990.</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Поэтический мир Есенина. М., 1989.</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Пришвин М. Дорога к другу. М., 1957.</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Русское зарубежье о Есенине. В 2 т. М., 1993.</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С.А. Есенин в воспоминаниях современников. В 2 т. М., 1986.</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Савченко Т.К. Сергей Есенин и его окружение. М., 1990.</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Свирская М. Знакомство с Есениным // Наш современник. 1990, № 10.</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Сергей Есенин. Проблемы творчества. М., 1978.</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Сергей Есенин в стихах и в жизни. В 4 кн. М., 1995–1996.</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Солнцева Н.М. Сергей Есенин. М., 1997.</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Хлысталов Э. 13 уголовных дел Сергея Есенина. М., 1994.</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Черносвитов Е. Оскорбление легендой // Ветеран. 1990, № 11,12.</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 xml:space="preserve">Чехонадский Ю. «Знать у всех у нас такая участь…» // Литературная Россия, 1990, № </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Шешуков С. Неистовые ревнители. М., 1984.</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Эйгес Е. Воспоминаниия о Сергее Есенине // Новый мир. 1995, № 9.</w:t>
      </w:r>
    </w:p>
    <w:p w:rsidR="00416130" w:rsidRPr="00416130" w:rsidRDefault="00416130" w:rsidP="00416130">
      <w:pPr>
        <w:tabs>
          <w:tab w:val="left" w:pos="720"/>
          <w:tab w:val="left" w:pos="3240"/>
        </w:tabs>
        <w:spacing w:line="276" w:lineRule="auto"/>
        <w:ind w:left="360"/>
        <w:jc w:val="both"/>
        <w:rPr>
          <w:rFonts w:ascii="Times New Roman" w:hAnsi="Times New Roman" w:cs="Times New Roman"/>
        </w:rPr>
      </w:pPr>
    </w:p>
    <w:p w:rsidR="00416130" w:rsidRPr="00416130" w:rsidRDefault="00416130" w:rsidP="00416130">
      <w:pPr>
        <w:spacing w:line="276" w:lineRule="auto"/>
        <w:rPr>
          <w:rFonts w:ascii="Times New Roman" w:hAnsi="Times New Roman" w:cs="Times New Roman"/>
          <w:b/>
        </w:rPr>
      </w:pPr>
    </w:p>
    <w:p w:rsidR="00416130" w:rsidRPr="00416130" w:rsidRDefault="00416130" w:rsidP="00416130">
      <w:pPr>
        <w:tabs>
          <w:tab w:val="left" w:pos="3240"/>
        </w:tabs>
        <w:spacing w:line="276" w:lineRule="auto"/>
        <w:rPr>
          <w:rFonts w:ascii="Times New Roman" w:hAnsi="Times New Roman" w:cs="Times New Roman"/>
          <w:b/>
        </w:rPr>
      </w:pPr>
      <w:r w:rsidRPr="00416130">
        <w:rPr>
          <w:rFonts w:ascii="Times New Roman" w:hAnsi="Times New Roman" w:cs="Times New Roman"/>
          <w:b/>
        </w:rPr>
        <w:t>Тема 3. Художественное своеобразие наследия новокрестьянских поэтов. – 2 ч.</w:t>
      </w:r>
    </w:p>
    <w:p w:rsidR="00416130" w:rsidRPr="00416130" w:rsidRDefault="00416130" w:rsidP="00416130">
      <w:pPr>
        <w:tabs>
          <w:tab w:val="left" w:pos="3240"/>
        </w:tabs>
        <w:spacing w:line="276" w:lineRule="auto"/>
        <w:ind w:left="180"/>
        <w:rPr>
          <w:rFonts w:ascii="Times New Roman" w:hAnsi="Times New Roman" w:cs="Times New Roman"/>
          <w:b/>
        </w:rPr>
      </w:pP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t xml:space="preserve">Идейно-художественные особенности поэзии Н. Клюева. Религиозно-философские основы лирики. Библейская символика. Образы северной природы. Трагедия крестьянской России в поэмах «Деревня», «Погорельщина». Н. Клюев и С.Есенин – проблема творческих взаимовлияний. Язык и стиль художника. </w:t>
      </w: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t xml:space="preserve">Идейно-художественные особенности поэзии П. Орешина. «Крестьянофильская» идея об </w:t>
      </w:r>
    </w:p>
    <w:p w:rsidR="00416130" w:rsidRPr="00416130" w:rsidRDefault="00416130" w:rsidP="00416130">
      <w:pPr>
        <w:tabs>
          <w:tab w:val="left" w:pos="3240"/>
        </w:tabs>
        <w:spacing w:line="276" w:lineRule="auto"/>
        <w:ind w:left="180"/>
        <w:rPr>
          <w:rFonts w:ascii="Times New Roman" w:hAnsi="Times New Roman" w:cs="Times New Roman"/>
        </w:rPr>
      </w:pPr>
      <w:r w:rsidRPr="00416130">
        <w:rPr>
          <w:rFonts w:ascii="Times New Roman" w:hAnsi="Times New Roman" w:cs="Times New Roman"/>
        </w:rPr>
        <w:t>утопическом «мужицком царстве». Неповторимые приметы деревенской действительности в поэзии художника.</w:t>
      </w: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lastRenderedPageBreak/>
        <w:t>Идейно-художественные особенности поэзии С. Клычкова. «Правда природы» в книге «В гостях у журавлей». Цикл «Заклятие смерти»: судьба русского человека. Тема любви. Традиции Е. Баратынского, Ф. Тютчева, А. Фета.</w:t>
      </w: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t xml:space="preserve">Идейно-художественные особенности поэзии А. Ширяевца. Вольнолюбивые настроения народной Руси. Образы старины («стари»). Волга в лирике поэта. </w:t>
      </w: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t>Идейно-художественные особенности наследия А. Ганина. Влияние символизма. Образы крестьянского и космического мира. Тезисы «Мир и свободный труд – народам».</w:t>
      </w: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t>Идейно-художественные особенности поэзии П. Васильева. Триада «крестьянство – казачество – природа» в лирике художника. Воплощение казахской и сибирской тем.</w:t>
      </w: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t xml:space="preserve">Новокрестьянская поэзия в контексте литературного процесса </w:t>
      </w:r>
      <w:r w:rsidRPr="00416130">
        <w:rPr>
          <w:rFonts w:ascii="Times New Roman" w:hAnsi="Times New Roman" w:cs="Times New Roman"/>
          <w:lang w:val="en-US"/>
        </w:rPr>
        <w:t>XX</w:t>
      </w:r>
      <w:r w:rsidRPr="00416130">
        <w:rPr>
          <w:rFonts w:ascii="Times New Roman" w:hAnsi="Times New Roman" w:cs="Times New Roman"/>
        </w:rPr>
        <w:t xml:space="preserve"> века. Проблема традиций и новаторства. Судьбы новокрестьянской поэзии.</w:t>
      </w:r>
    </w:p>
    <w:p w:rsidR="00416130" w:rsidRPr="00416130" w:rsidRDefault="00416130" w:rsidP="00416130">
      <w:pPr>
        <w:tabs>
          <w:tab w:val="left" w:pos="3240"/>
        </w:tabs>
        <w:spacing w:line="276" w:lineRule="auto"/>
        <w:rPr>
          <w:rFonts w:ascii="Times New Roman" w:hAnsi="Times New Roman" w:cs="Times New Roman"/>
        </w:rPr>
      </w:pPr>
    </w:p>
    <w:p w:rsidR="00416130" w:rsidRPr="00416130" w:rsidRDefault="00416130" w:rsidP="00416130">
      <w:pPr>
        <w:tabs>
          <w:tab w:val="left" w:pos="3240"/>
        </w:tabs>
        <w:spacing w:line="276" w:lineRule="auto"/>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tabs>
          <w:tab w:val="left" w:pos="3240"/>
        </w:tabs>
        <w:spacing w:line="276" w:lineRule="auto"/>
        <w:rPr>
          <w:rFonts w:ascii="Times New Roman" w:hAnsi="Times New Roman" w:cs="Times New Roman"/>
        </w:rPr>
      </w:pP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Азадовский К. Николай Клюев: Путь поэта. Л., 1990.</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Выходцев П. Павел Васильев: очерк жизни и творчества. М., 1972.</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Земской В., Хомчук Н. Есенин и Ширяевец // русская литература, 1962, № 3.</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Куняев С. Уроки одной судьбы // Москва, 1991, № 3.</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Куняевы Ст и С. Растерзанные тени. М., 1995.</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Киселёва Л. К творческой биографии А. Ширяевца // Вопросы русской литературы. 1984, Вып. 2 (44).</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 xml:space="preserve">Михайлов А. Пётр Орешин и крестьянские поэты начала </w:t>
      </w:r>
      <w:r w:rsidRPr="00416130">
        <w:rPr>
          <w:rFonts w:ascii="Times New Roman" w:hAnsi="Times New Roman" w:cs="Times New Roman"/>
          <w:lang w:val="en-US"/>
        </w:rPr>
        <w:t>Xx</w:t>
      </w:r>
      <w:r w:rsidRPr="00416130">
        <w:rPr>
          <w:rFonts w:ascii="Times New Roman" w:hAnsi="Times New Roman" w:cs="Times New Roman"/>
        </w:rPr>
        <w:t xml:space="preserve"> века // Русская литература, 1973, № 1.</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Михайлов А. Поэзия обновляющейся Руси // Русская литература, 1974, № 3.</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Михайлов А. Творческий путь Сергея Клычкова и революция // Русская литература, 1988, № 4.</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Михайлов А. Вступительная статья // Ширяевец А. Стихотворения и поэмы. Ставрополь, 1992.</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Неженец Н. Поэзия народных традиций. М., 1988.</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Николай Клюев: Исследования и материалы. М., 1997.</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Парфёнов Н. Алексей Ганин и его литературная судьба // Север, 1973, № 9.</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«Посулила жизнь дороги мне ледяные…» («Дело» Павла Васильева 1937 года) / Публикация С. Куняева // Наш современник, 1992, № 11.</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Протокол допроса А. Ганина и выдержки из заключения по его следственному делу /публ. Ст. Куняева // Наш современник, 1992. № 4.</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Солнцева Н. Последний Лель. М., 1993.</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Филиппов Б. Николай Клюев: Материалы к биографии // Клюев Н. Соч. Мюнхен, 1969.</w:t>
      </w:r>
    </w:p>
    <w:p w:rsidR="00416130" w:rsidRPr="00416130" w:rsidRDefault="00416130" w:rsidP="00416130">
      <w:pPr>
        <w:pStyle w:val="ae"/>
        <w:spacing w:line="276" w:lineRule="auto"/>
        <w:jc w:val="both"/>
      </w:pPr>
    </w:p>
    <w:p w:rsidR="00416130" w:rsidRPr="00416130" w:rsidRDefault="00416130" w:rsidP="00416130">
      <w:pPr>
        <w:pStyle w:val="ae"/>
        <w:spacing w:line="276" w:lineRule="auto"/>
        <w:jc w:val="both"/>
        <w:rPr>
          <w:b/>
        </w:rPr>
      </w:pPr>
      <w:r w:rsidRPr="00416130">
        <w:rPr>
          <w:b/>
        </w:rPr>
        <w:t>«</w:t>
      </w:r>
      <w:r w:rsidR="00072411">
        <w:rPr>
          <w:b/>
          <w:bCs/>
        </w:rPr>
        <w:t>История русской</w:t>
      </w:r>
      <w:r w:rsidR="00072411" w:rsidRPr="00416130">
        <w:rPr>
          <w:b/>
          <w:bCs/>
        </w:rPr>
        <w:t xml:space="preserve"> литератур</w:t>
      </w:r>
      <w:r w:rsidR="00072411">
        <w:rPr>
          <w:b/>
          <w:bCs/>
        </w:rPr>
        <w:t>ы</w:t>
      </w:r>
      <w:r w:rsidRPr="00416130">
        <w:rPr>
          <w:b/>
          <w:lang w:val="en-US"/>
        </w:rPr>
        <w:t>XX</w:t>
      </w:r>
      <w:r w:rsidRPr="00416130">
        <w:rPr>
          <w:b/>
        </w:rPr>
        <w:t xml:space="preserve"> века (вторая половина)»</w:t>
      </w:r>
    </w:p>
    <w:p w:rsidR="00416130" w:rsidRPr="00416130" w:rsidRDefault="00416130" w:rsidP="00416130">
      <w:pPr>
        <w:pStyle w:val="ae"/>
        <w:spacing w:line="276" w:lineRule="auto"/>
        <w:jc w:val="both"/>
      </w:pPr>
    </w:p>
    <w:p w:rsidR="00416130" w:rsidRPr="00416130" w:rsidRDefault="00416130" w:rsidP="00416130">
      <w:pPr>
        <w:spacing w:line="276" w:lineRule="auto"/>
        <w:rPr>
          <w:rFonts w:ascii="Times New Roman" w:hAnsi="Times New Roman" w:cs="Times New Roman"/>
          <w:b/>
        </w:rPr>
      </w:pPr>
      <w:r w:rsidRPr="00416130">
        <w:rPr>
          <w:rFonts w:ascii="Times New Roman" w:hAnsi="Times New Roman" w:cs="Times New Roman"/>
          <w:b/>
        </w:rPr>
        <w:t>Тема 1.Творчество Ю.Казакова – 2 ч.</w:t>
      </w:r>
    </w:p>
    <w:p w:rsidR="00416130" w:rsidRPr="00416130" w:rsidRDefault="00416130" w:rsidP="00416130">
      <w:pPr>
        <w:spacing w:line="276" w:lineRule="auto"/>
        <w:ind w:left="2340"/>
        <w:rPr>
          <w:rFonts w:ascii="Times New Roman" w:hAnsi="Times New Roman" w:cs="Times New Roman"/>
          <w:b/>
        </w:rPr>
      </w:pP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сборников«На полустанке». Психологизм рассказов «Тедди», «Звон брегета», «Голубое и зелёное», «Некрасивая», «Лёгкая жизнь». Традиции М.Лермонтова, Л.Толстого, И.Бунина,А.Чехова, М.Пришвина, К.Гамсуна, Э.Хемингуэя.</w:t>
      </w: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lastRenderedPageBreak/>
        <w:t>По следам М.Пришвина: Поэтика северного быта в рассказах «Никишкины тайны», «Поморка», «Арктур – гончий пёс».</w:t>
      </w: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t>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w:t>
      </w: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t>Поэтика рассказов о любви: «Осень в дубовых лесах», «Двое в декабре», «Трали-вали».</w:t>
      </w: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t>Творческие раздумья автора в «Тарусском альбоме». Проблематика и поэтика рассказов «В город», «Ни стуку, ни грюку», «Запах хлеба». Традиции «деревенской прозы».</w:t>
      </w: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t>Проблематика философских новелл «Плачу и рыдаю», «Белуха».</w:t>
      </w: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t>Тема дома и бездомья, чувство семейного рода в рассказах «Свечечка», «Во сне ты горько плакал».</w:t>
      </w:r>
    </w:p>
    <w:p w:rsidR="00416130" w:rsidRPr="00416130" w:rsidRDefault="00416130" w:rsidP="00416130">
      <w:pPr>
        <w:spacing w:line="276" w:lineRule="auto"/>
        <w:ind w:left="360"/>
        <w:rPr>
          <w:rFonts w:ascii="Times New Roman" w:hAnsi="Times New Roman" w:cs="Times New Roman"/>
        </w:rPr>
      </w:pPr>
    </w:p>
    <w:p w:rsidR="00416130" w:rsidRPr="00416130" w:rsidRDefault="00416130" w:rsidP="00416130">
      <w:pPr>
        <w:spacing w:line="276" w:lineRule="auto"/>
        <w:ind w:left="360"/>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spacing w:line="276" w:lineRule="auto"/>
        <w:ind w:left="360"/>
        <w:rPr>
          <w:rFonts w:ascii="Times New Roman" w:hAnsi="Times New Roman" w:cs="Times New Roman"/>
        </w:rPr>
      </w:pP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Паустовский К. Бесспорные и спорные мысли //Литературная газета. 1959. 20 мая.</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Нагибин Ю. Своё и чужое // Дружба народов. 1959. № 7.</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Шубин Э. Современный русский рассказ: Вопросы поэтики жанра. Л., 1974.</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Кузьмичёв И. Долгая дорога к дому // Звезда. 1978. № 11.</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Кузьмичёв И. Юрий Казаков: Набросок портрета. Л., 1986.</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Горшин Г. Сначала было слово: Воспоминания о Ю. Казакове // Наш современник, 1986. № 12.</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Рощин М. Ю.Казаков // Рощин М. Полоса: Повести, рассказы, статьи. М., 1987.</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Нинов А. Ю. Казаков // Нинов А. Сквозь тридцать лет: Проблемы. Портреты. Полемика. Л., 1987.</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Лихоносов В. Воспоминания о Ю. Казакове // Писатель и время: Сб. документальной прозы. М., 1988.</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Кузьмичёв И. Мечтатели и странники: Литературные портреты. Л., 1992.</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 xml:space="preserve"> Галимова Е. Художественный мир Ю. Казакова. Архангельск, 1992.</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 xml:space="preserve"> Золотусский И. Рукою жизни // Золотусский И. Тепло добра. М., 1970.</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 xml:space="preserve"> Крамов И. Хлеб и «соль» жизни. О рассказах Ю. Казакова // Наш современник. 1977. № 12.</w:t>
      </w:r>
    </w:p>
    <w:p w:rsidR="00416130" w:rsidRPr="00416130" w:rsidRDefault="00416130" w:rsidP="00416130">
      <w:pPr>
        <w:spacing w:line="276" w:lineRule="auto"/>
        <w:ind w:left="360"/>
        <w:rPr>
          <w:rFonts w:ascii="Times New Roman" w:hAnsi="Times New Roman" w:cs="Times New Roman"/>
        </w:rPr>
      </w:pPr>
    </w:p>
    <w:p w:rsidR="00416130" w:rsidRPr="00416130" w:rsidRDefault="00416130" w:rsidP="00416130">
      <w:pPr>
        <w:spacing w:line="276" w:lineRule="auto"/>
        <w:rPr>
          <w:rFonts w:ascii="Times New Roman" w:hAnsi="Times New Roman" w:cs="Times New Roman"/>
          <w:b/>
        </w:rPr>
      </w:pPr>
      <w:r w:rsidRPr="00416130">
        <w:rPr>
          <w:rFonts w:ascii="Times New Roman" w:hAnsi="Times New Roman" w:cs="Times New Roman"/>
          <w:b/>
        </w:rPr>
        <w:t>Тема 2.Творчество В.Шукшина - 2 часа.</w:t>
      </w:r>
    </w:p>
    <w:p w:rsidR="00416130" w:rsidRPr="00416130" w:rsidRDefault="00416130" w:rsidP="00416130">
      <w:pPr>
        <w:spacing w:line="276" w:lineRule="auto"/>
        <w:ind w:left="360"/>
        <w:rPr>
          <w:rFonts w:ascii="Times New Roman" w:hAnsi="Times New Roman" w:cs="Times New Roman"/>
          <w:b/>
        </w:rPr>
      </w:pP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сборника рассказов «Сельские жители». Тема народной жизни, тема «странных людей», «чудиков» в рассказах «Сельские жители»,«Чудик», «Срезал», «Микроскоп», «Упорный», «Билетик на второй сеанс», «Забуксовал», «Штрихи к портрету» и др.</w:t>
      </w: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автобиографического цикла («Долгие зимние вечера», «Из детских лет Ивана Попова», «Дядя Ермолай», «Рыжий» и др.).</w:t>
      </w: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и поэтика сатирического цикла («Змеиный яд», «Кляуза», «Мой зять украл машину дров» и др.).</w:t>
      </w: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цикла рассказов о вдохновенных лгунах («Генерал Малафейкин», «Версия», «Беседы при ясной луне и др.).</w:t>
      </w: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цикла рассказов о смерти («Как помирал старик», «Охота жить», «Горе», «Осенью» и др.).</w:t>
      </w: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lastRenderedPageBreak/>
        <w:t>Проблематика и поэтика романа «Я пришёл дать вам волю». Особенности историзма. Образ главного героя.</w:t>
      </w: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киноповести «Калина красная». Тема родового крестьянского долга. Образ главного героя.</w:t>
      </w: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 и поэтика сказки «До третьих петухов».</w:t>
      </w:r>
    </w:p>
    <w:p w:rsidR="00416130" w:rsidRPr="00416130" w:rsidRDefault="00416130" w:rsidP="00416130">
      <w:pPr>
        <w:spacing w:line="276" w:lineRule="auto"/>
        <w:ind w:left="720"/>
        <w:rPr>
          <w:rFonts w:ascii="Times New Roman" w:hAnsi="Times New Roman" w:cs="Times New Roman"/>
        </w:rPr>
      </w:pPr>
    </w:p>
    <w:p w:rsidR="00416130" w:rsidRPr="00416130" w:rsidRDefault="00416130" w:rsidP="00416130">
      <w:pPr>
        <w:spacing w:line="276" w:lineRule="auto"/>
        <w:ind w:left="360"/>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spacing w:line="276" w:lineRule="auto"/>
        <w:ind w:left="360"/>
        <w:rPr>
          <w:rFonts w:ascii="Times New Roman" w:hAnsi="Times New Roman" w:cs="Times New Roman"/>
        </w:rPr>
      </w:pP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Канторович В. Новые типы, новый словарь, новые отношения // Сибирские огни. 1971. № 9.</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Урбан А. С подлинным верно // Звезда. 1974. № 4. С.213–215.</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Дедков И. Последние штрихи // Дружба народов. 1975. № 4.</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 xml:space="preserve">Дедков И. Возвращение к себе М., 1978. С.101–132. </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Коробов В. Василий Шукшин. Творчество. Личность. М., 1977.</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О Шукшине: Экран и жизнь. М., 1979.</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Панкин Б. Василий Шукшин и его «чудики» // Панкин Б. Строгая литература. М., 1982; или: Юность. 1976. № 6.</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Емельянов Л. Василий Шукшин: Очерк творчества. Л., 1983.</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Коробов В. Василий Шукшин. М., 1984.</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Карпова В. Талантливая жизнь: Василий Шукшин – прозаик. М., 1986.</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Апухтина В. Проза В.Шукшина. М., 1986.</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Горн В. Характеры В.Шукшина. Барнаул. 1981.</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Горн В. Василий Шукшин: Штрихи к портрету. – М., 1993.</w:t>
      </w:r>
    </w:p>
    <w:p w:rsidR="00416130" w:rsidRPr="00416130" w:rsidRDefault="00416130" w:rsidP="00416130">
      <w:pPr>
        <w:pStyle w:val="ae"/>
        <w:spacing w:line="276" w:lineRule="auto"/>
        <w:jc w:val="both"/>
      </w:pPr>
    </w:p>
    <w:p w:rsidR="00416130" w:rsidRPr="00416130" w:rsidRDefault="00416130" w:rsidP="00416130">
      <w:pPr>
        <w:spacing w:line="276" w:lineRule="auto"/>
        <w:rPr>
          <w:rFonts w:ascii="Times New Roman" w:hAnsi="Times New Roman" w:cs="Times New Roman"/>
          <w:b/>
        </w:rPr>
      </w:pPr>
      <w:r w:rsidRPr="00416130">
        <w:rPr>
          <w:rFonts w:ascii="Times New Roman" w:hAnsi="Times New Roman" w:cs="Times New Roman"/>
          <w:b/>
        </w:rPr>
        <w:t xml:space="preserve">Тема 3. Творчество Н. Рубцова -2 ч. </w:t>
      </w:r>
    </w:p>
    <w:p w:rsidR="00416130" w:rsidRPr="00416130" w:rsidRDefault="00416130" w:rsidP="00416130">
      <w:pPr>
        <w:spacing w:line="276" w:lineRule="auto"/>
        <w:rPr>
          <w:rFonts w:ascii="Times New Roman" w:hAnsi="Times New Roman" w:cs="Times New Roman"/>
          <w:b/>
        </w:rPr>
      </w:pPr>
    </w:p>
    <w:p w:rsidR="00416130" w:rsidRPr="00416130" w:rsidRDefault="00416130" w:rsidP="00416130">
      <w:pPr>
        <w:spacing w:line="276" w:lineRule="auto"/>
        <w:rPr>
          <w:rFonts w:ascii="Times New Roman" w:hAnsi="Times New Roman" w:cs="Times New Roman"/>
        </w:rPr>
      </w:pPr>
      <w:r w:rsidRPr="00416130">
        <w:rPr>
          <w:rFonts w:ascii="Times New Roman" w:hAnsi="Times New Roman" w:cs="Times New Roman"/>
        </w:rPr>
        <w:t>1. Стихи поэта 1960-х гг. («Тихая моя родина…», «Звезда полей», «Я буду скакать по холмам задремавшей отчизны…»). Тема России и Руси в стихотворения Н. Рубцова.</w:t>
      </w:r>
    </w:p>
    <w:p w:rsidR="00416130" w:rsidRPr="00416130" w:rsidRDefault="00416130" w:rsidP="00416130">
      <w:pPr>
        <w:spacing w:line="276" w:lineRule="auto"/>
        <w:rPr>
          <w:rFonts w:ascii="Times New Roman" w:hAnsi="Times New Roman" w:cs="Times New Roman"/>
        </w:rPr>
      </w:pPr>
      <w:r w:rsidRPr="00416130">
        <w:rPr>
          <w:rFonts w:ascii="Times New Roman" w:hAnsi="Times New Roman" w:cs="Times New Roman"/>
        </w:rPr>
        <w:t xml:space="preserve">2. Н. Рубцов как представитель «тихой лирики». </w:t>
      </w:r>
    </w:p>
    <w:p w:rsidR="00416130" w:rsidRPr="00416130" w:rsidRDefault="00416130" w:rsidP="00416130">
      <w:pPr>
        <w:spacing w:line="276" w:lineRule="auto"/>
        <w:rPr>
          <w:rFonts w:ascii="Times New Roman" w:hAnsi="Times New Roman" w:cs="Times New Roman"/>
        </w:rPr>
      </w:pPr>
      <w:r w:rsidRPr="00416130">
        <w:rPr>
          <w:rFonts w:ascii="Times New Roman" w:hAnsi="Times New Roman" w:cs="Times New Roman"/>
        </w:rPr>
        <w:t xml:space="preserve">4. Образы природы в стихах поэта. </w:t>
      </w:r>
    </w:p>
    <w:p w:rsidR="00416130" w:rsidRPr="00416130" w:rsidRDefault="00416130" w:rsidP="00416130">
      <w:pPr>
        <w:spacing w:line="276" w:lineRule="auto"/>
        <w:rPr>
          <w:rFonts w:ascii="Times New Roman" w:hAnsi="Times New Roman" w:cs="Times New Roman"/>
        </w:rPr>
      </w:pPr>
      <w:r w:rsidRPr="00416130">
        <w:rPr>
          <w:rFonts w:ascii="Times New Roman" w:hAnsi="Times New Roman" w:cs="Times New Roman"/>
        </w:rPr>
        <w:t xml:space="preserve">5. Философская лирика Н. Рубцова. </w:t>
      </w:r>
    </w:p>
    <w:p w:rsidR="00416130" w:rsidRPr="00416130" w:rsidRDefault="00416130" w:rsidP="00416130">
      <w:pPr>
        <w:spacing w:line="276" w:lineRule="auto"/>
        <w:rPr>
          <w:rFonts w:ascii="Times New Roman" w:hAnsi="Times New Roman" w:cs="Times New Roman"/>
        </w:rPr>
      </w:pPr>
      <w:r w:rsidRPr="00416130">
        <w:rPr>
          <w:rFonts w:ascii="Times New Roman" w:hAnsi="Times New Roman" w:cs="Times New Roman"/>
        </w:rPr>
        <w:t xml:space="preserve">6. «История» как лирический герой поэзии Н. Рубцова. </w:t>
      </w:r>
    </w:p>
    <w:p w:rsidR="00416130" w:rsidRPr="00416130" w:rsidRDefault="00416130" w:rsidP="00416130">
      <w:pPr>
        <w:spacing w:line="276" w:lineRule="auto"/>
        <w:rPr>
          <w:rFonts w:ascii="Times New Roman" w:hAnsi="Times New Roman" w:cs="Times New Roman"/>
        </w:rPr>
      </w:pPr>
      <w:r w:rsidRPr="00416130">
        <w:rPr>
          <w:rFonts w:ascii="Times New Roman" w:hAnsi="Times New Roman" w:cs="Times New Roman"/>
        </w:rPr>
        <w:t>7. Есенинская традиция и традиции русской классики.</w:t>
      </w:r>
    </w:p>
    <w:p w:rsidR="00416130" w:rsidRPr="00416130" w:rsidRDefault="00416130" w:rsidP="00416130">
      <w:pPr>
        <w:spacing w:line="276" w:lineRule="auto"/>
        <w:rPr>
          <w:rFonts w:ascii="Times New Roman" w:hAnsi="Times New Roman" w:cs="Times New Roman"/>
        </w:rPr>
      </w:pPr>
    </w:p>
    <w:p w:rsidR="00416130" w:rsidRPr="00416130" w:rsidRDefault="00416130" w:rsidP="00416130">
      <w:pPr>
        <w:spacing w:line="276" w:lineRule="auto"/>
        <w:ind w:left="360"/>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spacing w:line="276" w:lineRule="auto"/>
        <w:ind w:left="360"/>
        <w:rPr>
          <w:rFonts w:ascii="Times New Roman" w:hAnsi="Times New Roman" w:cs="Times New Roman"/>
        </w:rPr>
      </w:pP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Астафьев В. Затеси. Из тетради о Николае Рубцове // Нов. мир. – 2000. - № 2. </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Бараков В. Лирика Николай Рубцова. Вологда, 1993.</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 xml:space="preserve">Бараков В.Н. «И не она от нас зависит…» Заметки и размышления о поэзии Николая Рубцова. – Москва-Вологда, 1995. </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 xml:space="preserve">Бараков В.Н. Чувство земли. – Москва-Вологда, 1997. </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lastRenderedPageBreak/>
        <w:t xml:space="preserve">Бараков В.Н. Слово в вечности. – Вологда, 2000. </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Викулов С. О Николае Рубцове и его стихах // Рубцов Н. Последний параход. М., 1973.</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Воспоминания о Н. Рубцове. Вологда, 1994.</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 xml:space="preserve">Иванова Е.В. «Мне не найти зеленые цветы» (Размышления о поэзии Н.М. Рубцова). - М., 1997. </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 xml:space="preserve">Иванова Е.В. Н. Рубцов и современная поэзия: развитие поэтической традиции. – М., 2000. </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Кожинов В. Николай рубцов. М., 1976.</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Николай Рубцов. Вологодская трагедия. Составитель Н. Коняев. М., 1998.</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Оботуров В. Искреннее слово. М., 1987.</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Павловский А. время и родина в творчестве Н. Рубцова // Русская литература, 1986, № 2.</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Свиридов Г. Музыка как судьба. М., 2002.</w:t>
      </w:r>
    </w:p>
    <w:p w:rsidR="00B95DFA" w:rsidRDefault="00416130" w:rsidP="00C471A2">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Селезнёв Ю. «Но путь далёк…» // Селезнёв Ю. Мысль чувствующая и живая. М., 1982.</w:t>
      </w:r>
    </w:p>
    <w:p w:rsidR="00C471A2" w:rsidRPr="00C471A2" w:rsidRDefault="00C471A2" w:rsidP="00C471A2">
      <w:pPr>
        <w:numPr>
          <w:ilvl w:val="0"/>
          <w:numId w:val="29"/>
        </w:numPr>
        <w:spacing w:after="0" w:line="276" w:lineRule="auto"/>
        <w:ind w:left="0" w:firstLine="0"/>
        <w:rPr>
          <w:rFonts w:ascii="Times New Roman" w:hAnsi="Times New Roman" w:cs="Times New Roman"/>
        </w:rPr>
      </w:pPr>
    </w:p>
    <w:p w:rsidR="00B95DFA" w:rsidRDefault="00B95DFA" w:rsidP="00B95DFA">
      <w:pPr>
        <w:pStyle w:val="a"/>
        <w:numPr>
          <w:ilvl w:val="0"/>
          <w:numId w:val="0"/>
        </w:numPr>
        <w:spacing w:before="0" w:beforeAutospacing="0" w:after="0" w:afterAutospacing="0"/>
        <w:ind w:left="360"/>
        <w:jc w:val="both"/>
        <w:rPr>
          <w:b/>
          <w:i/>
        </w:rPr>
      </w:pPr>
    </w:p>
    <w:p w:rsidR="00C471A2" w:rsidRPr="00C471A2" w:rsidRDefault="00C471A2" w:rsidP="00C471A2">
      <w:pPr>
        <w:spacing w:after="0" w:line="240" w:lineRule="auto"/>
        <w:jc w:val="both"/>
        <w:rPr>
          <w:rFonts w:ascii="Times New Roman" w:eastAsia="Times New Roman" w:hAnsi="Times New Roman" w:cs="Times New Roman"/>
          <w:b/>
          <w:bCs/>
          <w:iCs/>
          <w:sz w:val="28"/>
          <w:szCs w:val="28"/>
          <w:lang w:eastAsia="ru-RU"/>
        </w:rPr>
      </w:pPr>
      <w:r w:rsidRPr="00C471A2">
        <w:rPr>
          <w:rFonts w:ascii="Times New Roman" w:eastAsia="Times New Roman" w:hAnsi="Times New Roman" w:cs="Times New Roman"/>
          <w:b/>
          <w:bCs/>
          <w:iCs/>
          <w:sz w:val="28"/>
          <w:szCs w:val="28"/>
          <w:lang w:eastAsia="ru-RU"/>
        </w:rPr>
        <w:t>7.ОБРАЗОВАТЕЛЬНЫЕ ТЕХНОЛОГИИ</w:t>
      </w:r>
    </w:p>
    <w:p w:rsidR="00C471A2" w:rsidRPr="00416130" w:rsidRDefault="00C471A2" w:rsidP="00B95DFA">
      <w:pPr>
        <w:pStyle w:val="a"/>
        <w:numPr>
          <w:ilvl w:val="0"/>
          <w:numId w:val="0"/>
        </w:numPr>
        <w:spacing w:before="0" w:beforeAutospacing="0" w:after="0" w:afterAutospacing="0"/>
        <w:ind w:left="360"/>
        <w:jc w:val="both"/>
        <w:rPr>
          <w:b/>
          <w:i/>
        </w:rPr>
      </w:pPr>
    </w:p>
    <w:p w:rsidR="00B95DFA" w:rsidRPr="00416130" w:rsidRDefault="00B95DFA" w:rsidP="00B6484E">
      <w:pPr>
        <w:pStyle w:val="a"/>
        <w:numPr>
          <w:ilvl w:val="0"/>
          <w:numId w:val="3"/>
        </w:numPr>
        <w:spacing w:before="0" w:beforeAutospacing="0" w:after="0" w:afterAutospacing="0"/>
        <w:jc w:val="both"/>
        <w:rPr>
          <w:i/>
        </w:rPr>
      </w:pPr>
      <w:r w:rsidRPr="00416130">
        <w:rPr>
          <w:i/>
        </w:rPr>
        <w:t>-аудиовизуальное представление обучающимся с помощью компьютера содержания отдельных тем дисциплины на лекционных занятиях;</w:t>
      </w:r>
    </w:p>
    <w:p w:rsidR="00B95DFA" w:rsidRPr="00416130" w:rsidRDefault="00B95DFA" w:rsidP="00B6484E">
      <w:pPr>
        <w:pStyle w:val="a"/>
        <w:numPr>
          <w:ilvl w:val="0"/>
          <w:numId w:val="3"/>
        </w:numPr>
        <w:spacing w:before="0" w:beforeAutospacing="0" w:after="0" w:afterAutospacing="0"/>
        <w:jc w:val="both"/>
        <w:rPr>
          <w:i/>
        </w:rPr>
      </w:pPr>
      <w:r w:rsidRPr="00416130">
        <w:rPr>
          <w:i/>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B95DFA" w:rsidRPr="00416130" w:rsidRDefault="00B95DFA" w:rsidP="00B6484E">
      <w:pPr>
        <w:pStyle w:val="a"/>
        <w:numPr>
          <w:ilvl w:val="0"/>
          <w:numId w:val="3"/>
        </w:numPr>
        <w:spacing w:before="0" w:beforeAutospacing="0" w:after="0" w:afterAutospacing="0"/>
        <w:jc w:val="both"/>
        <w:rPr>
          <w:i/>
        </w:rPr>
      </w:pPr>
      <w:r w:rsidRPr="00416130">
        <w:rPr>
          <w:i/>
        </w:rPr>
        <w:t>-фиксация хода образовательного процесса по дисциплине посредством электронной информационно-образовательной среды института;</w:t>
      </w:r>
    </w:p>
    <w:p w:rsidR="00B95DFA" w:rsidRPr="00416130" w:rsidRDefault="00B95DFA" w:rsidP="00B6484E">
      <w:pPr>
        <w:pStyle w:val="a"/>
        <w:numPr>
          <w:ilvl w:val="0"/>
          <w:numId w:val="3"/>
        </w:numPr>
        <w:spacing w:before="0" w:beforeAutospacing="0" w:after="0" w:afterAutospacing="0"/>
        <w:jc w:val="both"/>
        <w:rPr>
          <w:i/>
        </w:rPr>
      </w:pPr>
      <w:r w:rsidRPr="00416130">
        <w:rPr>
          <w:i/>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B95DFA" w:rsidRPr="00416130" w:rsidRDefault="00B95DFA" w:rsidP="00B6484E">
      <w:pPr>
        <w:pStyle w:val="ae"/>
        <w:numPr>
          <w:ilvl w:val="0"/>
          <w:numId w:val="3"/>
        </w:numPr>
        <w:jc w:val="both"/>
        <w:rPr>
          <w:i/>
        </w:rPr>
      </w:pPr>
      <w:r w:rsidRPr="00416130">
        <w:rPr>
          <w:i/>
        </w:rPr>
        <w:t>При осуществлении образовательного процесса по дисциплине используется следующее лицензионное программное обеспечение:</w:t>
      </w:r>
    </w:p>
    <w:p w:rsidR="00B95DFA" w:rsidRPr="00416130" w:rsidRDefault="00B95DFA" w:rsidP="00B6484E">
      <w:pPr>
        <w:pStyle w:val="ae"/>
        <w:numPr>
          <w:ilvl w:val="0"/>
          <w:numId w:val="3"/>
        </w:numPr>
        <w:jc w:val="both"/>
        <w:rPr>
          <w:i/>
          <w:lang w:val="en-US"/>
        </w:rPr>
      </w:pPr>
      <w:r w:rsidRPr="00416130">
        <w:rPr>
          <w:i/>
          <w:lang w:val="en-US"/>
        </w:rPr>
        <w:t>W</w:t>
      </w:r>
      <w:r w:rsidRPr="00416130">
        <w:rPr>
          <w:i/>
        </w:rPr>
        <w:t>ог</w:t>
      </w:r>
      <w:r w:rsidRPr="00416130">
        <w:rPr>
          <w:i/>
          <w:lang w:val="en-US"/>
        </w:rPr>
        <w:t xml:space="preserve">d, </w:t>
      </w:r>
      <w:r w:rsidRPr="00416130">
        <w:rPr>
          <w:i/>
        </w:rPr>
        <w:t>Ехсе</w:t>
      </w:r>
      <w:r w:rsidRPr="00416130">
        <w:rPr>
          <w:i/>
          <w:lang w:val="en-US"/>
        </w:rPr>
        <w:t>l, Pow</w:t>
      </w:r>
      <w:r w:rsidRPr="00416130">
        <w:rPr>
          <w:i/>
        </w:rPr>
        <w:t>егРо</w:t>
      </w:r>
      <w:r w:rsidRPr="00416130">
        <w:rPr>
          <w:i/>
          <w:lang w:val="en-US"/>
        </w:rPr>
        <w:t>int;</w:t>
      </w:r>
    </w:p>
    <w:p w:rsidR="00B95DFA" w:rsidRPr="00416130" w:rsidRDefault="00B95DFA" w:rsidP="00B6484E">
      <w:pPr>
        <w:pStyle w:val="ae"/>
        <w:numPr>
          <w:ilvl w:val="0"/>
          <w:numId w:val="3"/>
        </w:numPr>
        <w:jc w:val="both"/>
        <w:rPr>
          <w:i/>
          <w:lang w:val="en-US"/>
        </w:rPr>
      </w:pPr>
      <w:r w:rsidRPr="00416130">
        <w:rPr>
          <w:i/>
          <w:lang w:val="en-US"/>
        </w:rPr>
        <w:t>Adobe Photoshop;</w:t>
      </w:r>
    </w:p>
    <w:p w:rsidR="00B95DFA" w:rsidRPr="00416130" w:rsidRDefault="00B95DFA" w:rsidP="00B6484E">
      <w:pPr>
        <w:pStyle w:val="ae"/>
        <w:numPr>
          <w:ilvl w:val="0"/>
          <w:numId w:val="3"/>
        </w:numPr>
        <w:jc w:val="both"/>
        <w:rPr>
          <w:i/>
          <w:lang w:val="en-US"/>
        </w:rPr>
      </w:pPr>
      <w:r w:rsidRPr="00416130">
        <w:rPr>
          <w:i/>
          <w:lang w:val="en-US"/>
        </w:rPr>
        <w:t>Adobe Premiere;</w:t>
      </w:r>
    </w:p>
    <w:p w:rsidR="00B95DFA" w:rsidRPr="00416130" w:rsidRDefault="00B95DFA" w:rsidP="00B6484E">
      <w:pPr>
        <w:pStyle w:val="ae"/>
        <w:numPr>
          <w:ilvl w:val="0"/>
          <w:numId w:val="3"/>
        </w:numPr>
        <w:jc w:val="both"/>
        <w:rPr>
          <w:i/>
          <w:lang w:val="en-US"/>
        </w:rPr>
      </w:pPr>
      <w:r w:rsidRPr="00416130">
        <w:rPr>
          <w:i/>
          <w:lang w:val="en-US"/>
        </w:rPr>
        <w:t>Power DVD;</w:t>
      </w:r>
    </w:p>
    <w:p w:rsidR="00B95DFA" w:rsidRPr="00416130" w:rsidRDefault="00B95DFA" w:rsidP="00B6484E">
      <w:pPr>
        <w:pStyle w:val="ae"/>
        <w:numPr>
          <w:ilvl w:val="0"/>
          <w:numId w:val="3"/>
        </w:numPr>
        <w:jc w:val="both"/>
        <w:rPr>
          <w:i/>
          <w:lang w:val="en-US"/>
        </w:rPr>
      </w:pPr>
      <w:r w:rsidRPr="00416130">
        <w:rPr>
          <w:i/>
          <w:lang w:val="en-US"/>
        </w:rPr>
        <w:t>Media Player Classic.</w:t>
      </w:r>
    </w:p>
    <w:p w:rsidR="00B95DFA" w:rsidRPr="00416130" w:rsidRDefault="00B95DFA" w:rsidP="00B6484E">
      <w:pPr>
        <w:pStyle w:val="ae"/>
        <w:numPr>
          <w:ilvl w:val="0"/>
          <w:numId w:val="3"/>
        </w:numPr>
        <w:jc w:val="both"/>
        <w:rPr>
          <w:i/>
        </w:rPr>
      </w:pPr>
      <w:r w:rsidRPr="00416130">
        <w:rPr>
          <w:i/>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rsidR="00E93B21" w:rsidRPr="00416130" w:rsidRDefault="00E93B21" w:rsidP="005811FA">
      <w:pPr>
        <w:pStyle w:val="210"/>
        <w:keepNext/>
        <w:keepLines/>
        <w:tabs>
          <w:tab w:val="left" w:pos="2496"/>
        </w:tabs>
        <w:spacing w:line="276" w:lineRule="auto"/>
        <w:ind w:firstLine="0"/>
        <w:rPr>
          <w:b/>
          <w:bCs/>
        </w:rPr>
      </w:pPr>
    </w:p>
    <w:p w:rsidR="002B4A3A" w:rsidRPr="00416130" w:rsidRDefault="00C471A2" w:rsidP="005811FA">
      <w:pPr>
        <w:spacing w:line="276" w:lineRule="auto"/>
        <w:ind w:firstLine="709"/>
        <w:jc w:val="both"/>
        <w:rPr>
          <w:rFonts w:ascii="Times New Roman" w:hAnsi="Times New Roman" w:cs="Times New Roman"/>
          <w:sz w:val="24"/>
          <w:szCs w:val="24"/>
        </w:rPr>
      </w:pPr>
      <w:r w:rsidRPr="00C471A2">
        <w:rPr>
          <w:rFonts w:ascii="Times New Roman" w:eastAsia="Times New Roman" w:hAnsi="Times New Roman" w:cs="Times New Roman"/>
          <w:b/>
          <w:iCs/>
          <w:spacing w:val="-2"/>
          <w:sz w:val="28"/>
          <w:szCs w:val="28"/>
          <w:lang w:eastAsia="ru-RU"/>
        </w:rPr>
        <w:t>8.МАТЕРИАЛЬНО-ТЕХНИЧЕСКОЕ ОБЕСПЕЧЕНИЕ ДИСЦИПЛИНЫ (МОДУЛЯ)</w:t>
      </w:r>
    </w:p>
    <w:p w:rsidR="002B4A3A" w:rsidRPr="00416130" w:rsidRDefault="002B4A3A" w:rsidP="002B4A3A">
      <w:pPr>
        <w:shd w:val="clear" w:color="auto" w:fill="FFFFFF"/>
        <w:suppressAutoHyphens/>
        <w:autoSpaceDN w:val="0"/>
        <w:spacing w:after="0" w:line="240" w:lineRule="auto"/>
        <w:jc w:val="both"/>
        <w:textAlignment w:val="baseline"/>
        <w:rPr>
          <w:rFonts w:ascii="Times New Roman" w:eastAsia="Times New Roman" w:hAnsi="Times New Roman" w:cs="Times New Roman"/>
          <w:i/>
          <w:kern w:val="3"/>
          <w:sz w:val="24"/>
          <w:szCs w:val="24"/>
          <w:lang w:eastAsia="ru-RU"/>
        </w:rPr>
      </w:pPr>
      <w:r w:rsidRPr="00416130">
        <w:rPr>
          <w:rFonts w:ascii="Times New Roman" w:eastAsia="Times New Roman" w:hAnsi="Times New Roman" w:cs="Times New Roman"/>
          <w:i/>
          <w:sz w:val="24"/>
          <w:szCs w:val="24"/>
          <w:lang w:eastAsia="ru-RU"/>
        </w:rPr>
        <w:t>Учебн</w:t>
      </w:r>
      <w:r w:rsidRPr="00416130">
        <w:rPr>
          <w:rFonts w:ascii="Times New Roman" w:eastAsia="Times New Roman" w:hAnsi="Times New Roman" w:cs="Times New Roman"/>
          <w:i/>
          <w:kern w:val="3"/>
          <w:sz w:val="24"/>
          <w:szCs w:val="24"/>
          <w:lang w:eastAsia="ru-RU"/>
        </w:rPr>
        <w:t>ые</w:t>
      </w:r>
      <w:r w:rsidRPr="00416130">
        <w:rPr>
          <w:rFonts w:ascii="Times New Roman" w:eastAsia="Times New Roman" w:hAnsi="Times New Roman" w:cs="Times New Roman"/>
          <w:i/>
          <w:sz w:val="24"/>
          <w:szCs w:val="24"/>
          <w:lang w:eastAsia="ru-RU"/>
        </w:rPr>
        <w:t xml:space="preserve"> аудитори</w:t>
      </w:r>
      <w:r w:rsidRPr="00416130">
        <w:rPr>
          <w:rFonts w:ascii="Times New Roman" w:eastAsia="Times New Roman" w:hAnsi="Times New Roman" w:cs="Times New Roman"/>
          <w:i/>
          <w:kern w:val="3"/>
          <w:sz w:val="24"/>
          <w:szCs w:val="24"/>
          <w:lang w:eastAsia="ru-RU"/>
        </w:rPr>
        <w:t xml:space="preserve">и </w:t>
      </w:r>
      <w:r w:rsidRPr="00416130">
        <w:rPr>
          <w:rFonts w:ascii="Times New Roman" w:eastAsia="Times New Roman" w:hAnsi="Times New Roman" w:cs="Times New Roman"/>
          <w:i/>
          <w:sz w:val="24"/>
          <w:szCs w:val="24"/>
          <w:lang w:eastAsia="ru-RU"/>
        </w:rPr>
        <w:t xml:space="preserve">для проведения лекций, </w:t>
      </w:r>
      <w:r w:rsidRPr="00416130">
        <w:rPr>
          <w:rFonts w:ascii="Times New Roman" w:eastAsia="Times New Roman" w:hAnsi="Times New Roman" w:cs="Times New Roman"/>
          <w:i/>
          <w:kern w:val="3"/>
          <w:sz w:val="24"/>
          <w:szCs w:val="24"/>
          <w:lang w:eastAsia="ru-RU"/>
        </w:rPr>
        <w:t xml:space="preserve">практических занятий, </w:t>
      </w:r>
      <w:r w:rsidRPr="00416130">
        <w:rPr>
          <w:rFonts w:ascii="Times New Roman" w:eastAsia="Times New Roman" w:hAnsi="Times New Roman" w:cs="Times New Roman"/>
          <w:i/>
          <w:sz w:val="24"/>
          <w:szCs w:val="24"/>
          <w:lang w:eastAsia="ru-RU"/>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w:t>
      </w:r>
      <w:r w:rsidRPr="00416130">
        <w:rPr>
          <w:rFonts w:ascii="Times New Roman" w:eastAsia="Times New Roman" w:hAnsi="Times New Roman" w:cs="Times New Roman"/>
          <w:i/>
          <w:sz w:val="24"/>
          <w:szCs w:val="24"/>
          <w:lang w:eastAsia="ru-RU"/>
        </w:rPr>
        <w:lastRenderedPageBreak/>
        <w:t xml:space="preserve">расписанию. При необходимости используются </w:t>
      </w:r>
      <w:r w:rsidRPr="00416130">
        <w:rPr>
          <w:rFonts w:ascii="Times New Roman" w:eastAsia="Times New Roman" w:hAnsi="Times New Roman" w:cs="Times New Roman"/>
          <w:i/>
          <w:kern w:val="3"/>
          <w:sz w:val="24"/>
          <w:szCs w:val="24"/>
          <w:lang w:eastAsia="ru-RU"/>
        </w:rPr>
        <w:t>стенды, наглядные пособия, технические средства обучения и пр.</w:t>
      </w:r>
    </w:p>
    <w:p w:rsidR="00BA2C16" w:rsidRPr="00416130" w:rsidRDefault="00BA2C16" w:rsidP="002B4A3A">
      <w:pPr>
        <w:shd w:val="clear" w:color="auto" w:fill="FFFFFF"/>
        <w:suppressAutoHyphens/>
        <w:autoSpaceDN w:val="0"/>
        <w:spacing w:after="0" w:line="240" w:lineRule="auto"/>
        <w:jc w:val="both"/>
        <w:textAlignment w:val="baseline"/>
        <w:rPr>
          <w:rFonts w:ascii="Times New Roman" w:eastAsia="Times New Roman" w:hAnsi="Times New Roman" w:cs="Times New Roman"/>
          <w:i/>
          <w:kern w:val="3"/>
          <w:sz w:val="24"/>
          <w:szCs w:val="24"/>
          <w:lang w:eastAsia="ru-RU"/>
        </w:rPr>
      </w:pPr>
    </w:p>
    <w:p w:rsidR="00BA2C16" w:rsidRPr="00416130" w:rsidRDefault="00BA2C16" w:rsidP="00BA2C16">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Программа составлена в соответствии с требованиями ФГОС ВО по </w:t>
      </w:r>
      <w:r w:rsidR="001F2D4B" w:rsidRPr="00416130">
        <w:rPr>
          <w:rFonts w:ascii="Times New Roman" w:eastAsia="Times New Roman" w:hAnsi="Times New Roman" w:cs="Times New Roman"/>
          <w:sz w:val="24"/>
          <w:szCs w:val="24"/>
          <w:lang w:eastAsia="ru-RU"/>
        </w:rPr>
        <w:t xml:space="preserve">указанным </w:t>
      </w:r>
      <w:r w:rsidRPr="00416130">
        <w:rPr>
          <w:rFonts w:ascii="Times New Roman" w:eastAsia="Times New Roman" w:hAnsi="Times New Roman" w:cs="Times New Roman"/>
          <w:sz w:val="24"/>
          <w:szCs w:val="24"/>
          <w:lang w:eastAsia="ru-RU"/>
        </w:rPr>
        <w:t>направлени</w:t>
      </w:r>
      <w:r w:rsidR="001F2D4B" w:rsidRPr="00416130">
        <w:rPr>
          <w:rFonts w:ascii="Times New Roman" w:eastAsia="Times New Roman" w:hAnsi="Times New Roman" w:cs="Times New Roman"/>
          <w:sz w:val="24"/>
          <w:szCs w:val="24"/>
          <w:lang w:eastAsia="ru-RU"/>
        </w:rPr>
        <w:t>ям и профилям.</w:t>
      </w:r>
    </w:p>
    <w:p w:rsidR="00BA2C16" w:rsidRPr="00416130" w:rsidRDefault="00BA2C16" w:rsidP="00BA2C16">
      <w:pPr>
        <w:spacing w:after="0" w:line="240" w:lineRule="auto"/>
        <w:jc w:val="both"/>
        <w:rPr>
          <w:rFonts w:ascii="Times New Roman" w:eastAsia="Times New Roman" w:hAnsi="Times New Roman" w:cs="Times New Roman"/>
          <w:sz w:val="24"/>
          <w:szCs w:val="24"/>
          <w:lang w:eastAsia="ru-RU"/>
        </w:rPr>
      </w:pPr>
    </w:p>
    <w:p w:rsidR="00BA2C16" w:rsidRPr="00416130" w:rsidRDefault="00C471A2" w:rsidP="00BA2C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Составитель:</w:t>
      </w:r>
      <w:r w:rsidR="00BA2C16" w:rsidRPr="00416130">
        <w:rPr>
          <w:rFonts w:ascii="Times New Roman" w:eastAsia="Times New Roman" w:hAnsi="Times New Roman" w:cs="Times New Roman"/>
          <w:sz w:val="24"/>
          <w:szCs w:val="24"/>
          <w:lang w:eastAsia="ru-RU"/>
        </w:rPr>
        <w:t xml:space="preserve"> д.ф.н., проф.</w:t>
      </w:r>
      <w:r w:rsidR="00E15D0F" w:rsidRPr="00416130">
        <w:rPr>
          <w:rFonts w:ascii="Times New Roman" w:eastAsia="Times New Roman" w:hAnsi="Times New Roman" w:cs="Times New Roman"/>
          <w:sz w:val="24"/>
          <w:szCs w:val="24"/>
          <w:lang w:eastAsia="ru-RU"/>
        </w:rPr>
        <w:t xml:space="preserve"> И.В. Калус</w:t>
      </w:r>
      <w:r w:rsidR="00BA2C16" w:rsidRPr="00416130">
        <w:rPr>
          <w:rFonts w:ascii="Times New Roman" w:eastAsia="Times New Roman" w:hAnsi="Times New Roman" w:cs="Times New Roman"/>
          <w:sz w:val="24"/>
          <w:szCs w:val="24"/>
          <w:lang w:eastAsia="ru-RU"/>
        </w:rPr>
        <w:t>.</w:t>
      </w:r>
    </w:p>
    <w:p w:rsidR="00BA2C16" w:rsidRPr="00416130" w:rsidRDefault="00BA2C16" w:rsidP="00BA2C16">
      <w:pPr>
        <w:spacing w:after="0" w:line="240" w:lineRule="auto"/>
        <w:jc w:val="both"/>
        <w:rPr>
          <w:rFonts w:ascii="Times New Roman" w:eastAsia="Times New Roman" w:hAnsi="Times New Roman" w:cs="Times New Roman"/>
          <w:sz w:val="24"/>
          <w:szCs w:val="24"/>
          <w:lang w:eastAsia="ru-RU"/>
        </w:rPr>
      </w:pPr>
    </w:p>
    <w:p w:rsidR="00BA2C16" w:rsidRPr="00416130" w:rsidRDefault="00BA2C16" w:rsidP="00BA2C16">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Программа одобрена на заседании кафедры литературы</w:t>
      </w:r>
    </w:p>
    <w:p w:rsidR="00BA2C16" w:rsidRPr="00416130" w:rsidRDefault="00BA2C16" w:rsidP="00BA2C16">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от </w:t>
      </w:r>
      <w:r w:rsidR="00EE3B3C" w:rsidRPr="00416130">
        <w:rPr>
          <w:rFonts w:ascii="Times New Roman" w:eastAsia="Times New Roman" w:hAnsi="Times New Roman" w:cs="Times New Roman"/>
          <w:sz w:val="24"/>
          <w:szCs w:val="24"/>
          <w:lang w:eastAsia="ru-RU"/>
        </w:rPr>
        <w:t>29</w:t>
      </w:r>
      <w:r w:rsidR="00832EE9" w:rsidRPr="00416130">
        <w:rPr>
          <w:rFonts w:ascii="Times New Roman" w:eastAsia="Times New Roman" w:hAnsi="Times New Roman" w:cs="Times New Roman"/>
          <w:sz w:val="24"/>
          <w:szCs w:val="24"/>
          <w:lang w:eastAsia="ru-RU"/>
        </w:rPr>
        <w:t xml:space="preserve">.08. </w:t>
      </w:r>
      <w:r w:rsidRPr="00416130">
        <w:rPr>
          <w:rFonts w:ascii="Times New Roman" w:eastAsia="Times New Roman" w:hAnsi="Times New Roman" w:cs="Times New Roman"/>
          <w:sz w:val="24"/>
          <w:szCs w:val="24"/>
          <w:lang w:eastAsia="ru-RU"/>
        </w:rPr>
        <w:t>2018 года, протокол No 1.</w:t>
      </w:r>
    </w:p>
    <w:p w:rsidR="002B4A3A" w:rsidRPr="00416130" w:rsidRDefault="002B4A3A" w:rsidP="002B4A3A">
      <w:pPr>
        <w:spacing w:after="0" w:line="240" w:lineRule="auto"/>
        <w:ind w:left="1080" w:hanging="432"/>
        <w:jc w:val="both"/>
        <w:rPr>
          <w:rFonts w:ascii="Times New Roman" w:eastAsia="Times New Roman" w:hAnsi="Times New Roman" w:cs="Times New Roman"/>
          <w:i/>
          <w:sz w:val="24"/>
          <w:szCs w:val="24"/>
          <w:lang w:eastAsia="ru-RU"/>
        </w:rPr>
      </w:pPr>
    </w:p>
    <w:p w:rsidR="00FF6468" w:rsidRDefault="00FF6468">
      <w:pPr>
        <w:rPr>
          <w:rFonts w:ascii="Times New Roman" w:hAnsi="Times New Roman" w:cs="Times New Roman"/>
          <w:sz w:val="24"/>
          <w:szCs w:val="24"/>
        </w:rPr>
      </w:pPr>
    </w:p>
    <w:sectPr w:rsidR="00FF6468" w:rsidSect="00563196">
      <w:footerReference w:type="default" r:id="rId54"/>
      <w:pgSz w:w="11907" w:h="16840" w:code="9"/>
      <w:pgMar w:top="755" w:right="999" w:bottom="1701" w:left="1701" w:header="1304" w:footer="1304"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4BA" w:rsidRDefault="006754BA" w:rsidP="00A3547E">
      <w:pPr>
        <w:spacing w:after="0" w:line="240" w:lineRule="auto"/>
      </w:pPr>
      <w:r>
        <w:separator/>
      </w:r>
    </w:p>
  </w:endnote>
  <w:endnote w:type="continuationSeparator" w:id="0">
    <w:p w:rsidR="006754BA" w:rsidRDefault="006754BA" w:rsidP="00A35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11C" w:rsidRDefault="00F5011C">
    <w:pPr>
      <w:pStyle w:val="a9"/>
      <w:jc w:val="center"/>
    </w:pPr>
    <w:r>
      <w:fldChar w:fldCharType="begin"/>
    </w:r>
    <w:r>
      <w:instrText>PAGE   \* MERGEFORMAT</w:instrText>
    </w:r>
    <w:r>
      <w:fldChar w:fldCharType="separate"/>
    </w:r>
    <w:r w:rsidR="00A8486B">
      <w:rPr>
        <w:noProof/>
      </w:rPr>
      <w:t>56</w:t>
    </w:r>
    <w:r>
      <w:rPr>
        <w:noProof/>
      </w:rPr>
      <w:fldChar w:fldCharType="end"/>
    </w:r>
  </w:p>
  <w:p w:rsidR="00F5011C" w:rsidRDefault="00F5011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4BA" w:rsidRDefault="006754BA" w:rsidP="00A3547E">
      <w:pPr>
        <w:spacing w:after="0" w:line="240" w:lineRule="auto"/>
      </w:pPr>
      <w:r>
        <w:separator/>
      </w:r>
    </w:p>
  </w:footnote>
  <w:footnote w:type="continuationSeparator" w:id="0">
    <w:p w:rsidR="006754BA" w:rsidRDefault="006754BA" w:rsidP="00A3547E">
      <w:pPr>
        <w:spacing w:after="0" w:line="240" w:lineRule="auto"/>
      </w:pPr>
      <w:r>
        <w:continuationSeparator/>
      </w:r>
    </w:p>
  </w:footnote>
  <w:footnote w:id="1">
    <w:p w:rsidR="00F5011C" w:rsidRDefault="00F5011C" w:rsidP="00067BF6">
      <w:pPr>
        <w:pStyle w:val="af3"/>
      </w:pPr>
      <w:r>
        <w:rPr>
          <w:rStyle w:val="af5"/>
          <w:rFonts w:ascii="Arial" w:hAnsi="Arial" w:cs="Arial"/>
        </w:rPr>
        <w:footnoteRef/>
      </w:r>
      <w:r>
        <w:rPr>
          <w:rFonts w:ascii="Arial" w:hAnsi="Arial" w:cs="Arial"/>
        </w:rPr>
        <w:t xml:space="preserve"> “Песня о Роланде”, “Песня о моем Сиде”, “Песня о </w:t>
      </w:r>
      <w:proofErr w:type="spellStart"/>
      <w:r>
        <w:rPr>
          <w:rFonts w:ascii="Arial" w:hAnsi="Arial" w:cs="Arial"/>
        </w:rPr>
        <w:t>Нибелунгах</w:t>
      </w:r>
      <w:proofErr w:type="spellEnd"/>
      <w:r>
        <w:rPr>
          <w:rFonts w:ascii="Arial" w:hAnsi="Arial" w:cs="Aria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74" w:hanging="360"/>
      </w:pPr>
    </w:lvl>
  </w:abstractNum>
  <w:abstractNum w:abstractNumId="1">
    <w:nsid w:val="00000003"/>
    <w:multiLevelType w:val="multilevel"/>
    <w:tmpl w:val="00000003"/>
    <w:name w:val="WW8Num3"/>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D"/>
    <w:multiLevelType w:val="multilevel"/>
    <w:tmpl w:val="0000000D"/>
    <w:name w:val="WW8Num14"/>
    <w:lvl w:ilvl="0">
      <w:start w:val="5"/>
      <w:numFmt w:val="decimal"/>
      <w:lvlText w:val="%1."/>
      <w:lvlJc w:val="left"/>
      <w:pPr>
        <w:tabs>
          <w:tab w:val="num" w:pos="720"/>
        </w:tabs>
        <w:ind w:left="720" w:hanging="360"/>
      </w:pPr>
      <w:rPr>
        <w:rFonts w:ascii="Times New Roman" w:hAnsi="Times New Roman" w:cs="Times New Roman"/>
        <w:color w:val="000000"/>
        <w:sz w:val="28"/>
        <w:szCs w:val="28"/>
      </w:rPr>
    </w:lvl>
    <w:lvl w:ilvl="1">
      <w:start w:val="1"/>
      <w:numFmt w:val="decimal"/>
      <w:lvlText w:val="%1.%2"/>
      <w:lvlJc w:val="left"/>
      <w:pPr>
        <w:tabs>
          <w:tab w:val="num" w:pos="1080"/>
        </w:tabs>
        <w:ind w:left="1080" w:hanging="360"/>
      </w:pPr>
      <w:rPr>
        <w:rFonts w:ascii="Times New Roman" w:hAnsi="Times New Roman" w:cs="Times New Roman"/>
        <w:color w:val="000000"/>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2106042"/>
    <w:multiLevelType w:val="hybridMultilevel"/>
    <w:tmpl w:val="005646AE"/>
    <w:lvl w:ilvl="0" w:tplc="CDB05EF2">
      <w:start w:val="3"/>
      <w:numFmt w:val="decimal"/>
      <w:lvlText w:val="%1."/>
      <w:lvlJc w:val="left"/>
      <w:pPr>
        <w:tabs>
          <w:tab w:val="num" w:pos="1032"/>
        </w:tabs>
        <w:ind w:left="10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3993988"/>
    <w:multiLevelType w:val="hybridMultilevel"/>
    <w:tmpl w:val="C3D685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427750A"/>
    <w:multiLevelType w:val="hybridMultilevel"/>
    <w:tmpl w:val="9A74C89A"/>
    <w:lvl w:ilvl="0" w:tplc="4BF2FF6E">
      <w:start w:val="1"/>
      <w:numFmt w:val="decimal"/>
      <w:lvlText w:val="%1."/>
      <w:lvlJc w:val="left"/>
      <w:pPr>
        <w:tabs>
          <w:tab w:val="num" w:pos="504"/>
        </w:tabs>
        <w:ind w:left="504" w:hanging="360"/>
      </w:pPr>
      <w:rPr>
        <w:rFonts w:hint="default"/>
      </w:rPr>
    </w:lvl>
    <w:lvl w:ilvl="1" w:tplc="04190019" w:tentative="1">
      <w:start w:val="1"/>
      <w:numFmt w:val="lowerLetter"/>
      <w:lvlText w:val="%2."/>
      <w:lvlJc w:val="left"/>
      <w:pPr>
        <w:tabs>
          <w:tab w:val="num" w:pos="1224"/>
        </w:tabs>
        <w:ind w:left="1224" w:hanging="360"/>
      </w:pPr>
    </w:lvl>
    <w:lvl w:ilvl="2" w:tplc="0419001B" w:tentative="1">
      <w:start w:val="1"/>
      <w:numFmt w:val="lowerRoman"/>
      <w:lvlText w:val="%3."/>
      <w:lvlJc w:val="right"/>
      <w:pPr>
        <w:tabs>
          <w:tab w:val="num" w:pos="1944"/>
        </w:tabs>
        <w:ind w:left="1944" w:hanging="180"/>
      </w:pPr>
    </w:lvl>
    <w:lvl w:ilvl="3" w:tplc="0419000F" w:tentative="1">
      <w:start w:val="1"/>
      <w:numFmt w:val="decimal"/>
      <w:lvlText w:val="%4."/>
      <w:lvlJc w:val="left"/>
      <w:pPr>
        <w:tabs>
          <w:tab w:val="num" w:pos="2664"/>
        </w:tabs>
        <w:ind w:left="2664" w:hanging="360"/>
      </w:pPr>
    </w:lvl>
    <w:lvl w:ilvl="4" w:tplc="04190019" w:tentative="1">
      <w:start w:val="1"/>
      <w:numFmt w:val="lowerLetter"/>
      <w:lvlText w:val="%5."/>
      <w:lvlJc w:val="left"/>
      <w:pPr>
        <w:tabs>
          <w:tab w:val="num" w:pos="3384"/>
        </w:tabs>
        <w:ind w:left="3384" w:hanging="360"/>
      </w:pPr>
    </w:lvl>
    <w:lvl w:ilvl="5" w:tplc="0419001B" w:tentative="1">
      <w:start w:val="1"/>
      <w:numFmt w:val="lowerRoman"/>
      <w:lvlText w:val="%6."/>
      <w:lvlJc w:val="right"/>
      <w:pPr>
        <w:tabs>
          <w:tab w:val="num" w:pos="4104"/>
        </w:tabs>
        <w:ind w:left="4104" w:hanging="180"/>
      </w:pPr>
    </w:lvl>
    <w:lvl w:ilvl="6" w:tplc="0419000F" w:tentative="1">
      <w:start w:val="1"/>
      <w:numFmt w:val="decimal"/>
      <w:lvlText w:val="%7."/>
      <w:lvlJc w:val="left"/>
      <w:pPr>
        <w:tabs>
          <w:tab w:val="num" w:pos="4824"/>
        </w:tabs>
        <w:ind w:left="4824" w:hanging="360"/>
      </w:pPr>
    </w:lvl>
    <w:lvl w:ilvl="7" w:tplc="04190019" w:tentative="1">
      <w:start w:val="1"/>
      <w:numFmt w:val="lowerLetter"/>
      <w:lvlText w:val="%8."/>
      <w:lvlJc w:val="left"/>
      <w:pPr>
        <w:tabs>
          <w:tab w:val="num" w:pos="5544"/>
        </w:tabs>
        <w:ind w:left="5544" w:hanging="360"/>
      </w:pPr>
    </w:lvl>
    <w:lvl w:ilvl="8" w:tplc="0419001B" w:tentative="1">
      <w:start w:val="1"/>
      <w:numFmt w:val="lowerRoman"/>
      <w:lvlText w:val="%9."/>
      <w:lvlJc w:val="right"/>
      <w:pPr>
        <w:tabs>
          <w:tab w:val="num" w:pos="6264"/>
        </w:tabs>
        <w:ind w:left="6264" w:hanging="180"/>
      </w:pPr>
    </w:lvl>
  </w:abstractNum>
  <w:abstractNum w:abstractNumId="6">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04E85518"/>
    <w:multiLevelType w:val="hybridMultilevel"/>
    <w:tmpl w:val="232241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5537BEC"/>
    <w:multiLevelType w:val="hybridMultilevel"/>
    <w:tmpl w:val="9EB2C21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143A9A"/>
    <w:multiLevelType w:val="hybridMultilevel"/>
    <w:tmpl w:val="B5BA2C6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0D494A2E"/>
    <w:multiLevelType w:val="hybridMultilevel"/>
    <w:tmpl w:val="DE4EF200"/>
    <w:lvl w:ilvl="0" w:tplc="85407BB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0DD274F2"/>
    <w:multiLevelType w:val="hybridMultilevel"/>
    <w:tmpl w:val="8AFA43C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0DDE22F1"/>
    <w:multiLevelType w:val="hybridMultilevel"/>
    <w:tmpl w:val="7324C230"/>
    <w:lvl w:ilvl="0" w:tplc="7550D76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0EBB5E6E"/>
    <w:multiLevelType w:val="hybridMultilevel"/>
    <w:tmpl w:val="F2C0494C"/>
    <w:lvl w:ilvl="0" w:tplc="4BF2FF6E">
      <w:start w:val="1"/>
      <w:numFmt w:val="decimal"/>
      <w:lvlText w:val="%1."/>
      <w:lvlJc w:val="left"/>
      <w:pPr>
        <w:tabs>
          <w:tab w:val="num" w:pos="504"/>
        </w:tabs>
        <w:ind w:left="5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0F3937B9"/>
    <w:multiLevelType w:val="hybridMultilevel"/>
    <w:tmpl w:val="0A60581E"/>
    <w:lvl w:ilvl="0" w:tplc="16C61F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2F44B94"/>
    <w:multiLevelType w:val="hybridMultilevel"/>
    <w:tmpl w:val="D28E49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14FF2294"/>
    <w:multiLevelType w:val="hybridMultilevel"/>
    <w:tmpl w:val="8F66A4B0"/>
    <w:lvl w:ilvl="0" w:tplc="072EF222">
      <w:start w:val="1"/>
      <w:numFmt w:val="bullet"/>
      <w:lvlText w:val="-"/>
      <w:lvlJc w:val="left"/>
      <w:pPr>
        <w:tabs>
          <w:tab w:val="num" w:pos="1284"/>
        </w:tabs>
        <w:ind w:left="1284" w:hanging="360"/>
      </w:pPr>
      <w:rPr>
        <w:rFonts w:ascii="Times New Roman" w:eastAsia="Times New Roman" w:hAnsi="Times New Roman" w:cs="Times New Roman" w:hint="default"/>
      </w:rPr>
    </w:lvl>
    <w:lvl w:ilvl="1" w:tplc="04190003" w:tentative="1">
      <w:start w:val="1"/>
      <w:numFmt w:val="bullet"/>
      <w:lvlText w:val="o"/>
      <w:lvlJc w:val="left"/>
      <w:pPr>
        <w:tabs>
          <w:tab w:val="num" w:pos="2004"/>
        </w:tabs>
        <w:ind w:left="2004" w:hanging="360"/>
      </w:pPr>
      <w:rPr>
        <w:rFonts w:ascii="Courier New" w:hAnsi="Courier New" w:hint="default"/>
      </w:rPr>
    </w:lvl>
    <w:lvl w:ilvl="2" w:tplc="04190005" w:tentative="1">
      <w:start w:val="1"/>
      <w:numFmt w:val="bullet"/>
      <w:lvlText w:val=""/>
      <w:lvlJc w:val="left"/>
      <w:pPr>
        <w:tabs>
          <w:tab w:val="num" w:pos="2724"/>
        </w:tabs>
        <w:ind w:left="2724" w:hanging="360"/>
      </w:pPr>
      <w:rPr>
        <w:rFonts w:ascii="Wingdings" w:hAnsi="Wingdings" w:hint="default"/>
      </w:rPr>
    </w:lvl>
    <w:lvl w:ilvl="3" w:tplc="04190001" w:tentative="1">
      <w:start w:val="1"/>
      <w:numFmt w:val="bullet"/>
      <w:lvlText w:val=""/>
      <w:lvlJc w:val="left"/>
      <w:pPr>
        <w:tabs>
          <w:tab w:val="num" w:pos="3444"/>
        </w:tabs>
        <w:ind w:left="3444" w:hanging="360"/>
      </w:pPr>
      <w:rPr>
        <w:rFonts w:ascii="Symbol" w:hAnsi="Symbol" w:hint="default"/>
      </w:rPr>
    </w:lvl>
    <w:lvl w:ilvl="4" w:tplc="04190003" w:tentative="1">
      <w:start w:val="1"/>
      <w:numFmt w:val="bullet"/>
      <w:lvlText w:val="o"/>
      <w:lvlJc w:val="left"/>
      <w:pPr>
        <w:tabs>
          <w:tab w:val="num" w:pos="4164"/>
        </w:tabs>
        <w:ind w:left="4164" w:hanging="360"/>
      </w:pPr>
      <w:rPr>
        <w:rFonts w:ascii="Courier New" w:hAnsi="Courier New" w:hint="default"/>
      </w:rPr>
    </w:lvl>
    <w:lvl w:ilvl="5" w:tplc="04190005" w:tentative="1">
      <w:start w:val="1"/>
      <w:numFmt w:val="bullet"/>
      <w:lvlText w:val=""/>
      <w:lvlJc w:val="left"/>
      <w:pPr>
        <w:tabs>
          <w:tab w:val="num" w:pos="4884"/>
        </w:tabs>
        <w:ind w:left="4884" w:hanging="360"/>
      </w:pPr>
      <w:rPr>
        <w:rFonts w:ascii="Wingdings" w:hAnsi="Wingdings" w:hint="default"/>
      </w:rPr>
    </w:lvl>
    <w:lvl w:ilvl="6" w:tplc="04190001" w:tentative="1">
      <w:start w:val="1"/>
      <w:numFmt w:val="bullet"/>
      <w:lvlText w:val=""/>
      <w:lvlJc w:val="left"/>
      <w:pPr>
        <w:tabs>
          <w:tab w:val="num" w:pos="5604"/>
        </w:tabs>
        <w:ind w:left="5604" w:hanging="360"/>
      </w:pPr>
      <w:rPr>
        <w:rFonts w:ascii="Symbol" w:hAnsi="Symbol" w:hint="default"/>
      </w:rPr>
    </w:lvl>
    <w:lvl w:ilvl="7" w:tplc="04190003" w:tentative="1">
      <w:start w:val="1"/>
      <w:numFmt w:val="bullet"/>
      <w:lvlText w:val="o"/>
      <w:lvlJc w:val="left"/>
      <w:pPr>
        <w:tabs>
          <w:tab w:val="num" w:pos="6324"/>
        </w:tabs>
        <w:ind w:left="6324" w:hanging="360"/>
      </w:pPr>
      <w:rPr>
        <w:rFonts w:ascii="Courier New" w:hAnsi="Courier New" w:hint="default"/>
      </w:rPr>
    </w:lvl>
    <w:lvl w:ilvl="8" w:tplc="04190005" w:tentative="1">
      <w:start w:val="1"/>
      <w:numFmt w:val="bullet"/>
      <w:lvlText w:val=""/>
      <w:lvlJc w:val="left"/>
      <w:pPr>
        <w:tabs>
          <w:tab w:val="num" w:pos="7044"/>
        </w:tabs>
        <w:ind w:left="7044" w:hanging="360"/>
      </w:pPr>
      <w:rPr>
        <w:rFonts w:ascii="Wingdings" w:hAnsi="Wingdings" w:hint="default"/>
      </w:rPr>
    </w:lvl>
  </w:abstractNum>
  <w:abstractNum w:abstractNumId="17">
    <w:nsid w:val="16283397"/>
    <w:multiLevelType w:val="hybridMultilevel"/>
    <w:tmpl w:val="40764C14"/>
    <w:lvl w:ilvl="0" w:tplc="32123774">
      <w:start w:val="1"/>
      <w:numFmt w:val="decimal"/>
      <w:lvlText w:val="%1."/>
      <w:lvlJc w:val="left"/>
      <w:pPr>
        <w:tabs>
          <w:tab w:val="num" w:pos="1080"/>
        </w:tabs>
        <w:ind w:left="1080" w:hanging="720"/>
      </w:pPr>
      <w:rPr>
        <w:rFonts w:ascii="Times New Roman" w:eastAsia="Times New Roman" w:hAnsi="Times New Roman" w:cs="Times New Roman"/>
      </w:rPr>
    </w:lvl>
    <w:lvl w:ilvl="1" w:tplc="3FF60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7C17435"/>
    <w:multiLevelType w:val="hybridMultilevel"/>
    <w:tmpl w:val="D0D40EC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1BA12C50"/>
    <w:multiLevelType w:val="hybridMultilevel"/>
    <w:tmpl w:val="EA125F98"/>
    <w:lvl w:ilvl="0" w:tplc="A61ADACA">
      <w:start w:val="1"/>
      <w:numFmt w:val="upperRoman"/>
      <w:lvlText w:val="%1."/>
      <w:lvlJc w:val="left"/>
      <w:pPr>
        <w:tabs>
          <w:tab w:val="num" w:pos="1080"/>
        </w:tabs>
        <w:ind w:left="1080" w:hanging="720"/>
      </w:pPr>
      <w:rPr>
        <w:rFonts w:hint="default"/>
      </w:rPr>
    </w:lvl>
    <w:lvl w:ilvl="1" w:tplc="CC9CFF42">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CB62A13"/>
    <w:multiLevelType w:val="singleLevel"/>
    <w:tmpl w:val="C3366BB4"/>
    <w:lvl w:ilvl="0">
      <w:start w:val="1"/>
      <w:numFmt w:val="decimal"/>
      <w:lvlText w:val="%1."/>
      <w:lvlJc w:val="left"/>
      <w:pPr>
        <w:tabs>
          <w:tab w:val="num" w:pos="900"/>
        </w:tabs>
        <w:ind w:left="900" w:hanging="360"/>
      </w:pPr>
      <w:rPr>
        <w:rFonts w:hint="default"/>
      </w:rPr>
    </w:lvl>
  </w:abstractNum>
  <w:abstractNum w:abstractNumId="21">
    <w:nsid w:val="1CCC7FC6"/>
    <w:multiLevelType w:val="hybridMultilevel"/>
    <w:tmpl w:val="2C16B168"/>
    <w:lvl w:ilvl="0" w:tplc="D4C2B2BE">
      <w:start w:val="1"/>
      <w:numFmt w:val="decimal"/>
      <w:lvlText w:val="%1."/>
      <w:lvlJc w:val="left"/>
      <w:pPr>
        <w:tabs>
          <w:tab w:val="num" w:pos="1440"/>
        </w:tabs>
        <w:ind w:left="1440" w:hanging="360"/>
      </w:pPr>
      <w:rPr>
        <w:rFonts w:hint="default"/>
      </w:rPr>
    </w:lvl>
    <w:lvl w:ilvl="1" w:tplc="AF62D06A">
      <w:start w:val="1"/>
      <w:numFmt w:val="decimal"/>
      <w:lvlText w:val="%2.  "/>
      <w:lvlJc w:val="left"/>
      <w:pPr>
        <w:tabs>
          <w:tab w:val="num" w:pos="0"/>
        </w:tabs>
        <w:ind w:left="0" w:firstLine="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1D0E69EA"/>
    <w:multiLevelType w:val="hybridMultilevel"/>
    <w:tmpl w:val="EB0CAF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1824239"/>
    <w:multiLevelType w:val="hybridMultilevel"/>
    <w:tmpl w:val="C0866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33F7040"/>
    <w:multiLevelType w:val="hybridMultilevel"/>
    <w:tmpl w:val="39BEBECC"/>
    <w:lvl w:ilvl="0" w:tplc="83C6B652">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27F50EC7"/>
    <w:multiLevelType w:val="hybridMultilevel"/>
    <w:tmpl w:val="457881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9">
    <w:nsid w:val="2AFA003B"/>
    <w:multiLevelType w:val="hybridMultilevel"/>
    <w:tmpl w:val="6B5ACCE0"/>
    <w:lvl w:ilvl="0" w:tplc="8BC0EA3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2B6459BD"/>
    <w:multiLevelType w:val="hybridMultilevel"/>
    <w:tmpl w:val="233402E2"/>
    <w:lvl w:ilvl="0" w:tplc="0419000F">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31">
    <w:nsid w:val="2BAF1A48"/>
    <w:multiLevelType w:val="hybridMultilevel"/>
    <w:tmpl w:val="2CC83C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2E023C4A"/>
    <w:multiLevelType w:val="hybridMultilevel"/>
    <w:tmpl w:val="44AC0506"/>
    <w:lvl w:ilvl="0" w:tplc="04190001">
      <w:start w:val="1"/>
      <w:numFmt w:val="bullet"/>
      <w:lvlText w:val=""/>
      <w:lvlJc w:val="left"/>
      <w:pPr>
        <w:ind w:left="720" w:hanging="360"/>
      </w:pPr>
      <w:rPr>
        <w:rFonts w:ascii="Symbol" w:hAnsi="Symbol"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2F917970"/>
    <w:multiLevelType w:val="hybridMultilevel"/>
    <w:tmpl w:val="E9AC01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31485B26"/>
    <w:multiLevelType w:val="hybridMultilevel"/>
    <w:tmpl w:val="CCA80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322611CB"/>
    <w:multiLevelType w:val="hybridMultilevel"/>
    <w:tmpl w:val="87600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4FC614C"/>
    <w:multiLevelType w:val="hybridMultilevel"/>
    <w:tmpl w:val="C51C5F28"/>
    <w:lvl w:ilvl="0" w:tplc="D65638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36EB1E9D"/>
    <w:multiLevelType w:val="hybridMultilevel"/>
    <w:tmpl w:val="5CAA7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A97007F"/>
    <w:multiLevelType w:val="hybridMultilevel"/>
    <w:tmpl w:val="5324DBE6"/>
    <w:lvl w:ilvl="0" w:tplc="0419000F">
      <w:start w:val="1"/>
      <w:numFmt w:val="decimal"/>
      <w:lvlText w:val="%1."/>
      <w:lvlJc w:val="left"/>
      <w:pPr>
        <w:ind w:left="1512" w:hanging="360"/>
      </w:p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40">
    <w:nsid w:val="3AE8273E"/>
    <w:multiLevelType w:val="hybridMultilevel"/>
    <w:tmpl w:val="13BC5ACE"/>
    <w:lvl w:ilvl="0" w:tplc="F174973E">
      <w:start w:val="1"/>
      <w:numFmt w:val="decimal"/>
      <w:lvlText w:val="%1."/>
      <w:lvlJc w:val="left"/>
      <w:pPr>
        <w:tabs>
          <w:tab w:val="num" w:pos="720"/>
        </w:tabs>
        <w:ind w:left="720" w:hanging="360"/>
      </w:pPr>
      <w:rPr>
        <w:rFonts w:hint="default"/>
      </w:rPr>
    </w:lvl>
    <w:lvl w:ilvl="1" w:tplc="F9E2F860">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3B0D339D"/>
    <w:multiLevelType w:val="hybridMultilevel"/>
    <w:tmpl w:val="736ED84A"/>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42">
    <w:nsid w:val="3B685038"/>
    <w:multiLevelType w:val="hybridMultilevel"/>
    <w:tmpl w:val="6160F3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EA61F5E"/>
    <w:multiLevelType w:val="hybridMultilevel"/>
    <w:tmpl w:val="F0AEE506"/>
    <w:lvl w:ilvl="0" w:tplc="EFA04E36">
      <w:start w:val="1"/>
      <w:numFmt w:val="decimal"/>
      <w:lvlText w:val="%1."/>
      <w:lvlJc w:val="left"/>
      <w:pPr>
        <w:ind w:left="1069" w:hanging="360"/>
      </w:pPr>
      <w:rPr>
        <w:rFonts w:eastAsia="Times New Roman"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3FDB7B9E"/>
    <w:multiLevelType w:val="hybridMultilevel"/>
    <w:tmpl w:val="70503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114667D"/>
    <w:multiLevelType w:val="hybridMultilevel"/>
    <w:tmpl w:val="25DEF7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41674E10"/>
    <w:multiLevelType w:val="hybridMultilevel"/>
    <w:tmpl w:val="BC6AE7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nsid w:val="48496CF3"/>
    <w:multiLevelType w:val="hybridMultilevel"/>
    <w:tmpl w:val="0AA247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8F109B8"/>
    <w:multiLevelType w:val="hybridMultilevel"/>
    <w:tmpl w:val="4B382DF8"/>
    <w:lvl w:ilvl="0" w:tplc="6944B0C6">
      <w:start w:val="1"/>
      <w:numFmt w:val="decimal"/>
      <w:lvlText w:val="%1."/>
      <w:lvlJc w:val="left"/>
      <w:pPr>
        <w:tabs>
          <w:tab w:val="num" w:pos="1152"/>
        </w:tabs>
        <w:ind w:left="1152" w:hanging="360"/>
      </w:pPr>
    </w:lvl>
    <w:lvl w:ilvl="1" w:tplc="04190019">
      <w:start w:val="1"/>
      <w:numFmt w:val="lowerLetter"/>
      <w:lvlText w:val="%2."/>
      <w:lvlJc w:val="left"/>
      <w:pPr>
        <w:tabs>
          <w:tab w:val="num" w:pos="1872"/>
        </w:tabs>
        <w:ind w:left="1872" w:hanging="360"/>
      </w:pPr>
    </w:lvl>
    <w:lvl w:ilvl="2" w:tplc="0419001B">
      <w:start w:val="1"/>
      <w:numFmt w:val="lowerRoman"/>
      <w:lvlText w:val="%3."/>
      <w:lvlJc w:val="right"/>
      <w:pPr>
        <w:tabs>
          <w:tab w:val="num" w:pos="2592"/>
        </w:tabs>
        <w:ind w:left="2592" w:hanging="180"/>
      </w:pPr>
    </w:lvl>
    <w:lvl w:ilvl="3" w:tplc="0419000F">
      <w:start w:val="1"/>
      <w:numFmt w:val="decimal"/>
      <w:lvlText w:val="%4."/>
      <w:lvlJc w:val="left"/>
      <w:pPr>
        <w:tabs>
          <w:tab w:val="num" w:pos="3312"/>
        </w:tabs>
        <w:ind w:left="3312" w:hanging="360"/>
      </w:pPr>
    </w:lvl>
    <w:lvl w:ilvl="4" w:tplc="04190019">
      <w:start w:val="1"/>
      <w:numFmt w:val="lowerLetter"/>
      <w:lvlText w:val="%5."/>
      <w:lvlJc w:val="left"/>
      <w:pPr>
        <w:tabs>
          <w:tab w:val="num" w:pos="4032"/>
        </w:tabs>
        <w:ind w:left="4032" w:hanging="360"/>
      </w:pPr>
    </w:lvl>
    <w:lvl w:ilvl="5" w:tplc="0419001B">
      <w:start w:val="1"/>
      <w:numFmt w:val="lowerRoman"/>
      <w:lvlText w:val="%6."/>
      <w:lvlJc w:val="right"/>
      <w:pPr>
        <w:tabs>
          <w:tab w:val="num" w:pos="4752"/>
        </w:tabs>
        <w:ind w:left="4752" w:hanging="180"/>
      </w:pPr>
    </w:lvl>
    <w:lvl w:ilvl="6" w:tplc="0419000F">
      <w:start w:val="1"/>
      <w:numFmt w:val="decimal"/>
      <w:lvlText w:val="%7."/>
      <w:lvlJc w:val="left"/>
      <w:pPr>
        <w:tabs>
          <w:tab w:val="num" w:pos="5472"/>
        </w:tabs>
        <w:ind w:left="5472" w:hanging="360"/>
      </w:pPr>
    </w:lvl>
    <w:lvl w:ilvl="7" w:tplc="04190019">
      <w:start w:val="1"/>
      <w:numFmt w:val="lowerLetter"/>
      <w:lvlText w:val="%8."/>
      <w:lvlJc w:val="left"/>
      <w:pPr>
        <w:tabs>
          <w:tab w:val="num" w:pos="6192"/>
        </w:tabs>
        <w:ind w:left="6192" w:hanging="360"/>
      </w:pPr>
    </w:lvl>
    <w:lvl w:ilvl="8" w:tplc="0419001B">
      <w:start w:val="1"/>
      <w:numFmt w:val="lowerRoman"/>
      <w:lvlText w:val="%9."/>
      <w:lvlJc w:val="right"/>
      <w:pPr>
        <w:tabs>
          <w:tab w:val="num" w:pos="6912"/>
        </w:tabs>
        <w:ind w:left="6912" w:hanging="180"/>
      </w:pPr>
    </w:lvl>
  </w:abstractNum>
  <w:abstractNum w:abstractNumId="50">
    <w:nsid w:val="49592D8E"/>
    <w:multiLevelType w:val="hybridMultilevel"/>
    <w:tmpl w:val="A788A7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4A655740"/>
    <w:multiLevelType w:val="hybridMultilevel"/>
    <w:tmpl w:val="E216EDB2"/>
    <w:lvl w:ilvl="0" w:tplc="A3488E80">
      <w:start w:val="1"/>
      <w:numFmt w:val="upperRoman"/>
      <w:lvlText w:val="%1."/>
      <w:lvlJc w:val="left"/>
      <w:pPr>
        <w:tabs>
          <w:tab w:val="num" w:pos="720"/>
        </w:tabs>
        <w:ind w:left="720" w:hanging="720"/>
      </w:pPr>
    </w:lvl>
    <w:lvl w:ilvl="1" w:tplc="46E67406">
      <w:start w:val="1"/>
      <w:numFmt w:val="decimal"/>
      <w:lvlText w:val="%2."/>
      <w:lvlJc w:val="left"/>
      <w:pPr>
        <w:tabs>
          <w:tab w:val="num" w:pos="360"/>
        </w:tabs>
        <w:ind w:left="360" w:hanging="360"/>
      </w:pPr>
      <w:rPr>
        <w:rFonts w:ascii="Times New Roman" w:eastAsia="Times New Roman" w:hAnsi="Times New Roman" w:cs="Times New Roman"/>
      </w:rPr>
    </w:lvl>
    <w:lvl w:ilvl="2" w:tplc="0419001B">
      <w:start w:val="1"/>
      <w:numFmt w:val="lowerRoman"/>
      <w:lvlText w:val="%3."/>
      <w:lvlJc w:val="right"/>
      <w:pPr>
        <w:tabs>
          <w:tab w:val="num" w:pos="3780"/>
        </w:tabs>
        <w:ind w:left="3780" w:hanging="180"/>
      </w:pPr>
    </w:lvl>
    <w:lvl w:ilvl="3" w:tplc="0419000F">
      <w:start w:val="1"/>
      <w:numFmt w:val="decimal"/>
      <w:lvlText w:val="%4."/>
      <w:lvlJc w:val="left"/>
      <w:pPr>
        <w:tabs>
          <w:tab w:val="num" w:pos="4500"/>
        </w:tabs>
        <w:ind w:left="4500" w:hanging="360"/>
      </w:pPr>
    </w:lvl>
    <w:lvl w:ilvl="4" w:tplc="04190019">
      <w:start w:val="1"/>
      <w:numFmt w:val="lowerLetter"/>
      <w:lvlText w:val="%5."/>
      <w:lvlJc w:val="left"/>
      <w:pPr>
        <w:tabs>
          <w:tab w:val="num" w:pos="5220"/>
        </w:tabs>
        <w:ind w:left="5220" w:hanging="360"/>
      </w:pPr>
    </w:lvl>
    <w:lvl w:ilvl="5" w:tplc="0419001B">
      <w:start w:val="1"/>
      <w:numFmt w:val="lowerRoman"/>
      <w:lvlText w:val="%6."/>
      <w:lvlJc w:val="right"/>
      <w:pPr>
        <w:tabs>
          <w:tab w:val="num" w:pos="5940"/>
        </w:tabs>
        <w:ind w:left="5940" w:hanging="180"/>
      </w:pPr>
    </w:lvl>
    <w:lvl w:ilvl="6" w:tplc="0419000F">
      <w:start w:val="1"/>
      <w:numFmt w:val="decimal"/>
      <w:lvlText w:val="%7."/>
      <w:lvlJc w:val="left"/>
      <w:pPr>
        <w:tabs>
          <w:tab w:val="num" w:pos="6660"/>
        </w:tabs>
        <w:ind w:left="6660" w:hanging="360"/>
      </w:pPr>
    </w:lvl>
    <w:lvl w:ilvl="7" w:tplc="04190019">
      <w:start w:val="1"/>
      <w:numFmt w:val="lowerLetter"/>
      <w:lvlText w:val="%8."/>
      <w:lvlJc w:val="left"/>
      <w:pPr>
        <w:tabs>
          <w:tab w:val="num" w:pos="7380"/>
        </w:tabs>
        <w:ind w:left="7380" w:hanging="360"/>
      </w:pPr>
    </w:lvl>
    <w:lvl w:ilvl="8" w:tplc="0419001B">
      <w:start w:val="1"/>
      <w:numFmt w:val="lowerRoman"/>
      <w:lvlText w:val="%9."/>
      <w:lvlJc w:val="right"/>
      <w:pPr>
        <w:tabs>
          <w:tab w:val="num" w:pos="8100"/>
        </w:tabs>
        <w:ind w:left="8100" w:hanging="180"/>
      </w:pPr>
    </w:lvl>
  </w:abstractNum>
  <w:abstractNum w:abstractNumId="52">
    <w:nsid w:val="4BAB2345"/>
    <w:multiLevelType w:val="hybridMultilevel"/>
    <w:tmpl w:val="7D20D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CDE1E32"/>
    <w:multiLevelType w:val="hybridMultilevel"/>
    <w:tmpl w:val="18FE28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4E3F1C19"/>
    <w:multiLevelType w:val="hybridMultilevel"/>
    <w:tmpl w:val="48381C32"/>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55">
    <w:nsid w:val="4F6E62C8"/>
    <w:multiLevelType w:val="hybridMultilevel"/>
    <w:tmpl w:val="C7884832"/>
    <w:lvl w:ilvl="0" w:tplc="0419000F">
      <w:start w:val="1"/>
      <w:numFmt w:val="decimal"/>
      <w:lvlText w:val="%1."/>
      <w:lvlJc w:val="left"/>
      <w:pPr>
        <w:ind w:left="-180" w:hanging="360"/>
      </w:p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56">
    <w:nsid w:val="4FA22CF7"/>
    <w:multiLevelType w:val="hybridMultilevel"/>
    <w:tmpl w:val="53D2F6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nsid w:val="53925D91"/>
    <w:multiLevelType w:val="hybridMultilevel"/>
    <w:tmpl w:val="86BC4E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nsid w:val="550D22E6"/>
    <w:multiLevelType w:val="hybridMultilevel"/>
    <w:tmpl w:val="D0B8B5CA"/>
    <w:lvl w:ilvl="0" w:tplc="04190001">
      <w:start w:val="1"/>
      <w:numFmt w:val="bullet"/>
      <w:lvlText w:val="-"/>
      <w:lvlJc w:val="left"/>
      <w:pPr>
        <w:tabs>
          <w:tab w:val="num" w:pos="928"/>
        </w:tabs>
        <w:ind w:left="928" w:hanging="360"/>
      </w:pPr>
      <w:rPr>
        <w:rFonts w:ascii="Times New Roman" w:hAnsi="Times New Roman" w:cs="Times New Roman" w:hint="default"/>
        <w:color w:val="auto"/>
      </w:rPr>
    </w:lvl>
    <w:lvl w:ilvl="1" w:tplc="04190003" w:tentative="1">
      <w:start w:val="1"/>
      <w:numFmt w:val="bullet"/>
      <w:lvlText w:val="o"/>
      <w:lvlJc w:val="left"/>
      <w:pPr>
        <w:tabs>
          <w:tab w:val="num" w:pos="2008"/>
        </w:tabs>
        <w:ind w:left="2008" w:hanging="360"/>
      </w:pPr>
      <w:rPr>
        <w:rFonts w:ascii="Courier New" w:hAnsi="Courier New" w:cs="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cs="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cs="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59">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0">
    <w:nsid w:val="55567DC5"/>
    <w:multiLevelType w:val="hybridMultilevel"/>
    <w:tmpl w:val="376A6E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1">
    <w:nsid w:val="55F85B1F"/>
    <w:multiLevelType w:val="hybridMultilevel"/>
    <w:tmpl w:val="9490CD68"/>
    <w:lvl w:ilvl="0" w:tplc="17382A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nsid w:val="576329D9"/>
    <w:multiLevelType w:val="hybridMultilevel"/>
    <w:tmpl w:val="530EB2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9154297"/>
    <w:multiLevelType w:val="singleLevel"/>
    <w:tmpl w:val="0419000F"/>
    <w:lvl w:ilvl="0">
      <w:start w:val="1"/>
      <w:numFmt w:val="decimal"/>
      <w:lvlText w:val="%1."/>
      <w:lvlJc w:val="left"/>
      <w:pPr>
        <w:tabs>
          <w:tab w:val="num" w:pos="360"/>
        </w:tabs>
        <w:ind w:left="360" w:hanging="360"/>
      </w:pPr>
      <w:rPr>
        <w:rFonts w:hint="default"/>
      </w:rPr>
    </w:lvl>
  </w:abstractNum>
  <w:abstractNum w:abstractNumId="64">
    <w:nsid w:val="595E332C"/>
    <w:multiLevelType w:val="hybridMultilevel"/>
    <w:tmpl w:val="C018DBA4"/>
    <w:lvl w:ilvl="0" w:tplc="D0BC4418">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5">
    <w:nsid w:val="59B82164"/>
    <w:multiLevelType w:val="hybridMultilevel"/>
    <w:tmpl w:val="B5D657C0"/>
    <w:lvl w:ilvl="0" w:tplc="B896CED0">
      <w:start w:val="9"/>
      <w:numFmt w:val="decimal"/>
      <w:lvlText w:val="%1."/>
      <w:lvlJc w:val="left"/>
      <w:pPr>
        <w:tabs>
          <w:tab w:val="num" w:pos="-360"/>
        </w:tabs>
        <w:ind w:left="-360" w:hanging="360"/>
      </w:pPr>
    </w:lvl>
    <w:lvl w:ilvl="1" w:tplc="04190019">
      <w:start w:val="1"/>
      <w:numFmt w:val="lowerLetter"/>
      <w:lvlText w:val="%2."/>
      <w:lvlJc w:val="left"/>
      <w:pPr>
        <w:tabs>
          <w:tab w:val="num" w:pos="360"/>
        </w:tabs>
        <w:ind w:left="360" w:hanging="360"/>
      </w:pPr>
    </w:lvl>
    <w:lvl w:ilvl="2" w:tplc="0419001B">
      <w:start w:val="1"/>
      <w:numFmt w:val="lowerRoman"/>
      <w:lvlText w:val="%3."/>
      <w:lvlJc w:val="right"/>
      <w:pPr>
        <w:tabs>
          <w:tab w:val="num" w:pos="1080"/>
        </w:tabs>
        <w:ind w:left="1080" w:hanging="180"/>
      </w:pPr>
    </w:lvl>
    <w:lvl w:ilvl="3" w:tplc="0419000F">
      <w:start w:val="1"/>
      <w:numFmt w:val="decimal"/>
      <w:lvlText w:val="%4."/>
      <w:lvlJc w:val="left"/>
      <w:pPr>
        <w:tabs>
          <w:tab w:val="num" w:pos="1800"/>
        </w:tabs>
        <w:ind w:left="1800" w:hanging="360"/>
      </w:pPr>
    </w:lvl>
    <w:lvl w:ilvl="4" w:tplc="04190019">
      <w:start w:val="1"/>
      <w:numFmt w:val="lowerLetter"/>
      <w:lvlText w:val="%5."/>
      <w:lvlJc w:val="left"/>
      <w:pPr>
        <w:tabs>
          <w:tab w:val="num" w:pos="2520"/>
        </w:tabs>
        <w:ind w:left="2520" w:hanging="360"/>
      </w:pPr>
    </w:lvl>
    <w:lvl w:ilvl="5" w:tplc="0419001B">
      <w:start w:val="1"/>
      <w:numFmt w:val="lowerRoman"/>
      <w:lvlText w:val="%6."/>
      <w:lvlJc w:val="right"/>
      <w:pPr>
        <w:tabs>
          <w:tab w:val="num" w:pos="3240"/>
        </w:tabs>
        <w:ind w:left="3240" w:hanging="180"/>
      </w:pPr>
    </w:lvl>
    <w:lvl w:ilvl="6" w:tplc="0419000F">
      <w:start w:val="1"/>
      <w:numFmt w:val="decimal"/>
      <w:lvlText w:val="%7."/>
      <w:lvlJc w:val="left"/>
      <w:pPr>
        <w:tabs>
          <w:tab w:val="num" w:pos="3960"/>
        </w:tabs>
        <w:ind w:left="3960" w:hanging="360"/>
      </w:pPr>
    </w:lvl>
    <w:lvl w:ilvl="7" w:tplc="04190019">
      <w:start w:val="1"/>
      <w:numFmt w:val="lowerLetter"/>
      <w:lvlText w:val="%8."/>
      <w:lvlJc w:val="left"/>
      <w:pPr>
        <w:tabs>
          <w:tab w:val="num" w:pos="4680"/>
        </w:tabs>
        <w:ind w:left="4680" w:hanging="360"/>
      </w:pPr>
    </w:lvl>
    <w:lvl w:ilvl="8" w:tplc="0419001B">
      <w:start w:val="1"/>
      <w:numFmt w:val="lowerRoman"/>
      <w:lvlText w:val="%9."/>
      <w:lvlJc w:val="right"/>
      <w:pPr>
        <w:tabs>
          <w:tab w:val="num" w:pos="5400"/>
        </w:tabs>
        <w:ind w:left="5400" w:hanging="180"/>
      </w:pPr>
    </w:lvl>
  </w:abstractNum>
  <w:abstractNum w:abstractNumId="66">
    <w:nsid w:val="59D62736"/>
    <w:multiLevelType w:val="hybridMultilevel"/>
    <w:tmpl w:val="E42639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7">
    <w:nsid w:val="5B4F3CA6"/>
    <w:multiLevelType w:val="hybridMultilevel"/>
    <w:tmpl w:val="C61A4746"/>
    <w:lvl w:ilvl="0" w:tplc="08029E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8">
    <w:nsid w:val="5B5B0981"/>
    <w:multiLevelType w:val="multilevel"/>
    <w:tmpl w:val="94D89C68"/>
    <w:lvl w:ilvl="0">
      <w:start w:val="1"/>
      <w:numFmt w:val="upperRoman"/>
      <w:suff w:val="space"/>
      <w:lvlText w:val="%1-"/>
      <w:lvlJc w:val="left"/>
      <w:pPr>
        <w:ind w:left="3828" w:hanging="1134"/>
      </w:pPr>
      <w:rPr>
        <w:rFonts w:ascii="Verdana" w:hAnsi="Verdana" w:hint="default"/>
        <w:b/>
        <w:i w:val="0"/>
        <w:sz w:val="24"/>
      </w:rPr>
    </w:lvl>
    <w:lvl w:ilvl="1">
      <w:start w:val="1"/>
      <w:numFmt w:val="decimal"/>
      <w:suff w:val="space"/>
      <w:lvlText w:val="%1-%2."/>
      <w:lvlJc w:val="left"/>
      <w:pPr>
        <w:ind w:left="3828" w:hanging="1134"/>
      </w:pPr>
      <w:rPr>
        <w:rFonts w:ascii="Verdana" w:hAnsi="Verdana" w:hint="default"/>
        <w:b/>
        <w:i w:val="0"/>
        <w:sz w:val="24"/>
      </w:rPr>
    </w:lvl>
    <w:lvl w:ilvl="2">
      <w:start w:val="6"/>
      <w:numFmt w:val="none"/>
      <w:pStyle w:val="3"/>
      <w:suff w:val="space"/>
      <w:lvlText w:val=""/>
      <w:lvlJc w:val="left"/>
      <w:pPr>
        <w:ind w:left="3828" w:hanging="1134"/>
      </w:pPr>
      <w:rPr>
        <w:rFonts w:ascii="Verdana" w:hAnsi="Verdana" w:hint="default"/>
        <w:b/>
        <w:i w:val="0"/>
        <w:sz w:val="24"/>
      </w:rPr>
    </w:lvl>
    <w:lvl w:ilvl="3">
      <w:start w:val="1"/>
      <w:numFmt w:val="decimal"/>
      <w:suff w:val="space"/>
      <w:lvlText w:val="%1-%2.%3.%4"/>
      <w:lvlJc w:val="left"/>
      <w:pPr>
        <w:ind w:left="3828" w:hanging="1134"/>
      </w:pPr>
      <w:rPr>
        <w:rFonts w:ascii="Verdana" w:hAnsi="Verdana" w:hint="default"/>
        <w:b/>
        <w:i w:val="0"/>
        <w:sz w:val="24"/>
      </w:rPr>
    </w:lvl>
    <w:lvl w:ilvl="4">
      <w:start w:val="1"/>
      <w:numFmt w:val="decimal"/>
      <w:suff w:val="space"/>
      <w:lvlText w:val="%4%5"/>
      <w:lvlJc w:val="left"/>
      <w:pPr>
        <w:ind w:left="3828" w:hanging="1134"/>
      </w:pPr>
      <w:rPr>
        <w:rFonts w:ascii="Verdana" w:hAnsi="Verdana" w:hint="default"/>
        <w:b/>
        <w:i w:val="0"/>
        <w:sz w:val="22"/>
      </w:rPr>
    </w:lvl>
    <w:lvl w:ilvl="5">
      <w:start w:val="1"/>
      <w:numFmt w:val="decimal"/>
      <w:suff w:val="space"/>
      <w:lvlText w:val="%4%5%6"/>
      <w:lvlJc w:val="left"/>
      <w:pPr>
        <w:ind w:left="3828" w:hanging="1134"/>
      </w:pPr>
      <w:rPr>
        <w:rFonts w:ascii="Verdana" w:hAnsi="Verdana" w:hint="default"/>
        <w:b/>
        <w:i w:val="0"/>
      </w:rPr>
    </w:lvl>
    <w:lvl w:ilvl="6">
      <w:start w:val="1"/>
      <w:numFmt w:val="decimal"/>
      <w:suff w:val="space"/>
      <w:lvlText w:val="%4%5%6%7"/>
      <w:lvlJc w:val="left"/>
      <w:pPr>
        <w:ind w:left="3828" w:hanging="1134"/>
      </w:pPr>
      <w:rPr>
        <w:rFonts w:ascii="Verdana" w:hAnsi="Verdana" w:hint="default"/>
        <w:b/>
        <w:i w:val="0"/>
        <w:sz w:val="22"/>
      </w:rPr>
    </w:lvl>
    <w:lvl w:ilvl="7">
      <w:start w:val="1"/>
      <w:numFmt w:val="decimal"/>
      <w:suff w:val="space"/>
      <w:lvlText w:val="%4%5%6%7%8"/>
      <w:lvlJc w:val="left"/>
      <w:pPr>
        <w:ind w:left="3828" w:hanging="1134"/>
      </w:pPr>
      <w:rPr>
        <w:rFonts w:ascii="Verdana" w:hAnsi="Verdana" w:hint="default"/>
        <w:b/>
        <w:i w:val="0"/>
        <w:sz w:val="22"/>
      </w:rPr>
    </w:lvl>
    <w:lvl w:ilvl="8">
      <w:start w:val="1"/>
      <w:numFmt w:val="none"/>
      <w:suff w:val="space"/>
      <w:lvlText w:val=""/>
      <w:lvlJc w:val="left"/>
      <w:pPr>
        <w:ind w:left="3828" w:hanging="1134"/>
      </w:pPr>
      <w:rPr>
        <w:rFonts w:ascii="Verdana" w:hAnsi="Verdana" w:hint="default"/>
        <w:b/>
        <w:i w:val="0"/>
        <w:sz w:val="22"/>
      </w:rPr>
    </w:lvl>
  </w:abstractNum>
  <w:abstractNum w:abstractNumId="69">
    <w:nsid w:val="5F324AEA"/>
    <w:multiLevelType w:val="hybridMultilevel"/>
    <w:tmpl w:val="45AEB908"/>
    <w:lvl w:ilvl="0" w:tplc="0178A72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604D2624"/>
    <w:multiLevelType w:val="hybridMultilevel"/>
    <w:tmpl w:val="B5EA6B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1">
    <w:nsid w:val="6094660A"/>
    <w:multiLevelType w:val="hybridMultilevel"/>
    <w:tmpl w:val="8854A414"/>
    <w:lvl w:ilvl="0" w:tplc="16C61F84">
      <w:start w:val="8"/>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42FAE846">
      <w:start w:val="1"/>
      <w:numFmt w:val="decimal"/>
      <w:lvlText w:val="%3."/>
      <w:lvlJc w:val="right"/>
      <w:pPr>
        <w:tabs>
          <w:tab w:val="num" w:pos="1800"/>
        </w:tabs>
        <w:ind w:left="1800" w:hanging="180"/>
      </w:pPr>
      <w:rPr>
        <w:rFonts w:ascii="Times New Roman" w:eastAsia="Times New Roman" w:hAnsi="Times New Roman" w:cs="Times New Roman"/>
      </w:r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2">
    <w:nsid w:val="60AB47BB"/>
    <w:multiLevelType w:val="hybridMultilevel"/>
    <w:tmpl w:val="1778AD9E"/>
    <w:lvl w:ilvl="0" w:tplc="350A2B0E">
      <w:start w:val="1"/>
      <w:numFmt w:val="decimal"/>
      <w:lvlText w:val="%1."/>
      <w:lvlJc w:val="left"/>
      <w:pPr>
        <w:tabs>
          <w:tab w:val="num" w:pos="-360"/>
        </w:tabs>
        <w:ind w:left="-360" w:hanging="360"/>
      </w:pPr>
      <w:rPr>
        <w:rFonts w:hint="default"/>
      </w:rPr>
    </w:lvl>
    <w:lvl w:ilvl="1" w:tplc="058419A8">
      <w:numFmt w:val="none"/>
      <w:lvlText w:val=""/>
      <w:lvlJc w:val="left"/>
      <w:pPr>
        <w:tabs>
          <w:tab w:val="num" w:pos="360"/>
        </w:tabs>
      </w:pPr>
    </w:lvl>
    <w:lvl w:ilvl="2" w:tplc="80C6897A">
      <w:numFmt w:val="none"/>
      <w:lvlText w:val=""/>
      <w:lvlJc w:val="left"/>
      <w:pPr>
        <w:tabs>
          <w:tab w:val="num" w:pos="360"/>
        </w:tabs>
      </w:pPr>
    </w:lvl>
    <w:lvl w:ilvl="3" w:tplc="729065B4">
      <w:numFmt w:val="none"/>
      <w:lvlText w:val=""/>
      <w:lvlJc w:val="left"/>
      <w:pPr>
        <w:tabs>
          <w:tab w:val="num" w:pos="360"/>
        </w:tabs>
      </w:pPr>
    </w:lvl>
    <w:lvl w:ilvl="4" w:tplc="2B28170C">
      <w:numFmt w:val="none"/>
      <w:lvlText w:val=""/>
      <w:lvlJc w:val="left"/>
      <w:pPr>
        <w:tabs>
          <w:tab w:val="num" w:pos="360"/>
        </w:tabs>
      </w:pPr>
    </w:lvl>
    <w:lvl w:ilvl="5" w:tplc="8E1AF6F8">
      <w:numFmt w:val="none"/>
      <w:lvlText w:val=""/>
      <w:lvlJc w:val="left"/>
      <w:pPr>
        <w:tabs>
          <w:tab w:val="num" w:pos="360"/>
        </w:tabs>
      </w:pPr>
    </w:lvl>
    <w:lvl w:ilvl="6" w:tplc="3B30F1E6">
      <w:numFmt w:val="none"/>
      <w:lvlText w:val=""/>
      <w:lvlJc w:val="left"/>
      <w:pPr>
        <w:tabs>
          <w:tab w:val="num" w:pos="360"/>
        </w:tabs>
      </w:pPr>
    </w:lvl>
    <w:lvl w:ilvl="7" w:tplc="94AAA5E8">
      <w:numFmt w:val="none"/>
      <w:lvlText w:val=""/>
      <w:lvlJc w:val="left"/>
      <w:pPr>
        <w:tabs>
          <w:tab w:val="num" w:pos="360"/>
        </w:tabs>
      </w:pPr>
    </w:lvl>
    <w:lvl w:ilvl="8" w:tplc="585C18EC">
      <w:numFmt w:val="none"/>
      <w:lvlText w:val=""/>
      <w:lvlJc w:val="left"/>
      <w:pPr>
        <w:tabs>
          <w:tab w:val="num" w:pos="360"/>
        </w:tabs>
      </w:pPr>
    </w:lvl>
  </w:abstractNum>
  <w:abstractNum w:abstractNumId="73">
    <w:nsid w:val="615A7D81"/>
    <w:multiLevelType w:val="hybridMultilevel"/>
    <w:tmpl w:val="06E26B9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4">
    <w:nsid w:val="616E13BE"/>
    <w:multiLevelType w:val="hybridMultilevel"/>
    <w:tmpl w:val="A766A8E6"/>
    <w:lvl w:ilvl="0" w:tplc="E202254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5">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6">
    <w:nsid w:val="63D52FE6"/>
    <w:multiLevelType w:val="hybridMultilevel"/>
    <w:tmpl w:val="9EA81F8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nsid w:val="668952B5"/>
    <w:multiLevelType w:val="hybridMultilevel"/>
    <w:tmpl w:val="57F268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nsid w:val="66B86C37"/>
    <w:multiLevelType w:val="hybridMultilevel"/>
    <w:tmpl w:val="AAACF3B6"/>
    <w:lvl w:ilvl="0" w:tplc="0E66DC52">
      <w:start w:val="1"/>
      <w:numFmt w:val="decimal"/>
      <w:lvlText w:val="%1."/>
      <w:lvlJc w:val="left"/>
      <w:pPr>
        <w:tabs>
          <w:tab w:val="num" w:pos="720"/>
        </w:tabs>
        <w:ind w:left="720" w:hanging="360"/>
      </w:pPr>
      <w:rPr>
        <w:rFonts w:ascii="Times New Roman" w:eastAsia="Times New Roman" w:hAnsi="Times New Roman" w:cs="Times New Roman"/>
      </w:rPr>
    </w:lvl>
    <w:lvl w:ilvl="1" w:tplc="72CECD68">
      <w:start w:val="1"/>
      <w:numFmt w:val="decimal"/>
      <w:lvlText w:val="%2."/>
      <w:lvlJc w:val="left"/>
      <w:pPr>
        <w:tabs>
          <w:tab w:val="num" w:pos="1440"/>
        </w:tabs>
        <w:ind w:left="1440" w:hanging="360"/>
      </w:pPr>
      <w:rPr>
        <w:rFonts w:hint="default"/>
      </w:rPr>
    </w:lvl>
    <w:lvl w:ilvl="2" w:tplc="3D6CC022">
      <w:start w:val="2"/>
      <w:numFmt w:val="upperRoman"/>
      <w:lvlText w:val="%3."/>
      <w:lvlJc w:val="left"/>
      <w:pPr>
        <w:tabs>
          <w:tab w:val="num" w:pos="2700"/>
        </w:tabs>
        <w:ind w:left="2700" w:hanging="720"/>
      </w:pPr>
      <w:rPr>
        <w:rFonts w:hint="default"/>
      </w:rPr>
    </w:lvl>
    <w:lvl w:ilvl="3" w:tplc="CD0A84C6">
      <w:start w:val="1"/>
      <w:numFmt w:val="decimal"/>
      <w:lvlText w:val="%4.  "/>
      <w:lvlJc w:val="left"/>
      <w:pPr>
        <w:tabs>
          <w:tab w:val="num" w:pos="0"/>
        </w:tabs>
        <w:ind w:left="0" w:firstLine="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nsid w:val="69B46BCF"/>
    <w:multiLevelType w:val="hybridMultilevel"/>
    <w:tmpl w:val="79CC1B9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0">
    <w:nsid w:val="70343D55"/>
    <w:multiLevelType w:val="hybridMultilevel"/>
    <w:tmpl w:val="99165E76"/>
    <w:lvl w:ilvl="0" w:tplc="F4F28F9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72625FB0"/>
    <w:multiLevelType w:val="hybridMultilevel"/>
    <w:tmpl w:val="702EE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27F53F5"/>
    <w:multiLevelType w:val="hybridMultilevel"/>
    <w:tmpl w:val="68F2A8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3">
    <w:nsid w:val="734D321B"/>
    <w:multiLevelType w:val="hybridMultilevel"/>
    <w:tmpl w:val="051C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73844FCB"/>
    <w:multiLevelType w:val="hybridMultilevel"/>
    <w:tmpl w:val="85823418"/>
    <w:lvl w:ilvl="0" w:tplc="92EE1ECA">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nsid w:val="74A108E2"/>
    <w:multiLevelType w:val="hybridMultilevel"/>
    <w:tmpl w:val="6674E6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6">
    <w:nsid w:val="754F214C"/>
    <w:multiLevelType w:val="hybridMultilevel"/>
    <w:tmpl w:val="354C0D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7">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8">
    <w:nsid w:val="76846E01"/>
    <w:multiLevelType w:val="hybridMultilevel"/>
    <w:tmpl w:val="3780ACC8"/>
    <w:lvl w:ilvl="0" w:tplc="195883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nsid w:val="76F02C85"/>
    <w:multiLevelType w:val="hybridMultilevel"/>
    <w:tmpl w:val="6D7A3A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0">
    <w:nsid w:val="771F3A1C"/>
    <w:multiLevelType w:val="hybridMultilevel"/>
    <w:tmpl w:val="A90A6ACE"/>
    <w:lvl w:ilvl="0" w:tplc="A9C69110">
      <w:start w:val="1"/>
      <w:numFmt w:val="decimal"/>
      <w:lvlText w:val="%1."/>
      <w:lvlJc w:val="left"/>
      <w:pPr>
        <w:tabs>
          <w:tab w:val="num" w:pos="504"/>
        </w:tabs>
        <w:ind w:left="5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1">
    <w:nsid w:val="773C79CB"/>
    <w:multiLevelType w:val="hybridMultilevel"/>
    <w:tmpl w:val="4BEAA4A0"/>
    <w:lvl w:ilvl="0" w:tplc="3FF60F7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5D3232"/>
    <w:multiLevelType w:val="hybridMultilevel"/>
    <w:tmpl w:val="BD5AA64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3">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4">
    <w:nsid w:val="7DE92A12"/>
    <w:multiLevelType w:val="hybridMultilevel"/>
    <w:tmpl w:val="3AA65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7E8A53D4"/>
    <w:multiLevelType w:val="hybridMultilevel"/>
    <w:tmpl w:val="0088CE9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4"/>
  </w:num>
  <w:num w:numId="2">
    <w:abstractNumId w:val="68"/>
  </w:num>
  <w:num w:numId="3">
    <w:abstractNumId w:val="73"/>
  </w:num>
  <w:num w:numId="4">
    <w:abstractNumId w:val="44"/>
  </w:num>
  <w:num w:numId="5">
    <w:abstractNumId w:val="34"/>
  </w:num>
  <w:num w:numId="6">
    <w:abstractNumId w:val="38"/>
  </w:num>
  <w:num w:numId="7">
    <w:abstractNumId w:val="62"/>
  </w:num>
  <w:num w:numId="8">
    <w:abstractNumId w:val="20"/>
  </w:num>
  <w:num w:numId="9">
    <w:abstractNumId w:val="78"/>
  </w:num>
  <w:num w:numId="10">
    <w:abstractNumId w:val="72"/>
  </w:num>
  <w:num w:numId="11">
    <w:abstractNumId w:val="31"/>
  </w:num>
  <w:num w:numId="12">
    <w:abstractNumId w:val="8"/>
  </w:num>
  <w:num w:numId="1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74"/>
  </w:num>
  <w:num w:numId="32">
    <w:abstractNumId w:val="74"/>
    <w:lvlOverride w:ilvl="0">
      <w:lvl w:ilvl="0" w:tplc="E202254E">
        <w:start w:val="1"/>
        <w:numFmt w:val="decimal"/>
        <w:suff w:val="space"/>
        <w:lvlText w:val="%1."/>
        <w:lvlJc w:val="left"/>
        <w:pPr>
          <w:ind w:left="720" w:hanging="360"/>
        </w:pPr>
        <w:rPr>
          <w:rFonts w:hint="default"/>
        </w:rPr>
      </w:lvl>
    </w:lvlOverride>
    <w:lvlOverride w:ilvl="1">
      <w:lvl w:ilvl="1" w:tplc="04190019">
        <w:start w:val="1"/>
        <w:numFmt w:val="lowerLetter"/>
        <w:lvlText w:val="%2."/>
        <w:lvlJc w:val="left"/>
        <w:pPr>
          <w:ind w:left="1440" w:hanging="360"/>
        </w:pPr>
      </w:lvl>
    </w:lvlOverride>
    <w:lvlOverride w:ilvl="2">
      <w:lvl w:ilvl="2" w:tplc="0419001B">
        <w:start w:val="1"/>
        <w:numFmt w:val="lowerRoman"/>
        <w:lvlText w:val="%3."/>
        <w:lvlJc w:val="right"/>
        <w:pPr>
          <w:ind w:left="2160" w:hanging="180"/>
        </w:pPr>
      </w:lvl>
    </w:lvlOverride>
    <w:lvlOverride w:ilvl="3">
      <w:lvl w:ilvl="3" w:tplc="0419000F">
        <w:start w:val="1"/>
        <w:numFmt w:val="decimal"/>
        <w:lvlText w:val="%4."/>
        <w:lvlJc w:val="left"/>
        <w:pPr>
          <w:ind w:left="2880" w:hanging="360"/>
        </w:pPr>
      </w:lvl>
    </w:lvlOverride>
    <w:lvlOverride w:ilvl="4">
      <w:lvl w:ilvl="4" w:tplc="04190019">
        <w:start w:val="1"/>
        <w:numFmt w:val="lowerLetter"/>
        <w:lvlText w:val="%5."/>
        <w:lvlJc w:val="left"/>
        <w:pPr>
          <w:ind w:left="3600" w:hanging="360"/>
        </w:pPr>
      </w:lvl>
    </w:lvlOverride>
    <w:lvlOverride w:ilvl="5">
      <w:lvl w:ilvl="5" w:tplc="0419001B">
        <w:start w:val="1"/>
        <w:numFmt w:val="lowerRoman"/>
        <w:lvlText w:val="%6."/>
        <w:lvlJc w:val="right"/>
        <w:pPr>
          <w:ind w:left="4320" w:hanging="180"/>
        </w:pPr>
      </w:lvl>
    </w:lvlOverride>
    <w:lvlOverride w:ilvl="6">
      <w:lvl w:ilvl="6" w:tplc="0419000F">
        <w:start w:val="1"/>
        <w:numFmt w:val="decimal"/>
        <w:lvlText w:val="%7."/>
        <w:lvlJc w:val="left"/>
        <w:pPr>
          <w:ind w:left="5040" w:hanging="360"/>
        </w:pPr>
      </w:lvl>
    </w:lvlOverride>
    <w:lvlOverride w:ilvl="7">
      <w:lvl w:ilvl="7" w:tplc="04190019">
        <w:start w:val="1"/>
        <w:numFmt w:val="lowerLetter"/>
        <w:lvlText w:val="%8."/>
        <w:lvlJc w:val="left"/>
        <w:pPr>
          <w:ind w:left="5760" w:hanging="360"/>
        </w:pPr>
      </w:lvl>
    </w:lvlOverride>
    <w:lvlOverride w:ilvl="8">
      <w:lvl w:ilvl="8" w:tplc="0419001B">
        <w:start w:val="1"/>
        <w:numFmt w:val="lowerRoman"/>
        <w:lvlText w:val="%9."/>
        <w:lvlJc w:val="right"/>
        <w:pPr>
          <w:ind w:left="6480" w:hanging="180"/>
        </w:pPr>
      </w:lvl>
    </w:lvlOverride>
  </w:num>
  <w:num w:numId="33">
    <w:abstractNumId w:val="16"/>
  </w:num>
  <w:num w:numId="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90"/>
  </w:num>
  <w:num w:numId="39">
    <w:abstractNumId w:val="5"/>
  </w:num>
  <w:num w:numId="40">
    <w:abstractNumId w:val="63"/>
  </w:num>
  <w:num w:numId="41">
    <w:abstractNumId w:val="23"/>
  </w:num>
  <w:num w:numId="42">
    <w:abstractNumId w:val="65"/>
  </w:num>
  <w:num w:numId="43">
    <w:abstractNumId w:val="21"/>
  </w:num>
  <w:num w:numId="44">
    <w:abstractNumId w:val="88"/>
  </w:num>
  <w:num w:numId="45">
    <w:abstractNumId w:val="17"/>
  </w:num>
  <w:num w:numId="46">
    <w:abstractNumId w:val="40"/>
  </w:num>
  <w:num w:numId="47">
    <w:abstractNumId w:val="45"/>
  </w:num>
  <w:num w:numId="48">
    <w:abstractNumId w:val="14"/>
  </w:num>
  <w:num w:numId="49">
    <w:abstractNumId w:val="48"/>
  </w:num>
  <w:num w:numId="50">
    <w:abstractNumId w:val="91"/>
  </w:num>
  <w:num w:numId="51">
    <w:abstractNumId w:val="19"/>
  </w:num>
  <w:num w:numId="52">
    <w:abstractNumId w:val="83"/>
  </w:num>
  <w:num w:numId="53">
    <w:abstractNumId w:val="35"/>
  </w:num>
  <w:num w:numId="54">
    <w:abstractNumId w:val="59"/>
  </w:num>
  <w:num w:numId="55">
    <w:abstractNumId w:val="75"/>
  </w:num>
  <w:num w:numId="56">
    <w:abstractNumId w:val="28"/>
  </w:num>
  <w:num w:numId="57">
    <w:abstractNumId w:val="6"/>
  </w:num>
  <w:num w:numId="58">
    <w:abstractNumId w:val="87"/>
  </w:num>
  <w:num w:numId="59">
    <w:abstractNumId w:val="27"/>
  </w:num>
  <w:num w:numId="60">
    <w:abstractNumId w:val="24"/>
  </w:num>
  <w:num w:numId="61">
    <w:abstractNumId w:val="43"/>
  </w:num>
  <w:num w:numId="62">
    <w:abstractNumId w:val="93"/>
  </w:num>
  <w:num w:numId="63">
    <w:abstractNumId w:val="7"/>
  </w:num>
  <w:num w:numId="64">
    <w:abstractNumId w:val="69"/>
  </w:num>
  <w:num w:numId="65">
    <w:abstractNumId w:val="80"/>
  </w:num>
  <w:num w:numId="66">
    <w:abstractNumId w:val="52"/>
  </w:num>
  <w:num w:numId="67">
    <w:abstractNumId w:val="86"/>
  </w:num>
  <w:num w:numId="68">
    <w:abstractNumId w:val="61"/>
  </w:num>
  <w:num w:numId="69">
    <w:abstractNumId w:val="37"/>
  </w:num>
  <w:num w:numId="70">
    <w:abstractNumId w:val="67"/>
  </w:num>
  <w:num w:numId="71">
    <w:abstractNumId w:val="22"/>
  </w:num>
  <w:num w:numId="72">
    <w:abstractNumId w:val="26"/>
  </w:num>
  <w:num w:numId="73">
    <w:abstractNumId w:val="25"/>
  </w:num>
  <w:num w:numId="74">
    <w:abstractNumId w:val="81"/>
  </w:num>
  <w:num w:numId="75">
    <w:abstractNumId w:val="76"/>
  </w:num>
  <w:num w:numId="76">
    <w:abstractNumId w:val="4"/>
  </w:num>
  <w:num w:numId="77">
    <w:abstractNumId w:val="42"/>
  </w:num>
  <w:num w:numId="78">
    <w:abstractNumId w:val="56"/>
  </w:num>
  <w:num w:numId="79">
    <w:abstractNumId w:val="46"/>
  </w:num>
  <w:num w:numId="80">
    <w:abstractNumId w:val="53"/>
  </w:num>
  <w:num w:numId="81">
    <w:abstractNumId w:val="66"/>
  </w:num>
  <w:num w:numId="82">
    <w:abstractNumId w:val="54"/>
  </w:num>
  <w:num w:numId="83">
    <w:abstractNumId w:val="39"/>
  </w:num>
  <w:num w:numId="84">
    <w:abstractNumId w:val="9"/>
  </w:num>
  <w:num w:numId="85">
    <w:abstractNumId w:val="55"/>
  </w:num>
  <w:num w:numId="86">
    <w:abstractNumId w:val="41"/>
  </w:num>
  <w:num w:numId="87">
    <w:abstractNumId w:val="89"/>
  </w:num>
  <w:num w:numId="88">
    <w:abstractNumId w:val="57"/>
  </w:num>
  <w:num w:numId="89">
    <w:abstractNumId w:val="79"/>
  </w:num>
  <w:num w:numId="90">
    <w:abstractNumId w:val="11"/>
  </w:num>
  <w:num w:numId="91">
    <w:abstractNumId w:val="94"/>
  </w:num>
  <w:num w:numId="92">
    <w:abstractNumId w:val="36"/>
  </w:num>
  <w:num w:numId="93">
    <w:abstractNumId w:val="18"/>
  </w:num>
  <w:num w:numId="94">
    <w:abstractNumId w:val="70"/>
  </w:num>
  <w:num w:numId="95">
    <w:abstractNumId w:val="77"/>
  </w:num>
  <w:num w:numId="96">
    <w:abstractNumId w:val="92"/>
  </w:num>
  <w:num w:numId="97">
    <w:abstractNumId w:val="30"/>
  </w:num>
  <w:num w:numId="98">
    <w:abstractNumId w:val="5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5451F"/>
    <w:rsid w:val="000069CA"/>
    <w:rsid w:val="000075AE"/>
    <w:rsid w:val="00013AC1"/>
    <w:rsid w:val="00013D32"/>
    <w:rsid w:val="00015753"/>
    <w:rsid w:val="000245F5"/>
    <w:rsid w:val="00031A4D"/>
    <w:rsid w:val="00036586"/>
    <w:rsid w:val="00047608"/>
    <w:rsid w:val="000520D0"/>
    <w:rsid w:val="00067BF6"/>
    <w:rsid w:val="00071218"/>
    <w:rsid w:val="00072411"/>
    <w:rsid w:val="000727D1"/>
    <w:rsid w:val="00077151"/>
    <w:rsid w:val="00083435"/>
    <w:rsid w:val="00085801"/>
    <w:rsid w:val="0008773E"/>
    <w:rsid w:val="000954EB"/>
    <w:rsid w:val="00095E80"/>
    <w:rsid w:val="000A3D24"/>
    <w:rsid w:val="000B2271"/>
    <w:rsid w:val="000B5318"/>
    <w:rsid w:val="000B59AD"/>
    <w:rsid w:val="000C7509"/>
    <w:rsid w:val="000D0C56"/>
    <w:rsid w:val="000E7A6E"/>
    <w:rsid w:val="000E7B9D"/>
    <w:rsid w:val="00101BF0"/>
    <w:rsid w:val="001138B7"/>
    <w:rsid w:val="00124773"/>
    <w:rsid w:val="001261E9"/>
    <w:rsid w:val="001411B7"/>
    <w:rsid w:val="00156A2E"/>
    <w:rsid w:val="00162685"/>
    <w:rsid w:val="00172966"/>
    <w:rsid w:val="00177B2F"/>
    <w:rsid w:val="001807D1"/>
    <w:rsid w:val="001812DA"/>
    <w:rsid w:val="001840FF"/>
    <w:rsid w:val="0019031A"/>
    <w:rsid w:val="00191440"/>
    <w:rsid w:val="001A240A"/>
    <w:rsid w:val="001A5AC0"/>
    <w:rsid w:val="001C0F5B"/>
    <w:rsid w:val="001D5694"/>
    <w:rsid w:val="001E0899"/>
    <w:rsid w:val="001E1F21"/>
    <w:rsid w:val="001F2D4B"/>
    <w:rsid w:val="001F6D74"/>
    <w:rsid w:val="00221175"/>
    <w:rsid w:val="00227990"/>
    <w:rsid w:val="00227C3F"/>
    <w:rsid w:val="0023212B"/>
    <w:rsid w:val="002332C6"/>
    <w:rsid w:val="00242A5F"/>
    <w:rsid w:val="00245C3D"/>
    <w:rsid w:val="00250AA0"/>
    <w:rsid w:val="002520AD"/>
    <w:rsid w:val="00255DB6"/>
    <w:rsid w:val="002566B4"/>
    <w:rsid w:val="002732F5"/>
    <w:rsid w:val="00280BA7"/>
    <w:rsid w:val="00282E2F"/>
    <w:rsid w:val="0029084E"/>
    <w:rsid w:val="0029548C"/>
    <w:rsid w:val="002A48CD"/>
    <w:rsid w:val="002A4E78"/>
    <w:rsid w:val="002A5C44"/>
    <w:rsid w:val="002B35F8"/>
    <w:rsid w:val="002B4A3A"/>
    <w:rsid w:val="002C73A4"/>
    <w:rsid w:val="002D61CE"/>
    <w:rsid w:val="002E3E06"/>
    <w:rsid w:val="002E721F"/>
    <w:rsid w:val="002F1321"/>
    <w:rsid w:val="002F4A3D"/>
    <w:rsid w:val="00300C55"/>
    <w:rsid w:val="003079A2"/>
    <w:rsid w:val="003275A8"/>
    <w:rsid w:val="0033025E"/>
    <w:rsid w:val="0033379B"/>
    <w:rsid w:val="00334B65"/>
    <w:rsid w:val="00343526"/>
    <w:rsid w:val="003570D6"/>
    <w:rsid w:val="00362FD1"/>
    <w:rsid w:val="00364D75"/>
    <w:rsid w:val="003B28C4"/>
    <w:rsid w:val="003B6F97"/>
    <w:rsid w:val="003C09F7"/>
    <w:rsid w:val="003C4C72"/>
    <w:rsid w:val="003C7C3A"/>
    <w:rsid w:val="003E1F1B"/>
    <w:rsid w:val="003E3F0E"/>
    <w:rsid w:val="004129CA"/>
    <w:rsid w:val="00415044"/>
    <w:rsid w:val="00416130"/>
    <w:rsid w:val="00422174"/>
    <w:rsid w:val="004340FF"/>
    <w:rsid w:val="0043734C"/>
    <w:rsid w:val="00441DCC"/>
    <w:rsid w:val="00442C3B"/>
    <w:rsid w:val="00451E65"/>
    <w:rsid w:val="00453196"/>
    <w:rsid w:val="004664C0"/>
    <w:rsid w:val="00467FA0"/>
    <w:rsid w:val="004731F7"/>
    <w:rsid w:val="00475012"/>
    <w:rsid w:val="00483AE6"/>
    <w:rsid w:val="00486674"/>
    <w:rsid w:val="004873ED"/>
    <w:rsid w:val="00492DBF"/>
    <w:rsid w:val="004A1CE7"/>
    <w:rsid w:val="004B460E"/>
    <w:rsid w:val="004B5D18"/>
    <w:rsid w:val="004B6652"/>
    <w:rsid w:val="004D1ED7"/>
    <w:rsid w:val="004D216D"/>
    <w:rsid w:val="004D5141"/>
    <w:rsid w:val="004E6FE1"/>
    <w:rsid w:val="004E72AC"/>
    <w:rsid w:val="00506B7C"/>
    <w:rsid w:val="00510D29"/>
    <w:rsid w:val="00511E02"/>
    <w:rsid w:val="00512D23"/>
    <w:rsid w:val="00531619"/>
    <w:rsid w:val="0053391A"/>
    <w:rsid w:val="00544257"/>
    <w:rsid w:val="00546ED5"/>
    <w:rsid w:val="0055653A"/>
    <w:rsid w:val="005603DE"/>
    <w:rsid w:val="00563196"/>
    <w:rsid w:val="00563DF4"/>
    <w:rsid w:val="00564F7E"/>
    <w:rsid w:val="0057145F"/>
    <w:rsid w:val="00576858"/>
    <w:rsid w:val="005811FA"/>
    <w:rsid w:val="00582095"/>
    <w:rsid w:val="00583120"/>
    <w:rsid w:val="00584534"/>
    <w:rsid w:val="00593CA0"/>
    <w:rsid w:val="005A4BB9"/>
    <w:rsid w:val="005B419F"/>
    <w:rsid w:val="005F0313"/>
    <w:rsid w:val="00606756"/>
    <w:rsid w:val="00611E36"/>
    <w:rsid w:val="00613ECD"/>
    <w:rsid w:val="006203A6"/>
    <w:rsid w:val="00620D57"/>
    <w:rsid w:val="006216FF"/>
    <w:rsid w:val="00631B4C"/>
    <w:rsid w:val="00634971"/>
    <w:rsid w:val="00640142"/>
    <w:rsid w:val="006437CF"/>
    <w:rsid w:val="00644EAF"/>
    <w:rsid w:val="00653AE0"/>
    <w:rsid w:val="00654AD7"/>
    <w:rsid w:val="00656B5D"/>
    <w:rsid w:val="006754BA"/>
    <w:rsid w:val="0067752C"/>
    <w:rsid w:val="00680628"/>
    <w:rsid w:val="0069169B"/>
    <w:rsid w:val="006927F0"/>
    <w:rsid w:val="006A5431"/>
    <w:rsid w:val="006A5B5F"/>
    <w:rsid w:val="006A7DB3"/>
    <w:rsid w:val="006B1A2C"/>
    <w:rsid w:val="006B3BD6"/>
    <w:rsid w:val="006B4330"/>
    <w:rsid w:val="006B7423"/>
    <w:rsid w:val="006C484C"/>
    <w:rsid w:val="006D4378"/>
    <w:rsid w:val="006E02E7"/>
    <w:rsid w:val="006E1A6A"/>
    <w:rsid w:val="006F2A45"/>
    <w:rsid w:val="006F3709"/>
    <w:rsid w:val="006F4801"/>
    <w:rsid w:val="007014E2"/>
    <w:rsid w:val="00701C3D"/>
    <w:rsid w:val="00706FFB"/>
    <w:rsid w:val="00711B6D"/>
    <w:rsid w:val="00714E90"/>
    <w:rsid w:val="00716B92"/>
    <w:rsid w:val="00720D25"/>
    <w:rsid w:val="00721C7B"/>
    <w:rsid w:val="00721FC3"/>
    <w:rsid w:val="00722351"/>
    <w:rsid w:val="00723FEA"/>
    <w:rsid w:val="00733371"/>
    <w:rsid w:val="00734453"/>
    <w:rsid w:val="0075420B"/>
    <w:rsid w:val="00757545"/>
    <w:rsid w:val="00767591"/>
    <w:rsid w:val="0079553B"/>
    <w:rsid w:val="007A47AD"/>
    <w:rsid w:val="007B0BEE"/>
    <w:rsid w:val="007B2C05"/>
    <w:rsid w:val="007B2CD6"/>
    <w:rsid w:val="007B59D0"/>
    <w:rsid w:val="007C0DC5"/>
    <w:rsid w:val="007C10EF"/>
    <w:rsid w:val="007C6B4C"/>
    <w:rsid w:val="007D0321"/>
    <w:rsid w:val="007D74F9"/>
    <w:rsid w:val="007E3128"/>
    <w:rsid w:val="007E6513"/>
    <w:rsid w:val="00806D58"/>
    <w:rsid w:val="00812BCF"/>
    <w:rsid w:val="00825437"/>
    <w:rsid w:val="00832B90"/>
    <w:rsid w:val="00832EE9"/>
    <w:rsid w:val="008408CA"/>
    <w:rsid w:val="008412E5"/>
    <w:rsid w:val="00852DFF"/>
    <w:rsid w:val="0085451F"/>
    <w:rsid w:val="00854751"/>
    <w:rsid w:val="0086008A"/>
    <w:rsid w:val="008673AD"/>
    <w:rsid w:val="008842BC"/>
    <w:rsid w:val="00890FEE"/>
    <w:rsid w:val="00894CC3"/>
    <w:rsid w:val="008A26D7"/>
    <w:rsid w:val="008A5F5B"/>
    <w:rsid w:val="008B14C1"/>
    <w:rsid w:val="008B5463"/>
    <w:rsid w:val="008B621D"/>
    <w:rsid w:val="008B7FF7"/>
    <w:rsid w:val="008C031A"/>
    <w:rsid w:val="008C2F89"/>
    <w:rsid w:val="008C3249"/>
    <w:rsid w:val="008D1933"/>
    <w:rsid w:val="008D4AC1"/>
    <w:rsid w:val="008D640A"/>
    <w:rsid w:val="008E4583"/>
    <w:rsid w:val="009031BA"/>
    <w:rsid w:val="009123BE"/>
    <w:rsid w:val="00934B4C"/>
    <w:rsid w:val="00936486"/>
    <w:rsid w:val="00941459"/>
    <w:rsid w:val="00954078"/>
    <w:rsid w:val="00970CAB"/>
    <w:rsid w:val="009776E0"/>
    <w:rsid w:val="00984D0F"/>
    <w:rsid w:val="00986E6E"/>
    <w:rsid w:val="0099435C"/>
    <w:rsid w:val="00995BA1"/>
    <w:rsid w:val="009964F2"/>
    <w:rsid w:val="009B3819"/>
    <w:rsid w:val="009E0C1B"/>
    <w:rsid w:val="009E7DE6"/>
    <w:rsid w:val="009F2B9A"/>
    <w:rsid w:val="009F6EBE"/>
    <w:rsid w:val="00A07824"/>
    <w:rsid w:val="00A134C7"/>
    <w:rsid w:val="00A148D7"/>
    <w:rsid w:val="00A3547E"/>
    <w:rsid w:val="00A418DD"/>
    <w:rsid w:val="00A50AA2"/>
    <w:rsid w:val="00A529A7"/>
    <w:rsid w:val="00A533AB"/>
    <w:rsid w:val="00A6033D"/>
    <w:rsid w:val="00A6128B"/>
    <w:rsid w:val="00A63A01"/>
    <w:rsid w:val="00A677A7"/>
    <w:rsid w:val="00A73454"/>
    <w:rsid w:val="00A757BE"/>
    <w:rsid w:val="00A77FC4"/>
    <w:rsid w:val="00A802B3"/>
    <w:rsid w:val="00A80310"/>
    <w:rsid w:val="00A82C2A"/>
    <w:rsid w:val="00A8486B"/>
    <w:rsid w:val="00A8747B"/>
    <w:rsid w:val="00A87974"/>
    <w:rsid w:val="00A96802"/>
    <w:rsid w:val="00AA1783"/>
    <w:rsid w:val="00AB07C9"/>
    <w:rsid w:val="00AB6C3A"/>
    <w:rsid w:val="00AC0D83"/>
    <w:rsid w:val="00AE3ABB"/>
    <w:rsid w:val="00AF399A"/>
    <w:rsid w:val="00B00498"/>
    <w:rsid w:val="00B04EB2"/>
    <w:rsid w:val="00B12898"/>
    <w:rsid w:val="00B1411E"/>
    <w:rsid w:val="00B40BEA"/>
    <w:rsid w:val="00B41A42"/>
    <w:rsid w:val="00B50EF1"/>
    <w:rsid w:val="00B6484E"/>
    <w:rsid w:val="00B74722"/>
    <w:rsid w:val="00B75431"/>
    <w:rsid w:val="00B9219A"/>
    <w:rsid w:val="00B95DFA"/>
    <w:rsid w:val="00BA2C16"/>
    <w:rsid w:val="00BA3761"/>
    <w:rsid w:val="00BA439A"/>
    <w:rsid w:val="00BA7280"/>
    <w:rsid w:val="00BB0AF6"/>
    <w:rsid w:val="00BF012C"/>
    <w:rsid w:val="00BF32C6"/>
    <w:rsid w:val="00C01EC4"/>
    <w:rsid w:val="00C07848"/>
    <w:rsid w:val="00C41DAC"/>
    <w:rsid w:val="00C4301B"/>
    <w:rsid w:val="00C45053"/>
    <w:rsid w:val="00C471A2"/>
    <w:rsid w:val="00C47AFB"/>
    <w:rsid w:val="00C620E1"/>
    <w:rsid w:val="00C64278"/>
    <w:rsid w:val="00C666A1"/>
    <w:rsid w:val="00C82F95"/>
    <w:rsid w:val="00C84FFE"/>
    <w:rsid w:val="00C94365"/>
    <w:rsid w:val="00C96244"/>
    <w:rsid w:val="00C97B6B"/>
    <w:rsid w:val="00CB2C93"/>
    <w:rsid w:val="00CC0CC1"/>
    <w:rsid w:val="00CC4F52"/>
    <w:rsid w:val="00CE24A0"/>
    <w:rsid w:val="00CE48E0"/>
    <w:rsid w:val="00CF546E"/>
    <w:rsid w:val="00D11D5E"/>
    <w:rsid w:val="00D15E0A"/>
    <w:rsid w:val="00D3460C"/>
    <w:rsid w:val="00D43168"/>
    <w:rsid w:val="00D51D03"/>
    <w:rsid w:val="00D734C1"/>
    <w:rsid w:val="00D744DB"/>
    <w:rsid w:val="00D94F74"/>
    <w:rsid w:val="00D95718"/>
    <w:rsid w:val="00DA4E3C"/>
    <w:rsid w:val="00DA597E"/>
    <w:rsid w:val="00DC66FA"/>
    <w:rsid w:val="00DD5F92"/>
    <w:rsid w:val="00DE1B14"/>
    <w:rsid w:val="00DE29FB"/>
    <w:rsid w:val="00DE4726"/>
    <w:rsid w:val="00E01D77"/>
    <w:rsid w:val="00E0460E"/>
    <w:rsid w:val="00E11814"/>
    <w:rsid w:val="00E15D0F"/>
    <w:rsid w:val="00E203CD"/>
    <w:rsid w:val="00E2475F"/>
    <w:rsid w:val="00E31C14"/>
    <w:rsid w:val="00E45D65"/>
    <w:rsid w:val="00E523EE"/>
    <w:rsid w:val="00E617D1"/>
    <w:rsid w:val="00E63F48"/>
    <w:rsid w:val="00E6417B"/>
    <w:rsid w:val="00E755BB"/>
    <w:rsid w:val="00E761A7"/>
    <w:rsid w:val="00E901F8"/>
    <w:rsid w:val="00E9213E"/>
    <w:rsid w:val="00E93B21"/>
    <w:rsid w:val="00EC7150"/>
    <w:rsid w:val="00ED4CDB"/>
    <w:rsid w:val="00ED4DBE"/>
    <w:rsid w:val="00ED4F94"/>
    <w:rsid w:val="00EE3B3C"/>
    <w:rsid w:val="00EE5448"/>
    <w:rsid w:val="00EF47A8"/>
    <w:rsid w:val="00F06980"/>
    <w:rsid w:val="00F06DB4"/>
    <w:rsid w:val="00F101B9"/>
    <w:rsid w:val="00F167E6"/>
    <w:rsid w:val="00F5011C"/>
    <w:rsid w:val="00F67D99"/>
    <w:rsid w:val="00F70577"/>
    <w:rsid w:val="00F90D3C"/>
    <w:rsid w:val="00FA4BF2"/>
    <w:rsid w:val="00FB7045"/>
    <w:rsid w:val="00FC09D3"/>
    <w:rsid w:val="00FD0A62"/>
    <w:rsid w:val="00FE5B41"/>
    <w:rsid w:val="00FF6468"/>
    <w:rsid w:val="00FF6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45C3D"/>
  </w:style>
  <w:style w:type="paragraph" w:styleId="1">
    <w:name w:val="heading 1"/>
    <w:basedOn w:val="a0"/>
    <w:next w:val="a0"/>
    <w:link w:val="10"/>
    <w:qFormat/>
    <w:rsid w:val="0085451F"/>
    <w:pPr>
      <w:keepNext/>
      <w:spacing w:after="0" w:line="240" w:lineRule="auto"/>
      <w:jc w:val="right"/>
      <w:outlineLvl w:val="0"/>
    </w:pPr>
    <w:rPr>
      <w:rFonts w:ascii="Times New Roman" w:eastAsia="Times New Roman" w:hAnsi="Times New Roman" w:cs="Times New Roman"/>
      <w:i/>
      <w:iCs/>
      <w:sz w:val="24"/>
      <w:szCs w:val="24"/>
      <w:lang w:eastAsia="ru-RU"/>
    </w:rPr>
  </w:style>
  <w:style w:type="paragraph" w:styleId="2">
    <w:name w:val="heading 2"/>
    <w:basedOn w:val="a0"/>
    <w:next w:val="a0"/>
    <w:link w:val="20"/>
    <w:qFormat/>
    <w:rsid w:val="0085451F"/>
    <w:pPr>
      <w:keepNext/>
      <w:spacing w:after="0" w:line="240" w:lineRule="auto"/>
      <w:outlineLvl w:val="1"/>
    </w:pPr>
    <w:rPr>
      <w:rFonts w:ascii="Times New Roman" w:eastAsia="Times New Roman" w:hAnsi="Times New Roman" w:cs="Times New Roman"/>
      <w:b/>
      <w:bCs/>
      <w:szCs w:val="24"/>
      <w:lang w:eastAsia="ru-RU"/>
    </w:rPr>
  </w:style>
  <w:style w:type="paragraph" w:styleId="3">
    <w:name w:val="heading 3"/>
    <w:basedOn w:val="a0"/>
    <w:next w:val="a0"/>
    <w:link w:val="30"/>
    <w:qFormat/>
    <w:rsid w:val="0085451F"/>
    <w:pPr>
      <w:keepNext/>
      <w:keepLines/>
      <w:numPr>
        <w:ilvl w:val="2"/>
        <w:numId w:val="2"/>
      </w:numPr>
      <w:spacing w:before="240" w:after="60" w:line="240" w:lineRule="auto"/>
      <w:ind w:right="1320"/>
      <w:outlineLvl w:val="2"/>
    </w:pPr>
    <w:rPr>
      <w:rFonts w:ascii="Times New Roman" w:eastAsia="Arial Unicode MS" w:hAnsi="Times New Roman" w:cs="Times New Roman"/>
      <w:caps/>
      <w:sz w:val="24"/>
      <w:szCs w:val="24"/>
      <w:lang w:eastAsia="ru-RU"/>
    </w:rPr>
  </w:style>
  <w:style w:type="paragraph" w:styleId="4">
    <w:name w:val="heading 4"/>
    <w:basedOn w:val="a0"/>
    <w:next w:val="a0"/>
    <w:link w:val="40"/>
    <w:qFormat/>
    <w:rsid w:val="0085451F"/>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ru-RU"/>
    </w:rPr>
  </w:style>
  <w:style w:type="paragraph" w:styleId="5">
    <w:name w:val="heading 5"/>
    <w:basedOn w:val="a0"/>
    <w:next w:val="a0"/>
    <w:link w:val="50"/>
    <w:qFormat/>
    <w:rsid w:val="0085451F"/>
    <w:pPr>
      <w:keepNext/>
      <w:shd w:val="clear" w:color="auto" w:fill="E0E0E0"/>
      <w:spacing w:after="0" w:line="240" w:lineRule="auto"/>
      <w:outlineLvl w:val="4"/>
    </w:pPr>
    <w:rPr>
      <w:rFonts w:ascii="Times New Roman" w:eastAsia="Times New Roman" w:hAnsi="Times New Roman" w:cs="Times New Roman"/>
      <w:b/>
      <w:bCs/>
      <w:sz w:val="14"/>
      <w:szCs w:val="24"/>
      <w:lang w:eastAsia="ru-RU"/>
    </w:rPr>
  </w:style>
  <w:style w:type="paragraph" w:styleId="6">
    <w:name w:val="heading 6"/>
    <w:basedOn w:val="a0"/>
    <w:next w:val="a0"/>
    <w:link w:val="60"/>
    <w:qFormat/>
    <w:rsid w:val="0085451F"/>
    <w:pPr>
      <w:keepNext/>
      <w:tabs>
        <w:tab w:val="left" w:pos="708"/>
      </w:tabs>
      <w:spacing w:after="0" w:line="240" w:lineRule="auto"/>
      <w:jc w:val="center"/>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85451F"/>
    <w:pPr>
      <w:keepNext/>
      <w:spacing w:after="0" w:line="240" w:lineRule="auto"/>
      <w:outlineLvl w:val="6"/>
    </w:pPr>
    <w:rPr>
      <w:rFonts w:ascii="Times New Roman" w:eastAsia="Times New Roman" w:hAnsi="Times New Roman" w:cs="Times New Roman"/>
      <w:b/>
      <w:bCs/>
      <w:smallCaps/>
      <w:sz w:val="16"/>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5451F"/>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85451F"/>
    <w:rPr>
      <w:rFonts w:ascii="Times New Roman" w:eastAsia="Times New Roman" w:hAnsi="Times New Roman" w:cs="Times New Roman"/>
      <w:b/>
      <w:bCs/>
      <w:szCs w:val="24"/>
      <w:lang w:eastAsia="ru-RU"/>
    </w:rPr>
  </w:style>
  <w:style w:type="character" w:customStyle="1" w:styleId="30">
    <w:name w:val="Заголовок 3 Знак"/>
    <w:basedOn w:val="a1"/>
    <w:link w:val="3"/>
    <w:rsid w:val="0085451F"/>
    <w:rPr>
      <w:rFonts w:ascii="Times New Roman" w:eastAsia="Arial Unicode MS" w:hAnsi="Times New Roman" w:cs="Times New Roman"/>
      <w:caps/>
      <w:sz w:val="24"/>
      <w:szCs w:val="24"/>
      <w:lang w:eastAsia="ru-RU"/>
    </w:rPr>
  </w:style>
  <w:style w:type="character" w:customStyle="1" w:styleId="40">
    <w:name w:val="Заголовок 4 Знак"/>
    <w:basedOn w:val="a1"/>
    <w:link w:val="4"/>
    <w:rsid w:val="0085451F"/>
    <w:rPr>
      <w:rFonts w:ascii="Times New Roman" w:eastAsia="Times New Roman" w:hAnsi="Times New Roman" w:cs="Times New Roman"/>
      <w:b/>
      <w:bCs/>
      <w:szCs w:val="24"/>
      <w:lang w:eastAsia="ru-RU"/>
    </w:rPr>
  </w:style>
  <w:style w:type="character" w:customStyle="1" w:styleId="50">
    <w:name w:val="Заголовок 5 Знак"/>
    <w:basedOn w:val="a1"/>
    <w:link w:val="5"/>
    <w:rsid w:val="0085451F"/>
    <w:rPr>
      <w:rFonts w:ascii="Times New Roman" w:eastAsia="Times New Roman" w:hAnsi="Times New Roman" w:cs="Times New Roman"/>
      <w:b/>
      <w:bCs/>
      <w:sz w:val="14"/>
      <w:szCs w:val="24"/>
      <w:shd w:val="clear" w:color="auto" w:fill="E0E0E0"/>
      <w:lang w:eastAsia="ru-RU"/>
    </w:rPr>
  </w:style>
  <w:style w:type="character" w:customStyle="1" w:styleId="60">
    <w:name w:val="Заголовок 6 Знак"/>
    <w:basedOn w:val="a1"/>
    <w:link w:val="6"/>
    <w:rsid w:val="0085451F"/>
    <w:rPr>
      <w:rFonts w:ascii="Times New Roman" w:eastAsia="Times New Roman" w:hAnsi="Times New Roman" w:cs="Times New Roman"/>
      <w:b/>
      <w:bCs/>
      <w:lang w:eastAsia="ru-RU"/>
    </w:rPr>
  </w:style>
  <w:style w:type="character" w:customStyle="1" w:styleId="70">
    <w:name w:val="Заголовок 7 Знак"/>
    <w:basedOn w:val="a1"/>
    <w:link w:val="7"/>
    <w:rsid w:val="0085451F"/>
    <w:rPr>
      <w:rFonts w:ascii="Times New Roman" w:eastAsia="Times New Roman" w:hAnsi="Times New Roman" w:cs="Times New Roman"/>
      <w:b/>
      <w:bCs/>
      <w:smallCaps/>
      <w:sz w:val="16"/>
      <w:szCs w:val="24"/>
      <w:lang w:eastAsia="ru-RU"/>
    </w:rPr>
  </w:style>
  <w:style w:type="numbering" w:customStyle="1" w:styleId="11">
    <w:name w:val="Нет списка1"/>
    <w:next w:val="a3"/>
    <w:semiHidden/>
    <w:rsid w:val="0085451F"/>
  </w:style>
  <w:style w:type="paragraph" w:styleId="a4">
    <w:name w:val="Block Text"/>
    <w:basedOn w:val="a0"/>
    <w:rsid w:val="0085451F"/>
    <w:pPr>
      <w:spacing w:after="0" w:line="240" w:lineRule="auto"/>
      <w:ind w:left="142" w:right="4819"/>
      <w:jc w:val="center"/>
    </w:pPr>
    <w:rPr>
      <w:rFonts w:ascii="Times New Roman" w:eastAsia="Times New Roman" w:hAnsi="Times New Roman" w:cs="Times New Roman"/>
      <w:sz w:val="24"/>
      <w:szCs w:val="24"/>
      <w:lang w:eastAsia="ru-RU"/>
    </w:rPr>
  </w:style>
  <w:style w:type="paragraph" w:styleId="a5">
    <w:name w:val="Body Text"/>
    <w:basedOn w:val="a0"/>
    <w:link w:val="a6"/>
    <w:rsid w:val="0085451F"/>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6">
    <w:name w:val="Основной текст Знак"/>
    <w:basedOn w:val="a1"/>
    <w:link w:val="a5"/>
    <w:rsid w:val="0085451F"/>
    <w:rPr>
      <w:rFonts w:ascii="Times New Roman" w:eastAsia="Times New Roman" w:hAnsi="Times New Roman" w:cs="Times New Roman"/>
      <w:b/>
      <w:bCs/>
      <w:smallCaps/>
      <w:sz w:val="24"/>
      <w:szCs w:val="24"/>
      <w:lang w:eastAsia="ru-RU"/>
    </w:rPr>
  </w:style>
  <w:style w:type="paragraph" w:styleId="21">
    <w:name w:val="Body Text 2"/>
    <w:basedOn w:val="a0"/>
    <w:link w:val="22"/>
    <w:rsid w:val="0085451F"/>
    <w:pPr>
      <w:spacing w:after="0" w:line="240" w:lineRule="auto"/>
    </w:pPr>
    <w:rPr>
      <w:rFonts w:ascii="Times New Roman" w:eastAsia="Times New Roman" w:hAnsi="Times New Roman" w:cs="Times New Roman"/>
      <w:b/>
      <w:bCs/>
      <w:smallCaps/>
      <w:szCs w:val="24"/>
      <w:lang w:eastAsia="ru-RU"/>
    </w:rPr>
  </w:style>
  <w:style w:type="character" w:customStyle="1" w:styleId="22">
    <w:name w:val="Основной текст 2 Знак"/>
    <w:basedOn w:val="a1"/>
    <w:link w:val="21"/>
    <w:rsid w:val="0085451F"/>
    <w:rPr>
      <w:rFonts w:ascii="Times New Roman" w:eastAsia="Times New Roman" w:hAnsi="Times New Roman" w:cs="Times New Roman"/>
      <w:b/>
      <w:bCs/>
      <w:smallCaps/>
      <w:szCs w:val="24"/>
      <w:lang w:eastAsia="ru-RU"/>
    </w:rPr>
  </w:style>
  <w:style w:type="paragraph" w:styleId="31">
    <w:name w:val="Body Text 3"/>
    <w:basedOn w:val="a0"/>
    <w:link w:val="32"/>
    <w:rsid w:val="0085451F"/>
    <w:pPr>
      <w:spacing w:after="0" w:line="240" w:lineRule="auto"/>
      <w:jc w:val="right"/>
    </w:pPr>
    <w:rPr>
      <w:rFonts w:ascii="Times New Roman" w:eastAsia="Times New Roman" w:hAnsi="Times New Roman" w:cs="Times New Roman"/>
      <w:sz w:val="16"/>
      <w:szCs w:val="24"/>
      <w:lang w:eastAsia="ru-RU"/>
    </w:rPr>
  </w:style>
  <w:style w:type="character" w:customStyle="1" w:styleId="32">
    <w:name w:val="Основной текст 3 Знак"/>
    <w:basedOn w:val="a1"/>
    <w:link w:val="31"/>
    <w:rsid w:val="0085451F"/>
    <w:rPr>
      <w:rFonts w:ascii="Times New Roman" w:eastAsia="Times New Roman" w:hAnsi="Times New Roman" w:cs="Times New Roman"/>
      <w:sz w:val="16"/>
      <w:szCs w:val="24"/>
      <w:lang w:eastAsia="ru-RU"/>
    </w:rPr>
  </w:style>
  <w:style w:type="paragraph" w:styleId="a7">
    <w:name w:val="Body Text Indent"/>
    <w:aliases w:val="текст,Основной текст 1,Нумерованный список !!,Надин стиль"/>
    <w:basedOn w:val="a0"/>
    <w:link w:val="a8"/>
    <w:uiPriority w:val="99"/>
    <w:rsid w:val="0085451F"/>
    <w:pPr>
      <w:spacing w:after="0" w:line="240" w:lineRule="auto"/>
      <w:ind w:firstLine="567"/>
    </w:pPr>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uiPriority w:val="99"/>
    <w:rsid w:val="0085451F"/>
    <w:rPr>
      <w:rFonts w:ascii="Times New Roman" w:eastAsia="Times New Roman" w:hAnsi="Times New Roman" w:cs="Times New Roman"/>
      <w:sz w:val="24"/>
      <w:szCs w:val="24"/>
      <w:lang w:eastAsia="ru-RU"/>
    </w:rPr>
  </w:style>
  <w:style w:type="paragraph" w:styleId="23">
    <w:name w:val="Body Text Indent 2"/>
    <w:basedOn w:val="a0"/>
    <w:link w:val="24"/>
    <w:rsid w:val="0085451F"/>
    <w:pPr>
      <w:spacing w:after="0" w:line="240" w:lineRule="auto"/>
      <w:ind w:left="99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85451F"/>
    <w:rPr>
      <w:rFonts w:ascii="Times New Roman" w:eastAsia="Times New Roman" w:hAnsi="Times New Roman" w:cs="Times New Roman"/>
      <w:sz w:val="24"/>
      <w:szCs w:val="24"/>
      <w:lang w:eastAsia="ru-RU"/>
    </w:rPr>
  </w:style>
  <w:style w:type="paragraph" w:styleId="33">
    <w:name w:val="Body Text Indent 3"/>
    <w:basedOn w:val="a0"/>
    <w:link w:val="34"/>
    <w:rsid w:val="0085451F"/>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1"/>
    <w:link w:val="33"/>
    <w:rsid w:val="0085451F"/>
    <w:rPr>
      <w:rFonts w:ascii="Times New Roman" w:eastAsia="Times New Roman" w:hAnsi="Times New Roman" w:cs="Times New Roman"/>
      <w:sz w:val="24"/>
      <w:szCs w:val="24"/>
      <w:lang w:eastAsia="ru-RU"/>
    </w:rPr>
  </w:style>
  <w:style w:type="paragraph" w:styleId="a9">
    <w:name w:val="footer"/>
    <w:basedOn w:val="a0"/>
    <w:link w:val="aa"/>
    <w:uiPriority w:val="99"/>
    <w:rsid w:val="0085451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85451F"/>
    <w:rPr>
      <w:rFonts w:ascii="Times New Roman" w:eastAsia="Times New Roman" w:hAnsi="Times New Roman" w:cs="Times New Roman"/>
      <w:sz w:val="24"/>
      <w:szCs w:val="24"/>
      <w:lang w:eastAsia="ru-RU"/>
    </w:rPr>
  </w:style>
  <w:style w:type="character" w:styleId="ab">
    <w:name w:val="page number"/>
    <w:basedOn w:val="a1"/>
    <w:rsid w:val="0085451F"/>
  </w:style>
  <w:style w:type="paragraph" w:styleId="a">
    <w:name w:val="Normal (Web)"/>
    <w:basedOn w:val="a0"/>
    <w:uiPriority w:val="99"/>
    <w:rsid w:val="0085451F"/>
    <w:pPr>
      <w:numPr>
        <w:numId w:val="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список с точками"/>
    <w:basedOn w:val="a0"/>
    <w:rsid w:val="0085451F"/>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table" w:styleId="ad">
    <w:name w:val="Table Grid"/>
    <w:basedOn w:val="a2"/>
    <w:rsid w:val="008545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99"/>
    <w:qFormat/>
    <w:rsid w:val="0085451F"/>
    <w:pPr>
      <w:spacing w:after="0" w:line="240" w:lineRule="auto"/>
      <w:ind w:left="708"/>
    </w:pPr>
    <w:rPr>
      <w:rFonts w:ascii="Times New Roman" w:eastAsia="Times New Roman" w:hAnsi="Times New Roman" w:cs="Times New Roman"/>
      <w:sz w:val="24"/>
      <w:szCs w:val="24"/>
      <w:lang w:eastAsia="ru-RU"/>
    </w:rPr>
  </w:style>
  <w:style w:type="paragraph" w:styleId="af">
    <w:name w:val="Balloon Text"/>
    <w:basedOn w:val="a0"/>
    <w:link w:val="af0"/>
    <w:rsid w:val="0085451F"/>
    <w:pPr>
      <w:spacing w:after="0" w:line="240" w:lineRule="auto"/>
    </w:pPr>
    <w:rPr>
      <w:rFonts w:ascii="Tahoma" w:eastAsia="Times New Roman" w:hAnsi="Tahoma" w:cs="Times New Roman"/>
      <w:sz w:val="16"/>
      <w:szCs w:val="16"/>
    </w:rPr>
  </w:style>
  <w:style w:type="character" w:customStyle="1" w:styleId="af0">
    <w:name w:val="Текст выноски Знак"/>
    <w:basedOn w:val="a1"/>
    <w:link w:val="af"/>
    <w:rsid w:val="0085451F"/>
    <w:rPr>
      <w:rFonts w:ascii="Tahoma" w:eastAsia="Times New Roman" w:hAnsi="Tahoma" w:cs="Times New Roman"/>
      <w:sz w:val="16"/>
      <w:szCs w:val="16"/>
    </w:rPr>
  </w:style>
  <w:style w:type="paragraph" w:customStyle="1" w:styleId="ConsPlusNormal">
    <w:name w:val="ConsPlusNormal"/>
    <w:rsid w:val="0085451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85451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5">
    <w:name w:val="Основной текст (2)_"/>
    <w:basedOn w:val="a1"/>
    <w:link w:val="26"/>
    <w:rsid w:val="0085451F"/>
    <w:rPr>
      <w:rFonts w:ascii="Calibri" w:eastAsia="Calibri" w:hAnsi="Calibri" w:cs="Calibri"/>
      <w:shd w:val="clear" w:color="auto" w:fill="FFFFFF"/>
    </w:rPr>
  </w:style>
  <w:style w:type="character" w:customStyle="1" w:styleId="27">
    <w:name w:val="Основной текст (2) + Курсив"/>
    <w:basedOn w:val="25"/>
    <w:rsid w:val="0085451F"/>
    <w:rPr>
      <w:rFonts w:ascii="Calibri" w:eastAsia="Calibri" w:hAnsi="Calibri" w:cs="Calibri"/>
      <w:i/>
      <w:iCs/>
      <w:color w:val="000000"/>
      <w:spacing w:val="0"/>
      <w:w w:val="100"/>
      <w:position w:val="0"/>
      <w:sz w:val="24"/>
      <w:szCs w:val="24"/>
      <w:shd w:val="clear" w:color="auto" w:fill="FFFFFF"/>
      <w:lang w:val="ru-RU" w:eastAsia="ru-RU" w:bidi="ru-RU"/>
    </w:rPr>
  </w:style>
  <w:style w:type="character" w:customStyle="1" w:styleId="51">
    <w:name w:val="Основной текст (5)_"/>
    <w:basedOn w:val="a1"/>
    <w:rsid w:val="0085451F"/>
    <w:rPr>
      <w:rFonts w:ascii="Calibri" w:eastAsia="Calibri" w:hAnsi="Calibri" w:cs="Calibri"/>
      <w:b w:val="0"/>
      <w:bCs w:val="0"/>
      <w:i/>
      <w:iCs/>
      <w:smallCaps w:val="0"/>
      <w:strike w:val="0"/>
      <w:u w:val="none"/>
    </w:rPr>
  </w:style>
  <w:style w:type="character" w:customStyle="1" w:styleId="52">
    <w:name w:val="Основной текст (5)"/>
    <w:basedOn w:val="51"/>
    <w:rsid w:val="0085451F"/>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customStyle="1" w:styleId="26">
    <w:name w:val="Основной текст (2)"/>
    <w:basedOn w:val="a0"/>
    <w:link w:val="25"/>
    <w:rsid w:val="0085451F"/>
    <w:pPr>
      <w:widowControl w:val="0"/>
      <w:shd w:val="clear" w:color="auto" w:fill="FFFFFF"/>
      <w:spacing w:before="180" w:after="60" w:line="293" w:lineRule="exact"/>
      <w:ind w:hanging="360"/>
      <w:jc w:val="both"/>
    </w:pPr>
    <w:rPr>
      <w:rFonts w:ascii="Calibri" w:eastAsia="Calibri" w:hAnsi="Calibri" w:cs="Calibri"/>
    </w:rPr>
  </w:style>
  <w:style w:type="paragraph" w:styleId="af1">
    <w:name w:val="header"/>
    <w:basedOn w:val="a0"/>
    <w:link w:val="af2"/>
    <w:uiPriority w:val="99"/>
    <w:rsid w:val="0085451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85451F"/>
    <w:rPr>
      <w:rFonts w:ascii="Times New Roman" w:eastAsia="Times New Roman" w:hAnsi="Times New Roman" w:cs="Times New Roman"/>
      <w:sz w:val="24"/>
      <w:szCs w:val="24"/>
      <w:lang w:eastAsia="ru-RU"/>
    </w:rPr>
  </w:style>
  <w:style w:type="character" w:customStyle="1" w:styleId="41">
    <w:name w:val="Заголовок №4_"/>
    <w:basedOn w:val="a1"/>
    <w:link w:val="42"/>
    <w:rsid w:val="0085451F"/>
    <w:rPr>
      <w:rFonts w:ascii="Arial" w:eastAsia="Arial" w:hAnsi="Arial" w:cs="Arial"/>
      <w:b/>
      <w:bCs/>
      <w:sz w:val="30"/>
      <w:szCs w:val="30"/>
      <w:shd w:val="clear" w:color="auto" w:fill="FFFFFF"/>
    </w:rPr>
  </w:style>
  <w:style w:type="paragraph" w:customStyle="1" w:styleId="42">
    <w:name w:val="Заголовок №4"/>
    <w:basedOn w:val="a0"/>
    <w:link w:val="41"/>
    <w:rsid w:val="0085451F"/>
    <w:pPr>
      <w:widowControl w:val="0"/>
      <w:shd w:val="clear" w:color="auto" w:fill="FFFFFF"/>
      <w:spacing w:after="180" w:line="0" w:lineRule="atLeast"/>
      <w:jc w:val="both"/>
      <w:outlineLvl w:val="3"/>
    </w:pPr>
    <w:rPr>
      <w:rFonts w:ascii="Arial" w:eastAsia="Arial" w:hAnsi="Arial" w:cs="Arial"/>
      <w:b/>
      <w:bCs/>
      <w:sz w:val="30"/>
      <w:szCs w:val="30"/>
    </w:rPr>
  </w:style>
  <w:style w:type="character" w:customStyle="1" w:styleId="100">
    <w:name w:val="Основной текст (10)_"/>
    <w:basedOn w:val="a1"/>
    <w:rsid w:val="0085451F"/>
    <w:rPr>
      <w:rFonts w:ascii="Calibri" w:eastAsia="Calibri" w:hAnsi="Calibri" w:cs="Calibri"/>
      <w:b/>
      <w:bCs/>
      <w:i/>
      <w:iCs/>
      <w:smallCaps w:val="0"/>
      <w:strike w:val="0"/>
      <w:u w:val="none"/>
    </w:rPr>
  </w:style>
  <w:style w:type="character" w:customStyle="1" w:styleId="101">
    <w:name w:val="Основной текст (10)"/>
    <w:basedOn w:val="100"/>
    <w:rsid w:val="0085451F"/>
    <w:rPr>
      <w:rFonts w:ascii="Calibri" w:eastAsia="Calibri" w:hAnsi="Calibri" w:cs="Calibri"/>
      <w:b/>
      <w:bCs/>
      <w:i/>
      <w:iCs/>
      <w:smallCaps w:val="0"/>
      <w:strike w:val="0"/>
      <w:color w:val="000000"/>
      <w:spacing w:val="0"/>
      <w:w w:val="100"/>
      <w:position w:val="0"/>
      <w:sz w:val="24"/>
      <w:szCs w:val="24"/>
      <w:u w:val="none"/>
      <w:lang w:val="ru-RU" w:eastAsia="ru-RU" w:bidi="ru-RU"/>
    </w:rPr>
  </w:style>
  <w:style w:type="character" w:customStyle="1" w:styleId="2TimesNewRoman13pt">
    <w:name w:val="Основной текст (2) + Times New Roman;13 pt;Курсив"/>
    <w:basedOn w:val="25"/>
    <w:rsid w:val="0085451F"/>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13pt">
    <w:name w:val="Основной текст (2) + 13 pt"/>
    <w:basedOn w:val="25"/>
    <w:rsid w:val="0085451F"/>
    <w:rPr>
      <w:rFonts w:ascii="Calibri" w:eastAsia="Calibri" w:hAnsi="Calibri" w:cs="Calibri"/>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3">
    <w:name w:val="Заголовок №5_"/>
    <w:basedOn w:val="a1"/>
    <w:link w:val="54"/>
    <w:rsid w:val="0085451F"/>
    <w:rPr>
      <w:rFonts w:ascii="Calibri" w:eastAsia="Calibri" w:hAnsi="Calibri" w:cs="Calibri"/>
      <w:b/>
      <w:bCs/>
      <w:sz w:val="30"/>
      <w:szCs w:val="30"/>
      <w:shd w:val="clear" w:color="auto" w:fill="FFFFFF"/>
    </w:rPr>
  </w:style>
  <w:style w:type="paragraph" w:customStyle="1" w:styleId="54">
    <w:name w:val="Заголовок №5"/>
    <w:basedOn w:val="a0"/>
    <w:link w:val="53"/>
    <w:rsid w:val="0085451F"/>
    <w:pPr>
      <w:widowControl w:val="0"/>
      <w:shd w:val="clear" w:color="auto" w:fill="FFFFFF"/>
      <w:spacing w:before="360" w:after="180" w:line="0" w:lineRule="atLeast"/>
      <w:jc w:val="both"/>
      <w:outlineLvl w:val="4"/>
    </w:pPr>
    <w:rPr>
      <w:rFonts w:ascii="Calibri" w:eastAsia="Calibri" w:hAnsi="Calibri" w:cs="Calibri"/>
      <w:b/>
      <w:bCs/>
      <w:sz w:val="30"/>
      <w:szCs w:val="30"/>
    </w:rPr>
  </w:style>
  <w:style w:type="character" w:customStyle="1" w:styleId="35">
    <w:name w:val="Основной текст (3)_"/>
    <w:basedOn w:val="a1"/>
    <w:link w:val="36"/>
    <w:rsid w:val="0085451F"/>
    <w:rPr>
      <w:i/>
      <w:iCs/>
      <w:shd w:val="clear" w:color="auto" w:fill="FFFFFF"/>
    </w:rPr>
  </w:style>
  <w:style w:type="character" w:customStyle="1" w:styleId="37">
    <w:name w:val="Основной текст (3) + Полужирный;Не курсив"/>
    <w:basedOn w:val="35"/>
    <w:rsid w:val="0085451F"/>
    <w:rPr>
      <w:b/>
      <w:bCs/>
      <w:i/>
      <w:iCs/>
      <w:color w:val="000000"/>
      <w:spacing w:val="0"/>
      <w:w w:val="100"/>
      <w:position w:val="0"/>
      <w:sz w:val="24"/>
      <w:szCs w:val="24"/>
      <w:shd w:val="clear" w:color="auto" w:fill="FFFFFF"/>
      <w:lang w:val="ru-RU" w:eastAsia="ru-RU" w:bidi="ru-RU"/>
    </w:rPr>
  </w:style>
  <w:style w:type="paragraph" w:customStyle="1" w:styleId="36">
    <w:name w:val="Основной текст (3)"/>
    <w:basedOn w:val="a0"/>
    <w:link w:val="35"/>
    <w:rsid w:val="0085451F"/>
    <w:pPr>
      <w:widowControl w:val="0"/>
      <w:shd w:val="clear" w:color="auto" w:fill="FFFFFF"/>
      <w:spacing w:after="0" w:line="269" w:lineRule="exact"/>
      <w:ind w:hanging="340"/>
      <w:jc w:val="right"/>
    </w:pPr>
    <w:rPr>
      <w:i/>
      <w:iCs/>
    </w:rPr>
  </w:style>
  <w:style w:type="paragraph" w:styleId="af3">
    <w:name w:val="footnote text"/>
    <w:basedOn w:val="a0"/>
    <w:link w:val="af4"/>
    <w:uiPriority w:val="99"/>
    <w:semiHidden/>
    <w:rsid w:val="00A3547E"/>
    <w:pPr>
      <w:suppressAutoHyphens/>
      <w:spacing w:after="0" w:line="240" w:lineRule="auto"/>
    </w:pPr>
    <w:rPr>
      <w:rFonts w:ascii="Times New Roman" w:eastAsia="Times New Roman" w:hAnsi="Times New Roman" w:cs="Times New Roman"/>
      <w:sz w:val="20"/>
      <w:szCs w:val="20"/>
      <w:lang w:eastAsia="ar-SA"/>
    </w:rPr>
  </w:style>
  <w:style w:type="character" w:customStyle="1" w:styleId="af4">
    <w:name w:val="Текст сноски Знак"/>
    <w:basedOn w:val="a1"/>
    <w:link w:val="af3"/>
    <w:uiPriority w:val="99"/>
    <w:semiHidden/>
    <w:rsid w:val="00A3547E"/>
    <w:rPr>
      <w:rFonts w:ascii="Times New Roman" w:eastAsia="Times New Roman" w:hAnsi="Times New Roman" w:cs="Times New Roman"/>
      <w:sz w:val="20"/>
      <w:szCs w:val="20"/>
      <w:lang w:eastAsia="ar-SA"/>
    </w:rPr>
  </w:style>
  <w:style w:type="character" w:styleId="af5">
    <w:name w:val="footnote reference"/>
    <w:basedOn w:val="a1"/>
    <w:uiPriority w:val="99"/>
    <w:semiHidden/>
    <w:rsid w:val="00A3547E"/>
    <w:rPr>
      <w:vertAlign w:val="superscript"/>
    </w:rPr>
  </w:style>
  <w:style w:type="character" w:styleId="af6">
    <w:name w:val="Hyperlink"/>
    <w:basedOn w:val="a1"/>
    <w:uiPriority w:val="99"/>
    <w:rsid w:val="00FC09D3"/>
    <w:rPr>
      <w:color w:val="0000FF"/>
      <w:u w:val="single"/>
    </w:rPr>
  </w:style>
  <w:style w:type="paragraph" w:customStyle="1" w:styleId="210">
    <w:name w:val="Основной текст с отступом 21"/>
    <w:basedOn w:val="a0"/>
    <w:uiPriority w:val="99"/>
    <w:rsid w:val="00FC09D3"/>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7">
    <w:name w:val="Пособие"/>
    <w:basedOn w:val="a0"/>
    <w:uiPriority w:val="99"/>
    <w:rsid w:val="00E93B21"/>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FF6468"/>
  </w:style>
  <w:style w:type="character" w:styleId="af8">
    <w:name w:val="Strong"/>
    <w:basedOn w:val="a1"/>
    <w:uiPriority w:val="22"/>
    <w:qFormat/>
    <w:rsid w:val="00FF6468"/>
    <w:rPr>
      <w:b/>
      <w:bCs/>
    </w:rPr>
  </w:style>
  <w:style w:type="numbering" w:customStyle="1" w:styleId="38">
    <w:name w:val="Нет списка3"/>
    <w:next w:val="a3"/>
    <w:uiPriority w:val="99"/>
    <w:semiHidden/>
    <w:unhideWhenUsed/>
    <w:rsid w:val="00FF64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162182">
      <w:bodyDiv w:val="1"/>
      <w:marLeft w:val="0"/>
      <w:marRight w:val="0"/>
      <w:marTop w:val="0"/>
      <w:marBottom w:val="0"/>
      <w:divBdr>
        <w:top w:val="none" w:sz="0" w:space="0" w:color="auto"/>
        <w:left w:val="none" w:sz="0" w:space="0" w:color="auto"/>
        <w:bottom w:val="none" w:sz="0" w:space="0" w:color="auto"/>
        <w:right w:val="none" w:sz="0" w:space="0" w:color="auto"/>
      </w:divBdr>
    </w:div>
    <w:div w:id="571962714">
      <w:bodyDiv w:val="1"/>
      <w:marLeft w:val="0"/>
      <w:marRight w:val="0"/>
      <w:marTop w:val="0"/>
      <w:marBottom w:val="0"/>
      <w:divBdr>
        <w:top w:val="none" w:sz="0" w:space="0" w:color="auto"/>
        <w:left w:val="none" w:sz="0" w:space="0" w:color="auto"/>
        <w:bottom w:val="none" w:sz="0" w:space="0" w:color="auto"/>
        <w:right w:val="none" w:sz="0" w:space="0" w:color="auto"/>
      </w:divBdr>
    </w:div>
    <w:div w:id="1016998192">
      <w:bodyDiv w:val="1"/>
      <w:marLeft w:val="0"/>
      <w:marRight w:val="0"/>
      <w:marTop w:val="0"/>
      <w:marBottom w:val="0"/>
      <w:divBdr>
        <w:top w:val="none" w:sz="0" w:space="0" w:color="auto"/>
        <w:left w:val="none" w:sz="0" w:space="0" w:color="auto"/>
        <w:bottom w:val="none" w:sz="0" w:space="0" w:color="auto"/>
        <w:right w:val="none" w:sz="0" w:space="0" w:color="auto"/>
      </w:divBdr>
    </w:div>
    <w:div w:id="1205403926">
      <w:bodyDiv w:val="1"/>
      <w:marLeft w:val="0"/>
      <w:marRight w:val="0"/>
      <w:marTop w:val="0"/>
      <w:marBottom w:val="0"/>
      <w:divBdr>
        <w:top w:val="none" w:sz="0" w:space="0" w:color="auto"/>
        <w:left w:val="none" w:sz="0" w:space="0" w:color="auto"/>
        <w:bottom w:val="none" w:sz="0" w:space="0" w:color="auto"/>
        <w:right w:val="none" w:sz="0" w:space="0" w:color="auto"/>
      </w:divBdr>
    </w:div>
    <w:div w:id="1504011742">
      <w:bodyDiv w:val="1"/>
      <w:marLeft w:val="0"/>
      <w:marRight w:val="0"/>
      <w:marTop w:val="0"/>
      <w:marBottom w:val="0"/>
      <w:divBdr>
        <w:top w:val="none" w:sz="0" w:space="0" w:color="auto"/>
        <w:left w:val="none" w:sz="0" w:space="0" w:color="auto"/>
        <w:bottom w:val="none" w:sz="0" w:space="0" w:color="auto"/>
        <w:right w:val="none" w:sz="0" w:space="0" w:color="auto"/>
      </w:divBdr>
    </w:div>
    <w:div w:id="194388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18" Type="http://schemas.openxmlformats.org/officeDocument/2006/relationships/hyperlink" Target="http://www.bolero.ru/books/9785060053821.html" TargetMode="External"/><Relationship Id="rId26" Type="http://schemas.openxmlformats.org/officeDocument/2006/relationships/hyperlink" Target="http://www.rusword.com.ua" TargetMode="External"/><Relationship Id="rId39" Type="http://schemas.openxmlformats.org/officeDocument/2006/relationships/hyperlink" Target="http://www.feb-web.ru/feb/feb/person.htm" TargetMode="External"/><Relationship Id="rId21" Type="http://schemas.openxmlformats.org/officeDocument/2006/relationships/hyperlink" Target="http://www.fplib.ru/literature/" TargetMode="External"/><Relationship Id="rId34" Type="http://schemas.openxmlformats.org/officeDocument/2006/relationships/hyperlink" Target="http://www.filine.centro.ru/Gorky/" TargetMode="External"/><Relationship Id="rId42" Type="http://schemas.openxmlformats.org/officeDocument/2006/relationships/hyperlink" Target="http://www.infolio.asf.ru" TargetMode="External"/><Relationship Id="rId47" Type="http://schemas.openxmlformats.org/officeDocument/2006/relationships/hyperlink" Target="http://lib.pushkinskijdom.ru/Default.aspx?tabid=10025" TargetMode="External"/><Relationship Id="rId50" Type="http://schemas.openxmlformats.org/officeDocument/2006/relationships/hyperlink" Target="http://www.aleksandrpushkin.net.ru/" TargetMode="External"/><Relationship Id="rId55"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29" Type="http://schemas.openxmlformats.org/officeDocument/2006/relationships/hyperlink" Target="http://www.lgz.ru" TargetMode="External"/><Relationship Id="rId11"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24" Type="http://schemas.openxmlformats.org/officeDocument/2006/relationships/hyperlink" Target="http://www.philology.ru" TargetMode="External"/><Relationship Id="rId32" Type="http://schemas.openxmlformats.org/officeDocument/2006/relationships/hyperlink" Target="http://www.imli.ru" TargetMode="External"/><Relationship Id="rId37" Type="http://schemas.openxmlformats.org/officeDocument/2006/relationships/hyperlink" Target="http://www.klassika.ru" TargetMode="External"/><Relationship Id="rId40" Type="http://schemas.openxmlformats.org/officeDocument/2006/relationships/hyperlink" Target="http://www.rvb.ru" TargetMode="External"/><Relationship Id="rId45" Type="http://schemas.openxmlformats.org/officeDocument/2006/relationships/hyperlink" Target="http://www.slovari.ru/" TargetMode="External"/><Relationship Id="rId53" Type="http://schemas.openxmlformats.org/officeDocument/2006/relationships/hyperlink" Target="http://litistina.nm.ru/club/clause/lihachev/26.html" TargetMode="External"/><Relationship Id="rId5" Type="http://schemas.openxmlformats.org/officeDocument/2006/relationships/settings" Target="settings.xml"/><Relationship Id="rId10"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19" Type="http://schemas.openxmlformats.org/officeDocument/2006/relationships/hyperlink" Target="http://www.bolero.ru/books/9785211055377.html" TargetMode="External"/><Relationship Id="rId31" Type="http://schemas.openxmlformats.org/officeDocument/2006/relationships/hyperlink" Target="http://www.vip.km.ru" TargetMode="External"/><Relationship Id="rId44" Type="http://schemas.openxmlformats.org/officeDocument/2006/relationships/hyperlink" Target="http://www.philosophy.ru/edu/ref/rudnev/index.htm" TargetMode="External"/><Relationship Id="rId52" Type="http://schemas.openxmlformats.org/officeDocument/2006/relationships/hyperlink" Target="http://nevmenandr.net/dkx/"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22" Type="http://schemas.openxmlformats.org/officeDocument/2006/relationships/hyperlink" Target="http://www.litcatalog.al.ru" TargetMode="External"/><Relationship Id="rId27" Type="http://schemas.openxmlformats.org/officeDocument/2006/relationships/hyperlink" Target="http://www.magazine.ru" TargetMode="External"/><Relationship Id="rId30" Type="http://schemas.openxmlformats.org/officeDocument/2006/relationships/hyperlink" Target="http://www.moskvam.ru" TargetMode="External"/><Relationship Id="rId35" Type="http://schemas.openxmlformats.org/officeDocument/2006/relationships/hyperlink" Target="http://www.lib.msu.su" TargetMode="External"/><Relationship Id="rId43" Type="http://schemas.openxmlformats.org/officeDocument/2006/relationships/hyperlink" Target="http://www.gramma.ru/" TargetMode="External"/><Relationship Id="rId48" Type="http://schemas.openxmlformats.org/officeDocument/2006/relationships/hyperlink" Target="http://old-ru.ru/"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dustofthesky.ru/" TargetMode="External"/><Relationship Id="rId3" Type="http://schemas.openxmlformats.org/officeDocument/2006/relationships/styles" Target="styles.xml"/><Relationship Id="rId12"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17"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25" Type="http://schemas.openxmlformats.org/officeDocument/2006/relationships/hyperlink" Target="http://www.teneta.rinet.ru/rus/rj_org.htm" TargetMode="External"/><Relationship Id="rId33" Type="http://schemas.openxmlformats.org/officeDocument/2006/relationships/hyperlink" Target="http://www.pushkinhous.spb.ru" TargetMode="External"/><Relationship Id="rId38" Type="http://schemas.openxmlformats.org/officeDocument/2006/relationships/hyperlink" Target="http://www.elbib.ru" TargetMode="External"/><Relationship Id="rId46" Type="http://schemas.openxmlformats.org/officeDocument/2006/relationships/hyperlink" Target="http://www.feb-web.ru/" TargetMode="External"/><Relationship Id="rId20" Type="http://schemas.openxmlformats.org/officeDocument/2006/relationships/hyperlink" Target="http://www.bolero.ru/books/9785060053821.html" TargetMode="External"/><Relationship Id="rId41" Type="http://schemas.openxmlformats.org/officeDocument/2006/relationships/hyperlink" Target="http://www.read.at/poezia"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23" Type="http://schemas.openxmlformats.org/officeDocument/2006/relationships/hyperlink" Target="http://www.litera.ru" TargetMode="External"/><Relationship Id="rId28" Type="http://schemas.openxmlformats.org/officeDocument/2006/relationships/hyperlink" Target="http://www.rsuh.ru./vestnik" TargetMode="External"/><Relationship Id="rId36" Type="http://schemas.openxmlformats.org/officeDocument/2006/relationships/hyperlink" Target="http://www.philol.msu.ru/rus" TargetMode="External"/><Relationship Id="rId49" Type="http://schemas.openxmlformats.org/officeDocument/2006/relationships/hyperlink" Target="http://lib.ru/LITR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92952-30FD-44F8-9F5B-C7743043A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151</Pages>
  <Words>36959</Words>
  <Characters>210669</Characters>
  <Application>Microsoft Office Word</Application>
  <DocSecurity>0</DocSecurity>
  <Lines>1755</Lines>
  <Paragraphs>494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 user</dc:creator>
  <cp:lastModifiedBy>Анастасия Сергеевна Калуцкая</cp:lastModifiedBy>
  <cp:revision>62</cp:revision>
  <cp:lastPrinted>2018-12-15T11:12:00Z</cp:lastPrinted>
  <dcterms:created xsi:type="dcterms:W3CDTF">2019-02-19T22:31:00Z</dcterms:created>
  <dcterms:modified xsi:type="dcterms:W3CDTF">2019-07-10T11:43:00Z</dcterms:modified>
</cp:coreProperties>
</file>